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BD4" w:rsidRDefault="009E225B" w:rsidP="009E225B">
      <w:pPr>
        <w:pStyle w:val="14"/>
        <w:ind w:left="4942" w:firstLine="37"/>
        <w:jc w:val="center"/>
        <w:rPr>
          <w:rFonts w:ascii="Times New Roman" w:hAnsi="Times New Roman"/>
          <w:sz w:val="28"/>
        </w:rPr>
      </w:pPr>
      <w:r w:rsidRPr="001412BF">
        <w:rPr>
          <w:rFonts w:ascii="Times New Roman" w:hAnsi="Times New Roman"/>
          <w:sz w:val="28"/>
        </w:rPr>
        <w:t>П</w:t>
      </w:r>
      <w:r w:rsidR="00D35BD4">
        <w:rPr>
          <w:rFonts w:ascii="Times New Roman" w:hAnsi="Times New Roman"/>
          <w:sz w:val="28"/>
        </w:rPr>
        <w:t>РИНЯТ</w:t>
      </w:r>
      <w:r w:rsidRPr="001412BF">
        <w:rPr>
          <w:rFonts w:ascii="Times New Roman" w:hAnsi="Times New Roman"/>
          <w:sz w:val="28"/>
        </w:rPr>
        <w:t xml:space="preserve"> </w:t>
      </w:r>
    </w:p>
    <w:p w:rsidR="009E225B" w:rsidRDefault="009E225B" w:rsidP="00D35BD4">
      <w:pPr>
        <w:pStyle w:val="14"/>
        <w:ind w:left="4942" w:firstLine="37"/>
        <w:jc w:val="center"/>
        <w:rPr>
          <w:rFonts w:ascii="Times New Roman" w:hAnsi="Times New Roman"/>
          <w:sz w:val="28"/>
        </w:rPr>
      </w:pPr>
      <w:r w:rsidRPr="001412BF">
        <w:rPr>
          <w:rFonts w:ascii="Times New Roman" w:hAnsi="Times New Roman"/>
          <w:sz w:val="28"/>
        </w:rPr>
        <w:t xml:space="preserve">решением Совета муниципального образования </w:t>
      </w:r>
      <w:r>
        <w:rPr>
          <w:rFonts w:ascii="Times New Roman" w:hAnsi="Times New Roman"/>
          <w:sz w:val="28"/>
        </w:rPr>
        <w:t>Гулькевичский район</w:t>
      </w:r>
    </w:p>
    <w:p w:rsidR="009E225B" w:rsidRPr="001412BF" w:rsidRDefault="000547CF" w:rsidP="009E225B">
      <w:pPr>
        <w:pStyle w:val="14"/>
        <w:ind w:left="5074" w:firstLine="19"/>
        <w:jc w:val="center"/>
        <w:rPr>
          <w:rFonts w:ascii="Times New Roman" w:hAnsi="Times New Roman"/>
          <w:sz w:val="28"/>
        </w:rPr>
      </w:pPr>
      <w:r>
        <w:rPr>
          <w:rFonts w:ascii="Times New Roman" w:hAnsi="Times New Roman"/>
          <w:sz w:val="28"/>
        </w:rPr>
        <w:t xml:space="preserve">от 31.03.2017 </w:t>
      </w:r>
      <w:r w:rsidR="00D35BD4">
        <w:rPr>
          <w:rFonts w:ascii="Times New Roman" w:hAnsi="Times New Roman"/>
          <w:sz w:val="28"/>
        </w:rPr>
        <w:t xml:space="preserve"> </w:t>
      </w:r>
      <w:r w:rsidR="00AA29AF">
        <w:rPr>
          <w:rFonts w:ascii="Times New Roman" w:hAnsi="Times New Roman"/>
          <w:sz w:val="28"/>
        </w:rPr>
        <w:t xml:space="preserve">г. </w:t>
      </w:r>
      <w:r w:rsidR="009E225B" w:rsidRPr="001412BF">
        <w:rPr>
          <w:rFonts w:ascii="Times New Roman" w:hAnsi="Times New Roman"/>
          <w:sz w:val="28"/>
        </w:rPr>
        <w:t xml:space="preserve">№ </w:t>
      </w:r>
      <w:r>
        <w:rPr>
          <w:rFonts w:ascii="Times New Roman" w:hAnsi="Times New Roman"/>
          <w:sz w:val="28"/>
        </w:rPr>
        <w:t>1</w:t>
      </w:r>
    </w:p>
    <w:p w:rsidR="0073273A" w:rsidRPr="00251541" w:rsidRDefault="0073273A" w:rsidP="00DF3454">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DF3454">
      <w:pPr>
        <w:pStyle w:val="14"/>
        <w:ind w:firstLine="851"/>
        <w:jc w:val="center"/>
        <w:rPr>
          <w:rFonts w:ascii="Times New Roman" w:hAnsi="Times New Roman"/>
          <w:sz w:val="28"/>
          <w:szCs w:val="28"/>
        </w:rPr>
      </w:pPr>
    </w:p>
    <w:p w:rsidR="0073273A" w:rsidRPr="00251541" w:rsidRDefault="0073273A" w:rsidP="00DF3454">
      <w:pPr>
        <w:pStyle w:val="14"/>
        <w:ind w:firstLine="851"/>
        <w:jc w:val="center"/>
        <w:rPr>
          <w:rFonts w:ascii="Times New Roman" w:hAnsi="Times New Roman"/>
          <w:sz w:val="28"/>
          <w:szCs w:val="28"/>
        </w:rPr>
      </w:pPr>
    </w:p>
    <w:p w:rsidR="0073273A" w:rsidRPr="00251541" w:rsidRDefault="0073273A" w:rsidP="00DF3454">
      <w:pPr>
        <w:pStyle w:val="14"/>
        <w:ind w:firstLine="851"/>
        <w:jc w:val="center"/>
        <w:rPr>
          <w:rFonts w:ascii="Times New Roman" w:hAnsi="Times New Roman"/>
          <w:sz w:val="28"/>
          <w:szCs w:val="28"/>
        </w:rPr>
      </w:pPr>
    </w:p>
    <w:p w:rsidR="0073273A" w:rsidRPr="00251541" w:rsidRDefault="0073273A" w:rsidP="00DF3454">
      <w:pPr>
        <w:pStyle w:val="14"/>
        <w:ind w:firstLine="851"/>
        <w:jc w:val="center"/>
        <w:rPr>
          <w:rFonts w:ascii="Times New Roman" w:hAnsi="Times New Roman"/>
          <w:sz w:val="28"/>
          <w:szCs w:val="28"/>
        </w:rPr>
      </w:pPr>
    </w:p>
    <w:p w:rsidR="0073273A" w:rsidRDefault="0073273A" w:rsidP="00DF3454">
      <w:pPr>
        <w:pStyle w:val="14"/>
        <w:ind w:firstLine="851"/>
        <w:jc w:val="center"/>
        <w:rPr>
          <w:rFonts w:ascii="Times New Roman" w:hAnsi="Times New Roman"/>
          <w:sz w:val="28"/>
          <w:szCs w:val="28"/>
        </w:rPr>
      </w:pPr>
    </w:p>
    <w:p w:rsidR="00C94D00" w:rsidRDefault="00C94D00" w:rsidP="00DF3454">
      <w:pPr>
        <w:pStyle w:val="14"/>
        <w:ind w:firstLine="851"/>
        <w:jc w:val="center"/>
        <w:rPr>
          <w:rFonts w:ascii="Times New Roman" w:hAnsi="Times New Roman"/>
          <w:sz w:val="28"/>
          <w:szCs w:val="28"/>
        </w:rPr>
      </w:pPr>
    </w:p>
    <w:p w:rsidR="00C94D00" w:rsidRDefault="00C94D00" w:rsidP="00DF3454">
      <w:pPr>
        <w:pStyle w:val="14"/>
        <w:ind w:firstLine="851"/>
        <w:jc w:val="center"/>
        <w:rPr>
          <w:rFonts w:ascii="Times New Roman" w:hAnsi="Times New Roman"/>
          <w:sz w:val="28"/>
          <w:szCs w:val="28"/>
        </w:rPr>
      </w:pPr>
    </w:p>
    <w:p w:rsidR="003505BE" w:rsidRDefault="003505BE" w:rsidP="00DF3454">
      <w:pPr>
        <w:pStyle w:val="14"/>
        <w:ind w:firstLine="851"/>
        <w:jc w:val="center"/>
        <w:rPr>
          <w:rFonts w:ascii="Times New Roman" w:hAnsi="Times New Roman"/>
          <w:sz w:val="28"/>
          <w:szCs w:val="28"/>
        </w:rPr>
      </w:pPr>
    </w:p>
    <w:p w:rsidR="003505BE" w:rsidRDefault="003505BE" w:rsidP="00DF3454">
      <w:pPr>
        <w:pStyle w:val="14"/>
        <w:ind w:firstLine="851"/>
        <w:jc w:val="center"/>
        <w:rPr>
          <w:rFonts w:ascii="Times New Roman" w:hAnsi="Times New Roman"/>
          <w:sz w:val="28"/>
          <w:szCs w:val="28"/>
        </w:rPr>
      </w:pPr>
    </w:p>
    <w:p w:rsidR="003505BE" w:rsidRDefault="003505BE" w:rsidP="00DF3454">
      <w:pPr>
        <w:pStyle w:val="14"/>
        <w:ind w:firstLine="851"/>
        <w:jc w:val="center"/>
        <w:rPr>
          <w:rFonts w:ascii="Times New Roman" w:hAnsi="Times New Roman"/>
          <w:sz w:val="28"/>
          <w:szCs w:val="28"/>
        </w:rPr>
      </w:pPr>
    </w:p>
    <w:p w:rsidR="003505BE" w:rsidRDefault="003505BE" w:rsidP="00DF3454">
      <w:pPr>
        <w:pStyle w:val="14"/>
        <w:ind w:firstLine="851"/>
        <w:jc w:val="center"/>
        <w:rPr>
          <w:rFonts w:ascii="Times New Roman" w:hAnsi="Times New Roman"/>
          <w:sz w:val="28"/>
          <w:szCs w:val="28"/>
        </w:rPr>
      </w:pPr>
    </w:p>
    <w:p w:rsidR="003505BE" w:rsidRDefault="003505BE" w:rsidP="00DF3454">
      <w:pPr>
        <w:pStyle w:val="14"/>
        <w:ind w:firstLine="851"/>
        <w:jc w:val="center"/>
        <w:rPr>
          <w:rFonts w:ascii="Times New Roman" w:hAnsi="Times New Roman"/>
          <w:sz w:val="28"/>
          <w:szCs w:val="28"/>
        </w:rPr>
      </w:pPr>
    </w:p>
    <w:p w:rsidR="003505BE" w:rsidRPr="00251541" w:rsidRDefault="003505BE" w:rsidP="00DF3454">
      <w:pPr>
        <w:pStyle w:val="14"/>
        <w:ind w:firstLine="851"/>
        <w:jc w:val="center"/>
        <w:rPr>
          <w:rFonts w:ascii="Times New Roman" w:hAnsi="Times New Roman"/>
          <w:sz w:val="28"/>
          <w:szCs w:val="28"/>
        </w:rPr>
      </w:pPr>
    </w:p>
    <w:p w:rsidR="0073273A" w:rsidRPr="0035058C" w:rsidRDefault="0073273A" w:rsidP="00DF3454">
      <w:pPr>
        <w:pStyle w:val="14"/>
        <w:ind w:firstLine="851"/>
        <w:jc w:val="center"/>
        <w:rPr>
          <w:rFonts w:ascii="Times New Roman" w:hAnsi="Times New Roman"/>
          <w:b/>
          <w:sz w:val="28"/>
        </w:rPr>
      </w:pPr>
      <w:r w:rsidRPr="0035058C">
        <w:rPr>
          <w:rFonts w:ascii="Times New Roman" w:hAnsi="Times New Roman"/>
          <w:b/>
          <w:sz w:val="28"/>
        </w:rPr>
        <w:t>У С Т А В</w:t>
      </w:r>
    </w:p>
    <w:p w:rsidR="0073273A" w:rsidRPr="0035058C" w:rsidRDefault="0073273A" w:rsidP="00DF3454">
      <w:pPr>
        <w:pStyle w:val="14"/>
        <w:ind w:firstLine="851"/>
        <w:jc w:val="center"/>
        <w:rPr>
          <w:rFonts w:ascii="Times New Roman" w:hAnsi="Times New Roman"/>
          <w:b/>
          <w:sz w:val="28"/>
        </w:rPr>
      </w:pPr>
    </w:p>
    <w:p w:rsidR="00916027" w:rsidRDefault="0073273A" w:rsidP="00DF3454">
      <w:pPr>
        <w:pStyle w:val="14"/>
        <w:ind w:firstLine="851"/>
        <w:jc w:val="center"/>
        <w:rPr>
          <w:rFonts w:ascii="Times New Roman" w:hAnsi="Times New Roman"/>
          <w:b/>
          <w:sz w:val="28"/>
        </w:rPr>
      </w:pPr>
      <w:r w:rsidRPr="0035058C">
        <w:rPr>
          <w:rFonts w:ascii="Times New Roman" w:hAnsi="Times New Roman"/>
          <w:b/>
          <w:sz w:val="28"/>
        </w:rPr>
        <w:t xml:space="preserve">МУНИЦИПАЛЬНОГО ОБРАЗОВАНИЯ </w:t>
      </w:r>
    </w:p>
    <w:p w:rsidR="0073273A" w:rsidRPr="0035058C" w:rsidRDefault="00916027" w:rsidP="00DF3454">
      <w:pPr>
        <w:pStyle w:val="14"/>
        <w:ind w:firstLine="851"/>
        <w:jc w:val="center"/>
        <w:rPr>
          <w:rFonts w:ascii="Times New Roman" w:hAnsi="Times New Roman"/>
          <w:b/>
          <w:sz w:val="28"/>
        </w:rPr>
      </w:pPr>
      <w:r>
        <w:rPr>
          <w:rFonts w:ascii="Times New Roman" w:hAnsi="Times New Roman"/>
          <w:b/>
          <w:sz w:val="28"/>
        </w:rPr>
        <w:t xml:space="preserve">ГУЛЬКЕВИЧСКИЙ </w:t>
      </w:r>
      <w:r w:rsidR="0073273A" w:rsidRPr="0035058C">
        <w:rPr>
          <w:rFonts w:ascii="Times New Roman" w:hAnsi="Times New Roman"/>
          <w:b/>
          <w:sz w:val="28"/>
        </w:rPr>
        <w:t>РАЙОН</w:t>
      </w: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916027" w:rsidRPr="001412BF" w:rsidRDefault="00916027" w:rsidP="00916027">
      <w:pPr>
        <w:ind w:firstLine="851"/>
        <w:jc w:val="center"/>
        <w:rPr>
          <w:sz w:val="28"/>
        </w:rPr>
      </w:pPr>
      <w:r>
        <w:rPr>
          <w:sz w:val="28"/>
        </w:rPr>
        <w:t>город Гулькевичи</w:t>
      </w:r>
    </w:p>
    <w:p w:rsidR="00916027" w:rsidRPr="001412BF" w:rsidRDefault="00916027" w:rsidP="00916027">
      <w:pPr>
        <w:ind w:firstLine="851"/>
        <w:jc w:val="center"/>
        <w:rPr>
          <w:sz w:val="28"/>
        </w:rPr>
      </w:pPr>
      <w:r w:rsidRPr="001412BF">
        <w:rPr>
          <w:sz w:val="28"/>
        </w:rPr>
        <w:t>20</w:t>
      </w:r>
      <w:r w:rsidR="00454872">
        <w:rPr>
          <w:sz w:val="28"/>
        </w:rPr>
        <w:t>1</w:t>
      </w:r>
      <w:r w:rsidR="00D35BD4">
        <w:rPr>
          <w:sz w:val="28"/>
        </w:rPr>
        <w:t>7</w:t>
      </w:r>
      <w:r w:rsidRPr="001412BF">
        <w:rPr>
          <w:sz w:val="28"/>
        </w:rPr>
        <w:t xml:space="preserve"> год</w:t>
      </w:r>
    </w:p>
    <w:p w:rsidR="0073273A" w:rsidRPr="0035058C" w:rsidRDefault="0073273A" w:rsidP="00DF3454">
      <w:pPr>
        <w:pStyle w:val="14"/>
        <w:ind w:firstLine="851"/>
        <w:jc w:val="center"/>
        <w:rPr>
          <w:rFonts w:ascii="Times New Roman" w:hAnsi="Times New Roman"/>
          <w:b/>
          <w:bCs/>
          <w:sz w:val="28"/>
        </w:rPr>
      </w:pPr>
      <w:r w:rsidRPr="0035058C">
        <w:rPr>
          <w:rFonts w:ascii="Times New Roman" w:hAnsi="Times New Roman"/>
          <w:b/>
          <w:bCs/>
          <w:sz w:val="28"/>
        </w:rPr>
        <w:lastRenderedPageBreak/>
        <w:t xml:space="preserve">СОДЕРЖАНИЕ </w:t>
      </w:r>
    </w:p>
    <w:p w:rsidR="0073273A" w:rsidRPr="0035058C" w:rsidRDefault="0073273A" w:rsidP="00DF3454">
      <w:pPr>
        <w:pStyle w:val="14"/>
        <w:ind w:firstLine="851"/>
        <w:jc w:val="center"/>
        <w:rPr>
          <w:rFonts w:ascii="Times New Roman" w:hAnsi="Times New Roman"/>
          <w:sz w:val="28"/>
        </w:rPr>
      </w:pPr>
    </w:p>
    <w:tbl>
      <w:tblPr>
        <w:tblW w:w="9920" w:type="dxa"/>
        <w:tblInd w:w="55" w:type="dxa"/>
        <w:tblLayout w:type="fixed"/>
        <w:tblCellMar>
          <w:top w:w="55" w:type="dxa"/>
          <w:left w:w="55" w:type="dxa"/>
          <w:bottom w:w="55" w:type="dxa"/>
          <w:right w:w="55" w:type="dxa"/>
        </w:tblCellMar>
        <w:tblLook w:val="0000"/>
      </w:tblPr>
      <w:tblGrid>
        <w:gridCol w:w="8505"/>
        <w:gridCol w:w="1415"/>
      </w:tblGrid>
      <w:tr w:rsidR="0073273A" w:rsidRPr="0035058C" w:rsidTr="009E225B">
        <w:tc>
          <w:tcPr>
            <w:tcW w:w="8505" w:type="dxa"/>
          </w:tcPr>
          <w:p w:rsidR="0073273A" w:rsidRPr="0035058C" w:rsidRDefault="0073273A" w:rsidP="00916027">
            <w:pPr>
              <w:tabs>
                <w:tab w:val="left" w:pos="7901"/>
              </w:tabs>
              <w:snapToGrid w:val="0"/>
              <w:ind w:right="-1451"/>
            </w:pPr>
            <w:r w:rsidRPr="0035058C">
              <w:rPr>
                <w:sz w:val="28"/>
              </w:rPr>
              <w:t xml:space="preserve">Устав муниципального образования </w:t>
            </w:r>
            <w:r w:rsidR="00916027">
              <w:rPr>
                <w:sz w:val="28"/>
              </w:rPr>
              <w:t>Гулькевичский</w:t>
            </w:r>
            <w:r w:rsidRPr="0035058C">
              <w:rPr>
                <w:sz w:val="28"/>
              </w:rPr>
              <w:t xml:space="preserve"> район (преамбула)</w:t>
            </w:r>
          </w:p>
        </w:tc>
        <w:tc>
          <w:tcPr>
            <w:tcW w:w="1415" w:type="dxa"/>
            <w:vAlign w:val="bottom"/>
          </w:tcPr>
          <w:p w:rsidR="0073273A" w:rsidRPr="0035058C" w:rsidRDefault="0073273A" w:rsidP="000E0BED">
            <w:pPr>
              <w:snapToGrid w:val="0"/>
              <w:ind w:left="86" w:hanging="86"/>
              <w:jc w:val="center"/>
              <w:rPr>
                <w:sz w:val="28"/>
              </w:rPr>
            </w:pPr>
            <w:r w:rsidRPr="0035058C">
              <w:rPr>
                <w:sz w:val="28"/>
              </w:rPr>
              <w:t>стр.</w:t>
            </w:r>
            <w:r w:rsidR="000E0BED">
              <w:rPr>
                <w:sz w:val="28"/>
              </w:rPr>
              <w:t>3</w:t>
            </w:r>
          </w:p>
        </w:tc>
      </w:tr>
      <w:tr w:rsidR="0073273A" w:rsidRPr="0035058C" w:rsidTr="009E225B">
        <w:tc>
          <w:tcPr>
            <w:tcW w:w="8505" w:type="dxa"/>
          </w:tcPr>
          <w:p w:rsidR="00982DE2" w:rsidRPr="0035058C" w:rsidRDefault="00982DE2" w:rsidP="00DF3454">
            <w:pPr>
              <w:tabs>
                <w:tab w:val="left" w:pos="7901"/>
              </w:tabs>
              <w:snapToGrid w:val="0"/>
              <w:ind w:right="-1451"/>
              <w:rPr>
                <w:sz w:val="28"/>
              </w:rPr>
            </w:pPr>
          </w:p>
          <w:p w:rsidR="0073273A" w:rsidRPr="0035058C" w:rsidRDefault="0073273A" w:rsidP="00982DE2">
            <w:pPr>
              <w:tabs>
                <w:tab w:val="left" w:pos="7901"/>
              </w:tabs>
              <w:snapToGrid w:val="0"/>
              <w:ind w:right="-1451"/>
              <w:rPr>
                <w:sz w:val="28"/>
              </w:rPr>
            </w:pPr>
            <w:r w:rsidRPr="0035058C">
              <w:rPr>
                <w:sz w:val="28"/>
              </w:rPr>
              <w:t>Глава 1. Общие положения</w:t>
            </w:r>
          </w:p>
        </w:tc>
        <w:tc>
          <w:tcPr>
            <w:tcW w:w="1415" w:type="dxa"/>
            <w:vAlign w:val="bottom"/>
          </w:tcPr>
          <w:p w:rsidR="0073273A" w:rsidRPr="0035058C" w:rsidRDefault="0073273A" w:rsidP="000E0BED">
            <w:pPr>
              <w:snapToGrid w:val="0"/>
              <w:jc w:val="center"/>
              <w:rPr>
                <w:sz w:val="28"/>
              </w:rPr>
            </w:pPr>
            <w:r w:rsidRPr="0035058C">
              <w:rPr>
                <w:sz w:val="28"/>
              </w:rPr>
              <w:t>стр.</w:t>
            </w:r>
            <w:r w:rsidR="000E0BED">
              <w:rPr>
                <w:sz w:val="28"/>
              </w:rPr>
              <w:t>3</w:t>
            </w:r>
          </w:p>
        </w:tc>
      </w:tr>
      <w:tr w:rsidR="0073273A" w:rsidRPr="0035058C" w:rsidTr="009E225B">
        <w:tc>
          <w:tcPr>
            <w:tcW w:w="8505" w:type="dxa"/>
          </w:tcPr>
          <w:p w:rsidR="00982DE2" w:rsidRPr="0035058C" w:rsidRDefault="00982DE2" w:rsidP="00DF3454">
            <w:pPr>
              <w:tabs>
                <w:tab w:val="left" w:pos="7901"/>
              </w:tabs>
              <w:snapToGrid w:val="0"/>
              <w:ind w:right="-1451"/>
              <w:rPr>
                <w:sz w:val="28"/>
              </w:rPr>
            </w:pPr>
          </w:p>
          <w:p w:rsidR="0073273A" w:rsidRPr="0035058C" w:rsidRDefault="0073273A" w:rsidP="00982DE2">
            <w:pPr>
              <w:tabs>
                <w:tab w:val="left" w:pos="7901"/>
              </w:tabs>
              <w:snapToGrid w:val="0"/>
              <w:ind w:right="-1451"/>
              <w:rPr>
                <w:sz w:val="28"/>
              </w:rPr>
            </w:pPr>
            <w:r w:rsidRPr="0035058C">
              <w:rPr>
                <w:sz w:val="28"/>
              </w:rPr>
              <w:t xml:space="preserve">Глава 2. Вопросы местного значения </w:t>
            </w:r>
          </w:p>
        </w:tc>
        <w:tc>
          <w:tcPr>
            <w:tcW w:w="1415" w:type="dxa"/>
            <w:vAlign w:val="bottom"/>
          </w:tcPr>
          <w:p w:rsidR="0073273A" w:rsidRPr="0035058C" w:rsidRDefault="0073273A" w:rsidP="000E0BED">
            <w:pPr>
              <w:snapToGrid w:val="0"/>
              <w:jc w:val="center"/>
              <w:rPr>
                <w:sz w:val="28"/>
              </w:rPr>
            </w:pPr>
            <w:r w:rsidRPr="0035058C">
              <w:rPr>
                <w:sz w:val="28"/>
              </w:rPr>
              <w:t>стр.</w:t>
            </w:r>
            <w:r w:rsidR="000E0BED">
              <w:rPr>
                <w:sz w:val="28"/>
              </w:rPr>
              <w:t>8</w:t>
            </w:r>
          </w:p>
        </w:tc>
      </w:tr>
      <w:tr w:rsidR="0073273A" w:rsidRPr="0035058C" w:rsidTr="009E225B">
        <w:tc>
          <w:tcPr>
            <w:tcW w:w="8505" w:type="dxa"/>
          </w:tcPr>
          <w:p w:rsidR="00982DE2" w:rsidRPr="0035058C" w:rsidRDefault="00982DE2" w:rsidP="00DF3454">
            <w:pPr>
              <w:tabs>
                <w:tab w:val="left" w:pos="7901"/>
              </w:tabs>
              <w:snapToGrid w:val="0"/>
              <w:ind w:right="-1451"/>
              <w:jc w:val="both"/>
              <w:rPr>
                <w:sz w:val="28"/>
              </w:rPr>
            </w:pPr>
          </w:p>
          <w:p w:rsidR="00F75192" w:rsidRDefault="0073273A" w:rsidP="00982DE2">
            <w:pPr>
              <w:tabs>
                <w:tab w:val="left" w:pos="7901"/>
              </w:tabs>
              <w:snapToGrid w:val="0"/>
              <w:ind w:right="-1451"/>
              <w:jc w:val="both"/>
              <w:rPr>
                <w:sz w:val="28"/>
              </w:rPr>
            </w:pPr>
            <w:r w:rsidRPr="0035058C">
              <w:rPr>
                <w:sz w:val="28"/>
              </w:rPr>
              <w:t xml:space="preserve">Глава 3. Осуществление органами местного </w:t>
            </w:r>
          </w:p>
          <w:p w:rsidR="0073273A" w:rsidRPr="0035058C" w:rsidRDefault="0073273A" w:rsidP="00982DE2">
            <w:pPr>
              <w:tabs>
                <w:tab w:val="left" w:pos="7901"/>
              </w:tabs>
              <w:snapToGrid w:val="0"/>
              <w:ind w:right="-1451"/>
              <w:jc w:val="both"/>
              <w:rPr>
                <w:sz w:val="28"/>
              </w:rPr>
            </w:pPr>
            <w:r w:rsidRPr="0035058C">
              <w:rPr>
                <w:sz w:val="28"/>
              </w:rPr>
              <w:t>самоуправления отдельных</w:t>
            </w:r>
            <w:r w:rsidR="008D1E24">
              <w:rPr>
                <w:sz w:val="28"/>
              </w:rPr>
              <w:t xml:space="preserve"> </w:t>
            </w:r>
            <w:r w:rsidRPr="0035058C">
              <w:rPr>
                <w:sz w:val="28"/>
              </w:rPr>
              <w:t>государственных полномочий</w:t>
            </w:r>
          </w:p>
        </w:tc>
        <w:tc>
          <w:tcPr>
            <w:tcW w:w="1415" w:type="dxa"/>
            <w:vAlign w:val="bottom"/>
          </w:tcPr>
          <w:p w:rsidR="0073273A" w:rsidRPr="0035058C" w:rsidRDefault="0073273A" w:rsidP="006C4172">
            <w:pPr>
              <w:snapToGrid w:val="0"/>
              <w:jc w:val="center"/>
              <w:rPr>
                <w:sz w:val="28"/>
              </w:rPr>
            </w:pPr>
            <w:r w:rsidRPr="0035058C">
              <w:rPr>
                <w:sz w:val="28"/>
              </w:rPr>
              <w:t>стр.</w:t>
            </w:r>
            <w:r w:rsidR="000E0BED">
              <w:rPr>
                <w:sz w:val="28"/>
              </w:rPr>
              <w:t>1</w:t>
            </w:r>
            <w:r w:rsidR="002D2CCA">
              <w:rPr>
                <w:sz w:val="28"/>
              </w:rPr>
              <w:t>7</w:t>
            </w:r>
          </w:p>
        </w:tc>
      </w:tr>
      <w:tr w:rsidR="0073273A" w:rsidRPr="0035058C" w:rsidTr="009E225B">
        <w:tc>
          <w:tcPr>
            <w:tcW w:w="8505" w:type="dxa"/>
          </w:tcPr>
          <w:p w:rsidR="00982DE2" w:rsidRPr="0035058C" w:rsidRDefault="00982DE2" w:rsidP="00DF3454">
            <w:pPr>
              <w:tabs>
                <w:tab w:val="left" w:pos="7901"/>
              </w:tabs>
              <w:snapToGrid w:val="0"/>
              <w:ind w:right="-1451"/>
              <w:jc w:val="both"/>
              <w:rPr>
                <w:sz w:val="28"/>
              </w:rPr>
            </w:pPr>
          </w:p>
          <w:p w:rsidR="00D4218F" w:rsidRPr="0035058C" w:rsidRDefault="0073273A" w:rsidP="00DF3454">
            <w:pPr>
              <w:tabs>
                <w:tab w:val="left" w:pos="7901"/>
              </w:tabs>
              <w:snapToGrid w:val="0"/>
              <w:ind w:right="-1451"/>
              <w:jc w:val="both"/>
              <w:rPr>
                <w:sz w:val="28"/>
              </w:rPr>
            </w:pPr>
            <w:r w:rsidRPr="0035058C">
              <w:rPr>
                <w:sz w:val="28"/>
              </w:rPr>
              <w:t xml:space="preserve">Глава 4. Формы непосредственного осуществления </w:t>
            </w:r>
          </w:p>
          <w:p w:rsidR="00D4218F" w:rsidRPr="0035058C" w:rsidRDefault="0073273A" w:rsidP="00DF3454">
            <w:pPr>
              <w:tabs>
                <w:tab w:val="left" w:pos="7901"/>
              </w:tabs>
              <w:snapToGrid w:val="0"/>
              <w:ind w:right="-1451"/>
              <w:jc w:val="both"/>
              <w:rPr>
                <w:sz w:val="28"/>
              </w:rPr>
            </w:pPr>
            <w:r w:rsidRPr="0035058C">
              <w:rPr>
                <w:sz w:val="28"/>
              </w:rPr>
              <w:t xml:space="preserve">населением местного самоуправления и участия населения </w:t>
            </w:r>
          </w:p>
          <w:p w:rsidR="0073273A" w:rsidRPr="0035058C" w:rsidRDefault="0073273A" w:rsidP="00982DE2">
            <w:pPr>
              <w:tabs>
                <w:tab w:val="left" w:pos="7901"/>
              </w:tabs>
              <w:snapToGrid w:val="0"/>
              <w:ind w:right="-1451"/>
              <w:jc w:val="both"/>
              <w:rPr>
                <w:sz w:val="28"/>
              </w:rPr>
            </w:pPr>
            <w:r w:rsidRPr="0035058C">
              <w:rPr>
                <w:sz w:val="28"/>
              </w:rPr>
              <w:t>в осуществлении местного самоуправления</w:t>
            </w:r>
          </w:p>
        </w:tc>
        <w:tc>
          <w:tcPr>
            <w:tcW w:w="1415" w:type="dxa"/>
            <w:vAlign w:val="bottom"/>
          </w:tcPr>
          <w:p w:rsidR="0073273A" w:rsidRPr="0035058C" w:rsidRDefault="0073273A" w:rsidP="006C4172">
            <w:pPr>
              <w:snapToGrid w:val="0"/>
              <w:jc w:val="center"/>
              <w:rPr>
                <w:sz w:val="28"/>
              </w:rPr>
            </w:pPr>
            <w:r w:rsidRPr="0035058C">
              <w:rPr>
                <w:sz w:val="28"/>
              </w:rPr>
              <w:t>стр.</w:t>
            </w:r>
            <w:r w:rsidR="000E0BED">
              <w:rPr>
                <w:sz w:val="28"/>
              </w:rPr>
              <w:t>1</w:t>
            </w:r>
            <w:r w:rsidR="006C4172">
              <w:rPr>
                <w:sz w:val="28"/>
              </w:rPr>
              <w:t>8</w:t>
            </w:r>
          </w:p>
        </w:tc>
      </w:tr>
      <w:tr w:rsidR="0073273A" w:rsidRPr="0035058C" w:rsidTr="009E225B">
        <w:tc>
          <w:tcPr>
            <w:tcW w:w="8505" w:type="dxa"/>
          </w:tcPr>
          <w:p w:rsidR="00982DE2" w:rsidRPr="0035058C" w:rsidRDefault="00982DE2" w:rsidP="00DF3454">
            <w:pPr>
              <w:tabs>
                <w:tab w:val="left" w:pos="7901"/>
              </w:tabs>
              <w:snapToGrid w:val="0"/>
              <w:ind w:right="-1451"/>
              <w:jc w:val="both"/>
              <w:rPr>
                <w:sz w:val="28"/>
              </w:rPr>
            </w:pPr>
          </w:p>
          <w:p w:rsidR="00D4218F" w:rsidRPr="0035058C" w:rsidRDefault="0073273A" w:rsidP="00DF3454">
            <w:pPr>
              <w:tabs>
                <w:tab w:val="left" w:pos="7901"/>
              </w:tabs>
              <w:snapToGrid w:val="0"/>
              <w:ind w:right="-1451"/>
              <w:jc w:val="both"/>
              <w:rPr>
                <w:sz w:val="28"/>
              </w:rPr>
            </w:pPr>
            <w:r w:rsidRPr="0035058C">
              <w:rPr>
                <w:sz w:val="28"/>
              </w:rPr>
              <w:t xml:space="preserve">Глава 5. Органы местного самоуправления и должностные </w:t>
            </w:r>
          </w:p>
          <w:p w:rsidR="0073273A" w:rsidRPr="0035058C" w:rsidRDefault="0073273A" w:rsidP="00982DE2">
            <w:pPr>
              <w:tabs>
                <w:tab w:val="left" w:pos="7901"/>
              </w:tabs>
              <w:snapToGrid w:val="0"/>
              <w:ind w:right="-1451"/>
              <w:jc w:val="both"/>
              <w:rPr>
                <w:sz w:val="28"/>
              </w:rPr>
            </w:pPr>
            <w:r w:rsidRPr="0035058C">
              <w:rPr>
                <w:sz w:val="28"/>
              </w:rPr>
              <w:t>лица местного самоуправления</w:t>
            </w:r>
          </w:p>
        </w:tc>
        <w:tc>
          <w:tcPr>
            <w:tcW w:w="1415" w:type="dxa"/>
            <w:vAlign w:val="bottom"/>
          </w:tcPr>
          <w:p w:rsidR="0073273A" w:rsidRPr="0035058C" w:rsidRDefault="0073273A" w:rsidP="006C4172">
            <w:pPr>
              <w:snapToGrid w:val="0"/>
              <w:jc w:val="center"/>
              <w:rPr>
                <w:sz w:val="28"/>
              </w:rPr>
            </w:pPr>
            <w:r w:rsidRPr="0035058C">
              <w:rPr>
                <w:sz w:val="28"/>
              </w:rPr>
              <w:t>стр.</w:t>
            </w:r>
            <w:r w:rsidR="006C4172">
              <w:rPr>
                <w:sz w:val="28"/>
              </w:rPr>
              <w:t>31</w:t>
            </w:r>
          </w:p>
        </w:tc>
      </w:tr>
      <w:tr w:rsidR="0073273A" w:rsidRPr="0035058C" w:rsidTr="009E225B">
        <w:tc>
          <w:tcPr>
            <w:tcW w:w="8505" w:type="dxa"/>
          </w:tcPr>
          <w:p w:rsidR="00982DE2" w:rsidRPr="0035058C" w:rsidRDefault="00982DE2" w:rsidP="00DF3454">
            <w:pPr>
              <w:snapToGrid w:val="0"/>
              <w:ind w:right="-1451"/>
              <w:jc w:val="both"/>
              <w:rPr>
                <w:sz w:val="28"/>
              </w:rPr>
            </w:pPr>
          </w:p>
          <w:p w:rsidR="0073273A" w:rsidRPr="0035058C" w:rsidRDefault="0073273A" w:rsidP="00982DE2">
            <w:pPr>
              <w:snapToGrid w:val="0"/>
              <w:ind w:right="-1451"/>
              <w:jc w:val="both"/>
            </w:pPr>
            <w:r w:rsidRPr="0035058C">
              <w:rPr>
                <w:sz w:val="28"/>
              </w:rPr>
              <w:t xml:space="preserve">Глава 6. </w:t>
            </w:r>
            <w:r w:rsidR="00C53CC6" w:rsidRPr="0035058C">
              <w:rPr>
                <w:sz w:val="28"/>
              </w:rPr>
              <w:t>Муниципальные должности, м</w:t>
            </w:r>
            <w:r w:rsidRPr="0035058C">
              <w:rPr>
                <w:sz w:val="28"/>
              </w:rPr>
              <w:t>униципальная служба</w:t>
            </w:r>
          </w:p>
        </w:tc>
        <w:tc>
          <w:tcPr>
            <w:tcW w:w="1415" w:type="dxa"/>
            <w:vAlign w:val="bottom"/>
          </w:tcPr>
          <w:p w:rsidR="0073273A" w:rsidRPr="0035058C" w:rsidRDefault="0073273A" w:rsidP="002927F4">
            <w:pPr>
              <w:snapToGrid w:val="0"/>
              <w:jc w:val="center"/>
              <w:rPr>
                <w:sz w:val="28"/>
              </w:rPr>
            </w:pPr>
            <w:r w:rsidRPr="0035058C">
              <w:rPr>
                <w:sz w:val="28"/>
              </w:rPr>
              <w:t>стр.</w:t>
            </w:r>
            <w:r w:rsidR="006C4172">
              <w:rPr>
                <w:sz w:val="28"/>
              </w:rPr>
              <w:t>6</w:t>
            </w:r>
            <w:r w:rsidR="002927F4">
              <w:rPr>
                <w:sz w:val="28"/>
              </w:rPr>
              <w:t>2</w:t>
            </w:r>
          </w:p>
        </w:tc>
      </w:tr>
      <w:tr w:rsidR="0073273A" w:rsidRPr="0035058C" w:rsidTr="009E225B">
        <w:tc>
          <w:tcPr>
            <w:tcW w:w="8505" w:type="dxa"/>
          </w:tcPr>
          <w:p w:rsidR="00982DE2" w:rsidRPr="0035058C" w:rsidRDefault="00982DE2" w:rsidP="00DF3454">
            <w:pPr>
              <w:pStyle w:val="9"/>
              <w:keepNext w:val="0"/>
              <w:snapToGrid w:val="0"/>
              <w:ind w:left="0" w:right="-1451" w:firstLine="0"/>
              <w:rPr>
                <w:b w:val="0"/>
                <w:sz w:val="28"/>
              </w:rPr>
            </w:pPr>
          </w:p>
          <w:p w:rsidR="0073273A" w:rsidRPr="0035058C" w:rsidRDefault="0073273A" w:rsidP="00982DE2">
            <w:pPr>
              <w:pStyle w:val="9"/>
              <w:keepNext w:val="0"/>
              <w:snapToGrid w:val="0"/>
              <w:ind w:left="0" w:right="-1451" w:firstLine="0"/>
            </w:pPr>
            <w:r w:rsidRPr="0035058C">
              <w:rPr>
                <w:b w:val="0"/>
                <w:sz w:val="28"/>
              </w:rPr>
              <w:t>Глава 7. Муниципальные правовые акты</w:t>
            </w:r>
          </w:p>
        </w:tc>
        <w:tc>
          <w:tcPr>
            <w:tcW w:w="1415" w:type="dxa"/>
            <w:vAlign w:val="bottom"/>
          </w:tcPr>
          <w:p w:rsidR="0073273A" w:rsidRPr="0035058C" w:rsidRDefault="0073273A" w:rsidP="006C4172">
            <w:pPr>
              <w:snapToGrid w:val="0"/>
              <w:jc w:val="center"/>
              <w:rPr>
                <w:sz w:val="28"/>
              </w:rPr>
            </w:pPr>
            <w:r w:rsidRPr="0035058C">
              <w:rPr>
                <w:sz w:val="28"/>
              </w:rPr>
              <w:t>стр.</w:t>
            </w:r>
            <w:r w:rsidR="00A27607">
              <w:rPr>
                <w:sz w:val="28"/>
              </w:rPr>
              <w:t>6</w:t>
            </w:r>
            <w:r w:rsidR="002927F4">
              <w:rPr>
                <w:sz w:val="28"/>
              </w:rPr>
              <w:t>5</w:t>
            </w:r>
          </w:p>
        </w:tc>
      </w:tr>
      <w:tr w:rsidR="0073273A" w:rsidRPr="0035058C" w:rsidTr="009E225B">
        <w:tc>
          <w:tcPr>
            <w:tcW w:w="8505" w:type="dxa"/>
          </w:tcPr>
          <w:p w:rsidR="00982DE2" w:rsidRPr="0035058C" w:rsidRDefault="00982DE2" w:rsidP="00DF3454">
            <w:pPr>
              <w:snapToGrid w:val="0"/>
              <w:ind w:left="-6" w:right="-6"/>
              <w:rPr>
                <w:sz w:val="28"/>
              </w:rPr>
            </w:pPr>
          </w:p>
          <w:p w:rsidR="0073273A" w:rsidRPr="0035058C" w:rsidRDefault="0073273A" w:rsidP="00982DE2">
            <w:pPr>
              <w:snapToGrid w:val="0"/>
              <w:ind w:left="-6" w:right="-6"/>
              <w:rPr>
                <w:sz w:val="28"/>
              </w:rPr>
            </w:pPr>
            <w:r w:rsidRPr="0035058C">
              <w:rPr>
                <w:sz w:val="28"/>
              </w:rPr>
              <w:t>Глава 8. Экономическая основа местного самоуправления</w:t>
            </w:r>
          </w:p>
        </w:tc>
        <w:tc>
          <w:tcPr>
            <w:tcW w:w="1415" w:type="dxa"/>
            <w:vAlign w:val="bottom"/>
          </w:tcPr>
          <w:p w:rsidR="0073273A" w:rsidRPr="0035058C" w:rsidRDefault="0073273A" w:rsidP="002927F4">
            <w:pPr>
              <w:snapToGrid w:val="0"/>
              <w:jc w:val="center"/>
              <w:rPr>
                <w:sz w:val="28"/>
              </w:rPr>
            </w:pPr>
            <w:r w:rsidRPr="0035058C">
              <w:rPr>
                <w:sz w:val="28"/>
              </w:rPr>
              <w:t>стр.</w:t>
            </w:r>
            <w:r w:rsidR="006C4172">
              <w:rPr>
                <w:sz w:val="28"/>
              </w:rPr>
              <w:t>7</w:t>
            </w:r>
            <w:r w:rsidR="002927F4">
              <w:rPr>
                <w:sz w:val="28"/>
              </w:rPr>
              <w:t>2</w:t>
            </w:r>
          </w:p>
        </w:tc>
      </w:tr>
      <w:tr w:rsidR="0073273A" w:rsidRPr="0035058C" w:rsidTr="009E225B">
        <w:tc>
          <w:tcPr>
            <w:tcW w:w="8505" w:type="dxa"/>
          </w:tcPr>
          <w:p w:rsidR="00982DE2" w:rsidRPr="0035058C" w:rsidRDefault="00982DE2" w:rsidP="00DF3454">
            <w:pPr>
              <w:snapToGrid w:val="0"/>
              <w:ind w:left="-6" w:right="-6" w:firstLine="16"/>
              <w:jc w:val="both"/>
              <w:rPr>
                <w:sz w:val="28"/>
              </w:rPr>
            </w:pPr>
          </w:p>
          <w:p w:rsidR="0073273A" w:rsidRPr="0035058C" w:rsidRDefault="0073273A" w:rsidP="00982DE2">
            <w:pPr>
              <w:snapToGrid w:val="0"/>
              <w:ind w:left="-6" w:right="-6" w:firstLine="16"/>
              <w:jc w:val="both"/>
              <w:rPr>
                <w:sz w:val="28"/>
              </w:rPr>
            </w:pPr>
            <w:r w:rsidRPr="0035058C">
              <w:rPr>
                <w:sz w:val="28"/>
              </w:rPr>
              <w:t xml:space="preserve">Глава 9. Ответственность органов местного самоуправления и должностных лиц местного самоуправления </w:t>
            </w:r>
          </w:p>
        </w:tc>
        <w:tc>
          <w:tcPr>
            <w:tcW w:w="1415" w:type="dxa"/>
            <w:vAlign w:val="bottom"/>
          </w:tcPr>
          <w:p w:rsidR="0073273A" w:rsidRPr="0035058C" w:rsidRDefault="0073273A" w:rsidP="002927F4">
            <w:pPr>
              <w:snapToGrid w:val="0"/>
              <w:jc w:val="center"/>
              <w:rPr>
                <w:sz w:val="28"/>
              </w:rPr>
            </w:pPr>
            <w:r w:rsidRPr="0035058C">
              <w:rPr>
                <w:sz w:val="28"/>
              </w:rPr>
              <w:t>стр.</w:t>
            </w:r>
            <w:r w:rsidR="006C4172">
              <w:rPr>
                <w:sz w:val="28"/>
              </w:rPr>
              <w:t>8</w:t>
            </w:r>
            <w:r w:rsidR="002927F4">
              <w:rPr>
                <w:sz w:val="28"/>
              </w:rPr>
              <w:t>1</w:t>
            </w:r>
          </w:p>
        </w:tc>
      </w:tr>
      <w:tr w:rsidR="0073273A" w:rsidRPr="0035058C" w:rsidTr="009E225B">
        <w:tc>
          <w:tcPr>
            <w:tcW w:w="8505" w:type="dxa"/>
          </w:tcPr>
          <w:p w:rsidR="00982DE2" w:rsidRPr="0035058C" w:rsidRDefault="00982DE2" w:rsidP="00DF3454">
            <w:pPr>
              <w:snapToGrid w:val="0"/>
              <w:ind w:left="-6" w:right="-6" w:hanging="33"/>
              <w:rPr>
                <w:sz w:val="28"/>
              </w:rPr>
            </w:pPr>
          </w:p>
          <w:p w:rsidR="0073273A" w:rsidRPr="0035058C" w:rsidRDefault="0073273A" w:rsidP="00DF3454">
            <w:pPr>
              <w:snapToGrid w:val="0"/>
              <w:ind w:left="-6" w:right="-6" w:hanging="33"/>
              <w:rPr>
                <w:sz w:val="28"/>
              </w:rPr>
            </w:pPr>
            <w:r w:rsidRPr="0035058C">
              <w:rPr>
                <w:sz w:val="28"/>
              </w:rPr>
              <w:t>Глава 10. Заключительные положения</w:t>
            </w:r>
          </w:p>
        </w:tc>
        <w:tc>
          <w:tcPr>
            <w:tcW w:w="1415" w:type="dxa"/>
            <w:vAlign w:val="bottom"/>
          </w:tcPr>
          <w:p w:rsidR="0073273A" w:rsidRPr="0035058C" w:rsidRDefault="0073273A" w:rsidP="002927F4">
            <w:pPr>
              <w:snapToGrid w:val="0"/>
              <w:jc w:val="center"/>
              <w:rPr>
                <w:sz w:val="28"/>
              </w:rPr>
            </w:pPr>
            <w:r w:rsidRPr="0035058C">
              <w:rPr>
                <w:sz w:val="28"/>
              </w:rPr>
              <w:t>стр.</w:t>
            </w:r>
            <w:r w:rsidR="00A27607">
              <w:rPr>
                <w:sz w:val="28"/>
              </w:rPr>
              <w:t>8</w:t>
            </w:r>
            <w:r w:rsidR="002927F4">
              <w:rPr>
                <w:sz w:val="28"/>
              </w:rPr>
              <w:t>5</w:t>
            </w:r>
          </w:p>
        </w:tc>
      </w:tr>
    </w:tbl>
    <w:p w:rsidR="0073273A" w:rsidRDefault="0073273A" w:rsidP="00DF3454">
      <w:pPr>
        <w:pStyle w:val="14"/>
        <w:ind w:firstLine="851"/>
        <w:jc w:val="both"/>
        <w:rPr>
          <w:rFonts w:ascii="Times New Roman" w:hAnsi="Times New Roman"/>
          <w:sz w:val="28"/>
        </w:rPr>
      </w:pPr>
    </w:p>
    <w:p w:rsidR="006C4172" w:rsidRPr="0035058C" w:rsidRDefault="006C4172" w:rsidP="00DF3454">
      <w:pPr>
        <w:pStyle w:val="14"/>
        <w:ind w:firstLine="851"/>
        <w:jc w:val="both"/>
        <w:rPr>
          <w:rFonts w:ascii="Times New Roman" w:hAnsi="Times New Roman"/>
          <w:sz w:val="28"/>
        </w:rPr>
      </w:pPr>
    </w:p>
    <w:p w:rsidR="0073273A" w:rsidRPr="0035058C" w:rsidRDefault="0073273A" w:rsidP="00DF3454">
      <w:pPr>
        <w:pStyle w:val="14"/>
        <w:ind w:firstLine="851"/>
        <w:jc w:val="both"/>
        <w:rPr>
          <w:rFonts w:ascii="Times New Roman" w:hAnsi="Times New Roman"/>
          <w:sz w:val="28"/>
        </w:rPr>
      </w:pPr>
    </w:p>
    <w:p w:rsidR="0073273A" w:rsidRPr="0035058C" w:rsidRDefault="0073273A" w:rsidP="00DF3454">
      <w:pPr>
        <w:pStyle w:val="14"/>
        <w:ind w:firstLine="851"/>
        <w:jc w:val="both"/>
        <w:rPr>
          <w:rFonts w:ascii="Times New Roman" w:hAnsi="Times New Roman"/>
          <w:sz w:val="28"/>
        </w:rPr>
      </w:pPr>
    </w:p>
    <w:p w:rsidR="00761565" w:rsidRPr="0035058C" w:rsidRDefault="00761565" w:rsidP="00DF3454">
      <w:pPr>
        <w:pStyle w:val="14"/>
        <w:ind w:firstLine="851"/>
        <w:jc w:val="both"/>
        <w:rPr>
          <w:rFonts w:ascii="Times New Roman" w:hAnsi="Times New Roman"/>
          <w:sz w:val="28"/>
          <w:szCs w:val="28"/>
        </w:rPr>
      </w:pPr>
    </w:p>
    <w:p w:rsidR="00761565" w:rsidRPr="0035058C" w:rsidRDefault="00761565" w:rsidP="00DF3454">
      <w:pPr>
        <w:pStyle w:val="14"/>
        <w:ind w:firstLine="851"/>
        <w:jc w:val="both"/>
        <w:rPr>
          <w:rFonts w:ascii="Times New Roman" w:hAnsi="Times New Roman"/>
          <w:sz w:val="28"/>
          <w:szCs w:val="28"/>
        </w:rPr>
      </w:pPr>
    </w:p>
    <w:p w:rsidR="00761565" w:rsidRDefault="00761565" w:rsidP="00DF3454">
      <w:pPr>
        <w:pStyle w:val="14"/>
        <w:ind w:firstLine="851"/>
        <w:jc w:val="both"/>
        <w:rPr>
          <w:rFonts w:ascii="Times New Roman" w:hAnsi="Times New Roman"/>
          <w:sz w:val="28"/>
          <w:szCs w:val="28"/>
        </w:rPr>
      </w:pPr>
    </w:p>
    <w:p w:rsidR="00A27607" w:rsidRDefault="00A27607" w:rsidP="00DF3454">
      <w:pPr>
        <w:pStyle w:val="14"/>
        <w:ind w:firstLine="851"/>
        <w:jc w:val="both"/>
        <w:rPr>
          <w:rFonts w:ascii="Times New Roman" w:hAnsi="Times New Roman"/>
          <w:sz w:val="28"/>
          <w:szCs w:val="28"/>
        </w:rPr>
      </w:pPr>
    </w:p>
    <w:p w:rsidR="00A27607" w:rsidRPr="0035058C" w:rsidRDefault="00A27607" w:rsidP="00DF3454">
      <w:pPr>
        <w:pStyle w:val="14"/>
        <w:ind w:firstLine="851"/>
        <w:jc w:val="both"/>
        <w:rPr>
          <w:rFonts w:ascii="Times New Roman" w:hAnsi="Times New Roman"/>
          <w:sz w:val="28"/>
          <w:szCs w:val="28"/>
        </w:rPr>
      </w:pPr>
    </w:p>
    <w:p w:rsidR="00761565" w:rsidRDefault="00761565" w:rsidP="00DF3454">
      <w:pPr>
        <w:pStyle w:val="14"/>
        <w:ind w:firstLine="851"/>
        <w:jc w:val="both"/>
        <w:rPr>
          <w:rFonts w:ascii="Times New Roman" w:hAnsi="Times New Roman"/>
          <w:sz w:val="28"/>
          <w:szCs w:val="28"/>
        </w:rPr>
      </w:pPr>
    </w:p>
    <w:p w:rsidR="00101713" w:rsidRPr="0035058C" w:rsidRDefault="00101713" w:rsidP="00DF3454">
      <w:pPr>
        <w:pStyle w:val="14"/>
        <w:ind w:firstLine="851"/>
        <w:jc w:val="both"/>
        <w:rPr>
          <w:rFonts w:ascii="Times New Roman" w:hAnsi="Times New Roman"/>
          <w:sz w:val="28"/>
          <w:szCs w:val="28"/>
        </w:rPr>
      </w:pPr>
    </w:p>
    <w:p w:rsidR="00761565" w:rsidRPr="0035058C" w:rsidRDefault="00761565" w:rsidP="00DF3454">
      <w:pPr>
        <w:pStyle w:val="14"/>
        <w:ind w:firstLine="851"/>
        <w:jc w:val="both"/>
        <w:rPr>
          <w:rFonts w:ascii="Times New Roman" w:hAnsi="Times New Roman"/>
          <w:sz w:val="28"/>
          <w:szCs w:val="28"/>
        </w:rPr>
      </w:pPr>
    </w:p>
    <w:p w:rsidR="00761565" w:rsidRPr="0035058C" w:rsidRDefault="00761565" w:rsidP="00DF3454">
      <w:pPr>
        <w:pStyle w:val="14"/>
        <w:ind w:firstLine="851"/>
        <w:jc w:val="both"/>
        <w:rPr>
          <w:rFonts w:ascii="Times New Roman" w:hAnsi="Times New Roman"/>
          <w:sz w:val="28"/>
          <w:szCs w:val="28"/>
        </w:rPr>
      </w:pPr>
    </w:p>
    <w:p w:rsidR="0073273A" w:rsidRPr="0035058C" w:rsidRDefault="0073273A" w:rsidP="00A27607">
      <w:pPr>
        <w:pStyle w:val="14"/>
        <w:ind w:firstLine="851"/>
        <w:jc w:val="both"/>
        <w:rPr>
          <w:rFonts w:ascii="Times New Roman" w:hAnsi="Times New Roman"/>
          <w:sz w:val="28"/>
          <w:szCs w:val="28"/>
        </w:rPr>
      </w:pPr>
      <w:r w:rsidRPr="0035058C">
        <w:rPr>
          <w:rFonts w:ascii="Times New Roman" w:hAnsi="Times New Roman"/>
          <w:sz w:val="28"/>
          <w:szCs w:val="28"/>
        </w:rPr>
        <w:lastRenderedPageBreak/>
        <w:t xml:space="preserve">Настоящий устав муниципального образования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 (далее по тексту </w:t>
      </w:r>
      <w:r w:rsidR="008D1E24">
        <w:rPr>
          <w:rFonts w:ascii="Times New Roman" w:hAnsi="Times New Roman"/>
          <w:sz w:val="28"/>
          <w:szCs w:val="28"/>
        </w:rPr>
        <w:t>–</w:t>
      </w:r>
      <w:r w:rsidRPr="0035058C">
        <w:rPr>
          <w:rFonts w:ascii="Times New Roman" w:hAnsi="Times New Roman"/>
          <w:sz w:val="28"/>
          <w:szCs w:val="28"/>
        </w:rPr>
        <w:t xml:space="preserve"> устав) в соответствии с Конституцией Российской Федерации, федеральными законами и законами Краснодарского края, определяет правовые, экономические и финансовые основы местного самоуправления в муниципальном образовании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 устанавливает порядок деятельности и полномочия органов и должностных лиц местного самоуправления</w:t>
      </w:r>
      <w:r w:rsidR="008E37BD">
        <w:rPr>
          <w:rFonts w:ascii="Times New Roman" w:hAnsi="Times New Roman"/>
          <w:sz w:val="28"/>
          <w:szCs w:val="28"/>
        </w:rPr>
        <w:t xml:space="preserve"> </w:t>
      </w:r>
      <w:r w:rsidRPr="0035058C">
        <w:rPr>
          <w:rFonts w:ascii="Times New Roman" w:hAnsi="Times New Roman"/>
          <w:sz w:val="28"/>
          <w:szCs w:val="28"/>
        </w:rPr>
        <w:t xml:space="preserve">муниципального образования </w:t>
      </w:r>
      <w:r w:rsidR="009E225B" w:rsidRPr="009E225B">
        <w:rPr>
          <w:rFonts w:ascii="Times New Roman" w:hAnsi="Times New Roman"/>
          <w:sz w:val="28"/>
          <w:szCs w:val="28"/>
        </w:rPr>
        <w:t xml:space="preserve">Гулькевичский </w:t>
      </w:r>
      <w:r w:rsidRPr="0035058C">
        <w:rPr>
          <w:rFonts w:ascii="Times New Roman" w:hAnsi="Times New Roman"/>
          <w:sz w:val="28"/>
          <w:szCs w:val="28"/>
        </w:rPr>
        <w:t>район, а также закрепляет иные положения по организации местного самоуправления.</w:t>
      </w:r>
    </w:p>
    <w:p w:rsidR="0073273A" w:rsidRPr="0035058C" w:rsidRDefault="0073273A" w:rsidP="00A27607">
      <w:pPr>
        <w:pStyle w:val="14"/>
        <w:ind w:firstLine="851"/>
        <w:jc w:val="both"/>
        <w:rPr>
          <w:rFonts w:ascii="Times New Roman" w:hAnsi="Times New Roman"/>
          <w:sz w:val="28"/>
          <w:szCs w:val="28"/>
        </w:rPr>
      </w:pPr>
      <w:r w:rsidRPr="0035058C">
        <w:rPr>
          <w:rFonts w:ascii="Times New Roman" w:hAnsi="Times New Roman"/>
          <w:sz w:val="28"/>
          <w:szCs w:val="28"/>
        </w:rPr>
        <w:t xml:space="preserve">Устав является основным нормативным правовым актом муниципального образования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 которому должны соответствовать все иные правовые акты органов и должностных лиц местного самоуправления муниципального образования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w:t>
      </w:r>
    </w:p>
    <w:p w:rsidR="0073273A" w:rsidRPr="0035058C" w:rsidRDefault="0073273A" w:rsidP="00DF3454">
      <w:pPr>
        <w:pStyle w:val="210"/>
        <w:ind w:firstLine="851"/>
        <w:rPr>
          <w:szCs w:val="28"/>
        </w:rPr>
      </w:pPr>
    </w:p>
    <w:p w:rsidR="0073273A" w:rsidRPr="0035058C" w:rsidRDefault="0073273A" w:rsidP="0088240B">
      <w:pPr>
        <w:pStyle w:val="1"/>
        <w:keepNext w:val="0"/>
        <w:spacing w:before="0" w:after="0"/>
        <w:ind w:left="0" w:firstLine="0"/>
        <w:rPr>
          <w:rFonts w:ascii="Times New Roman" w:hAnsi="Times New Roman"/>
          <w:i w:val="0"/>
          <w:szCs w:val="28"/>
        </w:rPr>
      </w:pPr>
      <w:r w:rsidRPr="0035058C">
        <w:rPr>
          <w:rFonts w:ascii="Times New Roman" w:hAnsi="Times New Roman"/>
          <w:i w:val="0"/>
          <w:szCs w:val="28"/>
        </w:rPr>
        <w:t>ГЛАВА 1. ОБЩИЕ ПОЛОЖЕНИЯ</w:t>
      </w:r>
    </w:p>
    <w:p w:rsidR="009E225B" w:rsidRDefault="009E225B" w:rsidP="00DF3454">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1.</w:t>
      </w:r>
      <w:r w:rsidR="008D1E24">
        <w:rPr>
          <w:rFonts w:ascii="Times New Roman" w:hAnsi="Times New Roman"/>
          <w:sz w:val="28"/>
          <w:szCs w:val="28"/>
        </w:rPr>
        <w:t xml:space="preserve"> </w:t>
      </w:r>
      <w:r w:rsidRPr="0035058C">
        <w:rPr>
          <w:rFonts w:ascii="Times New Roman" w:hAnsi="Times New Roman"/>
          <w:sz w:val="28"/>
          <w:szCs w:val="28"/>
        </w:rPr>
        <w:t xml:space="preserve">Муниципальное образование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 и его статус</w:t>
      </w:r>
    </w:p>
    <w:p w:rsidR="009E225B" w:rsidRPr="00607B13" w:rsidRDefault="009E225B" w:rsidP="00280C38">
      <w:pPr>
        <w:ind w:firstLine="851"/>
        <w:jc w:val="both"/>
        <w:rPr>
          <w:sz w:val="28"/>
          <w:szCs w:val="28"/>
        </w:rPr>
      </w:pPr>
      <w:r w:rsidRPr="00607B13">
        <w:rPr>
          <w:sz w:val="28"/>
          <w:szCs w:val="28"/>
        </w:rPr>
        <w:t xml:space="preserve">1. Гулькевичский район основан в 1934 году, входит в состав Краснодарского края. </w:t>
      </w:r>
    </w:p>
    <w:p w:rsidR="00460F9C" w:rsidRDefault="009E225B" w:rsidP="00280C38">
      <w:pPr>
        <w:ind w:firstLine="851"/>
        <w:jc w:val="both"/>
        <w:rPr>
          <w:sz w:val="28"/>
          <w:szCs w:val="28"/>
        </w:rPr>
      </w:pPr>
      <w:r w:rsidRPr="00607B13">
        <w:rPr>
          <w:sz w:val="28"/>
          <w:szCs w:val="28"/>
        </w:rPr>
        <w:t xml:space="preserve">2. День района отмечается ежегодно в </w:t>
      </w:r>
      <w:r w:rsidR="00460F9C">
        <w:rPr>
          <w:sz w:val="28"/>
          <w:szCs w:val="28"/>
        </w:rPr>
        <w:t xml:space="preserve">четвертую </w:t>
      </w:r>
      <w:r w:rsidRPr="00607B13">
        <w:rPr>
          <w:sz w:val="28"/>
          <w:szCs w:val="28"/>
        </w:rPr>
        <w:t xml:space="preserve">субботу </w:t>
      </w:r>
      <w:r w:rsidR="00460F9C">
        <w:rPr>
          <w:sz w:val="28"/>
          <w:szCs w:val="28"/>
        </w:rPr>
        <w:t>августа.</w:t>
      </w:r>
    </w:p>
    <w:p w:rsidR="009E225B" w:rsidRPr="00607B13" w:rsidRDefault="009E225B" w:rsidP="00280C38">
      <w:pPr>
        <w:ind w:firstLine="851"/>
        <w:jc w:val="both"/>
        <w:rPr>
          <w:sz w:val="28"/>
          <w:szCs w:val="28"/>
        </w:rPr>
      </w:pPr>
      <w:r w:rsidRPr="001412BF">
        <w:rPr>
          <w:szCs w:val="28"/>
        </w:rPr>
        <w:t>3</w:t>
      </w:r>
      <w:r w:rsidRPr="00607B13">
        <w:rPr>
          <w:sz w:val="28"/>
          <w:szCs w:val="28"/>
        </w:rPr>
        <w:t>. Муниципальное образование Гулькевичский район наделено статусом муниципального района законом Краснодарского края от 5 мая 2004 года                   № 704-КЗ «Об установлении границ муниципального образования Гулькевичский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w:t>
      </w:r>
    </w:p>
    <w:p w:rsidR="009E225B" w:rsidRPr="00607B13" w:rsidRDefault="009E225B" w:rsidP="00280C38">
      <w:pPr>
        <w:ind w:firstLine="851"/>
        <w:jc w:val="both"/>
        <w:rPr>
          <w:sz w:val="28"/>
          <w:szCs w:val="28"/>
        </w:rPr>
      </w:pPr>
      <w:r w:rsidRPr="00607B13">
        <w:rPr>
          <w:sz w:val="28"/>
          <w:szCs w:val="28"/>
        </w:rPr>
        <w:t>4. Муниципальное образование Гулькевичский район с административным центром город Гулькевичи имеет в своем составе муниципальные образования:</w:t>
      </w:r>
    </w:p>
    <w:p w:rsidR="009E225B" w:rsidRPr="00607B13" w:rsidRDefault="009E225B" w:rsidP="009E225B">
      <w:pPr>
        <w:ind w:firstLine="851"/>
        <w:jc w:val="both"/>
        <w:rPr>
          <w:sz w:val="28"/>
          <w:szCs w:val="28"/>
        </w:rPr>
      </w:pPr>
      <w:r w:rsidRPr="00607B13">
        <w:rPr>
          <w:sz w:val="28"/>
          <w:szCs w:val="28"/>
        </w:rPr>
        <w:t>1) Гулькевичское городское поселение (город Гулькевичи, село Майкопское, хутор Лебяжий) с административным центром город Гулькевичи;</w:t>
      </w:r>
    </w:p>
    <w:p w:rsidR="009E225B" w:rsidRPr="00607B13" w:rsidRDefault="009E225B" w:rsidP="009E225B">
      <w:pPr>
        <w:ind w:firstLine="851"/>
        <w:jc w:val="both"/>
        <w:rPr>
          <w:sz w:val="28"/>
          <w:szCs w:val="28"/>
        </w:rPr>
      </w:pPr>
      <w:r w:rsidRPr="00607B13">
        <w:rPr>
          <w:sz w:val="28"/>
          <w:szCs w:val="28"/>
        </w:rPr>
        <w:t>2) Гирейское городское поселение (поселок городского типа Гирей, село Приозерное, хутор Черединовский) с административным центром поселок городского типа Гирей;</w:t>
      </w:r>
    </w:p>
    <w:p w:rsidR="009E225B" w:rsidRPr="00607B13" w:rsidRDefault="009E225B" w:rsidP="009E225B">
      <w:pPr>
        <w:ind w:firstLine="851"/>
        <w:jc w:val="both"/>
        <w:rPr>
          <w:sz w:val="28"/>
          <w:szCs w:val="28"/>
        </w:rPr>
      </w:pPr>
      <w:r w:rsidRPr="00607B13">
        <w:rPr>
          <w:sz w:val="28"/>
          <w:szCs w:val="28"/>
        </w:rPr>
        <w:t>3) Красносельское городское поселение (поселок городского типа Красносельский) с административным центром поселок городского типа Красносельский;</w:t>
      </w:r>
    </w:p>
    <w:p w:rsidR="009E225B" w:rsidRPr="00607B13" w:rsidRDefault="009E225B" w:rsidP="009E225B">
      <w:pPr>
        <w:ind w:firstLine="851"/>
        <w:jc w:val="both"/>
        <w:rPr>
          <w:sz w:val="28"/>
          <w:szCs w:val="28"/>
        </w:rPr>
      </w:pPr>
      <w:r w:rsidRPr="00607B13">
        <w:rPr>
          <w:sz w:val="28"/>
          <w:szCs w:val="28"/>
        </w:rPr>
        <w:t>4) Скобелевское сельское поселение (станица Скобелевская, хутор Борисов, хутор Журавлев, хутор Партизан, хутор Родников, хутор Сергеевский, хутор Спорный) с административным центром станица Скобелевская;</w:t>
      </w:r>
    </w:p>
    <w:p w:rsidR="009E225B" w:rsidRPr="00607B13" w:rsidRDefault="009E225B" w:rsidP="009E225B">
      <w:pPr>
        <w:ind w:firstLine="851"/>
        <w:jc w:val="both"/>
        <w:rPr>
          <w:sz w:val="28"/>
          <w:szCs w:val="28"/>
        </w:rPr>
      </w:pPr>
      <w:r w:rsidRPr="00607B13">
        <w:rPr>
          <w:sz w:val="28"/>
          <w:szCs w:val="28"/>
        </w:rPr>
        <w:t>5) сельское поселение Венцы-Заря (поселок Венцы, хутор Духовской, поселок Заря, хутор Кравченко, хутор Подлесный, хутор Красная Поляна, хутор Крупский, поселок Лесодача, поселок Первомайского Лесничества) с административным центром поселок Венцы;</w:t>
      </w:r>
    </w:p>
    <w:p w:rsidR="009E225B" w:rsidRPr="00607B13" w:rsidRDefault="009E225B" w:rsidP="009E225B">
      <w:pPr>
        <w:ind w:firstLine="851"/>
        <w:jc w:val="both"/>
        <w:rPr>
          <w:sz w:val="28"/>
          <w:szCs w:val="28"/>
        </w:rPr>
      </w:pPr>
      <w:r w:rsidRPr="00607B13">
        <w:rPr>
          <w:sz w:val="28"/>
          <w:szCs w:val="28"/>
        </w:rPr>
        <w:lastRenderedPageBreak/>
        <w:t>6) сельское поселение Кубань (поселок Кубань, поселок Дальний, поселок Мирный, поселок Новоивановский, поселок Подлесный, поселок  Советский, поселок Трудовой, поселок Урожайный) с административным центром поселок Кубань;</w:t>
      </w:r>
    </w:p>
    <w:p w:rsidR="009E225B" w:rsidRPr="00607B13" w:rsidRDefault="009E225B" w:rsidP="009E225B">
      <w:pPr>
        <w:ind w:firstLine="851"/>
        <w:jc w:val="both"/>
        <w:rPr>
          <w:sz w:val="28"/>
          <w:szCs w:val="28"/>
        </w:rPr>
      </w:pPr>
      <w:r w:rsidRPr="00607B13">
        <w:rPr>
          <w:sz w:val="28"/>
          <w:szCs w:val="28"/>
        </w:rPr>
        <w:t>7) Комсомольское сельское поселение (поселок Комсомольский, хутор Тельман) с административным центром поселок Комсомольский;</w:t>
      </w:r>
    </w:p>
    <w:p w:rsidR="009E225B" w:rsidRPr="00607B13" w:rsidRDefault="009E225B" w:rsidP="009E225B">
      <w:pPr>
        <w:ind w:firstLine="851"/>
        <w:jc w:val="both"/>
        <w:rPr>
          <w:sz w:val="28"/>
          <w:szCs w:val="28"/>
        </w:rPr>
      </w:pPr>
      <w:r w:rsidRPr="00607B13">
        <w:rPr>
          <w:sz w:val="28"/>
          <w:szCs w:val="28"/>
        </w:rPr>
        <w:t>8) Николенское сельское поселение (село Николенское, хутор Булгаков, хутор Вербовый, хутор Ивлев, хутор Лебедев, хутор Орлов) с административным центром село Николенское;</w:t>
      </w:r>
    </w:p>
    <w:p w:rsidR="009E225B" w:rsidRPr="00607B13" w:rsidRDefault="009E225B" w:rsidP="009E225B">
      <w:pPr>
        <w:ind w:firstLine="851"/>
        <w:jc w:val="both"/>
        <w:rPr>
          <w:sz w:val="28"/>
          <w:szCs w:val="28"/>
        </w:rPr>
      </w:pPr>
      <w:r w:rsidRPr="00607B13">
        <w:rPr>
          <w:sz w:val="28"/>
          <w:szCs w:val="28"/>
        </w:rPr>
        <w:t>9) Новоукраинское сельское поселение (село Новоукраинское, хутор Самойлов) с административным центром село Новоукраинское;</w:t>
      </w:r>
    </w:p>
    <w:p w:rsidR="009E225B" w:rsidRPr="00607B13" w:rsidRDefault="009E225B" w:rsidP="009E225B">
      <w:pPr>
        <w:ind w:firstLine="851"/>
        <w:jc w:val="both"/>
        <w:rPr>
          <w:sz w:val="28"/>
          <w:szCs w:val="28"/>
        </w:rPr>
      </w:pPr>
      <w:r w:rsidRPr="00607B13">
        <w:rPr>
          <w:sz w:val="28"/>
          <w:szCs w:val="28"/>
        </w:rPr>
        <w:t>10) Отрадо-Кубанское сельское поселение (село Отрадо-Кубанское, поселок Ботаника, хутор Мирный Пахарь, хутор Прогресс, хутор Старомавринский) с административным центром село Отрадо-Кубанское;</w:t>
      </w:r>
    </w:p>
    <w:p w:rsidR="009E225B" w:rsidRPr="00607B13" w:rsidRDefault="009E225B" w:rsidP="009E225B">
      <w:pPr>
        <w:ind w:firstLine="851"/>
        <w:jc w:val="both"/>
        <w:rPr>
          <w:sz w:val="28"/>
          <w:szCs w:val="28"/>
        </w:rPr>
      </w:pPr>
      <w:r w:rsidRPr="00607B13">
        <w:rPr>
          <w:sz w:val="28"/>
          <w:szCs w:val="28"/>
        </w:rPr>
        <w:t>11) Отрадо-Ольгинское сельское поселение (село Отрадо-Ольгинское, хутор Киевка, село Новомихайловское) с административным центром село Отрадо-Ольгинское;</w:t>
      </w:r>
    </w:p>
    <w:p w:rsidR="009E225B" w:rsidRPr="00607B13" w:rsidRDefault="009E225B" w:rsidP="009E225B">
      <w:pPr>
        <w:ind w:firstLine="851"/>
        <w:jc w:val="both"/>
        <w:rPr>
          <w:sz w:val="28"/>
          <w:szCs w:val="28"/>
        </w:rPr>
      </w:pPr>
      <w:r w:rsidRPr="00607B13">
        <w:rPr>
          <w:sz w:val="28"/>
          <w:szCs w:val="28"/>
        </w:rPr>
        <w:t>12) Пушкинское сельское поселение (село Пушкинское, хутор Новокрасный) с административным центром село Пушкинское;</w:t>
      </w:r>
    </w:p>
    <w:p w:rsidR="009E225B" w:rsidRPr="00607B13" w:rsidRDefault="009E225B" w:rsidP="009E225B">
      <w:pPr>
        <w:ind w:firstLine="851"/>
        <w:jc w:val="both"/>
        <w:rPr>
          <w:sz w:val="28"/>
          <w:szCs w:val="28"/>
        </w:rPr>
      </w:pPr>
      <w:r w:rsidRPr="00607B13">
        <w:rPr>
          <w:sz w:val="28"/>
          <w:szCs w:val="28"/>
        </w:rPr>
        <w:t>13) Соколовское сельское поселение (село Соколовское,                                                                                                        хутор Алексеевский, хутор Машевский, хутор Новопавловский, хутор Петровский) с административным центром село Соколовское;</w:t>
      </w:r>
    </w:p>
    <w:p w:rsidR="009E225B" w:rsidRPr="00607B13" w:rsidRDefault="009E225B" w:rsidP="009E225B">
      <w:pPr>
        <w:ind w:firstLine="851"/>
        <w:jc w:val="both"/>
        <w:rPr>
          <w:sz w:val="28"/>
          <w:szCs w:val="28"/>
        </w:rPr>
      </w:pPr>
      <w:r w:rsidRPr="00607B13">
        <w:rPr>
          <w:sz w:val="28"/>
          <w:szCs w:val="28"/>
        </w:rPr>
        <w:t>14) сельское поселение Союз Четырех Хуторов (хутор Чаплыгин, хутор Зарьков, хутор Зеленчук, хутор Старогермановский) с административным центром хутор Чаплыгин;</w:t>
      </w:r>
    </w:p>
    <w:p w:rsidR="009E225B" w:rsidRDefault="009E225B" w:rsidP="009E225B">
      <w:pPr>
        <w:pStyle w:val="210"/>
        <w:ind w:firstLine="851"/>
        <w:rPr>
          <w:szCs w:val="28"/>
        </w:rPr>
      </w:pPr>
      <w:r w:rsidRPr="00607B13">
        <w:rPr>
          <w:szCs w:val="28"/>
        </w:rPr>
        <w:t>15) Тысячное сельское поселение (хутор Тысячный, хутор Братский, хутор Воздвиженский) с административным центром хутор Тысячный.</w:t>
      </w:r>
    </w:p>
    <w:p w:rsidR="009E225B" w:rsidRDefault="009E225B" w:rsidP="00DF3454">
      <w:pPr>
        <w:pStyle w:val="2"/>
        <w:keepNext w:val="0"/>
        <w:spacing w:before="0" w:after="0"/>
        <w:ind w:right="-73" w:firstLine="851"/>
        <w:rPr>
          <w:rFonts w:ascii="Times New Roman" w:hAnsi="Times New Roman"/>
          <w:sz w:val="28"/>
          <w:szCs w:val="28"/>
        </w:rPr>
      </w:pPr>
    </w:p>
    <w:p w:rsidR="0073273A" w:rsidRPr="009E225B" w:rsidRDefault="0073273A" w:rsidP="00DF3454">
      <w:pPr>
        <w:pStyle w:val="2"/>
        <w:keepNext w:val="0"/>
        <w:spacing w:before="0" w:after="0"/>
        <w:ind w:right="-73" w:firstLine="851"/>
        <w:rPr>
          <w:rFonts w:ascii="Times New Roman" w:hAnsi="Times New Roman"/>
          <w:sz w:val="28"/>
          <w:szCs w:val="28"/>
        </w:rPr>
      </w:pPr>
      <w:r w:rsidRPr="009E225B">
        <w:rPr>
          <w:rFonts w:ascii="Times New Roman" w:hAnsi="Times New Roman"/>
          <w:sz w:val="28"/>
          <w:szCs w:val="28"/>
        </w:rPr>
        <w:t xml:space="preserve">Статья 2. Границы муниципального образования </w:t>
      </w:r>
      <w:r w:rsidR="009E225B" w:rsidRPr="009E225B">
        <w:rPr>
          <w:rFonts w:ascii="Times New Roman" w:hAnsi="Times New Roman"/>
          <w:sz w:val="28"/>
        </w:rPr>
        <w:t>Гулькевичский</w:t>
      </w:r>
      <w:r w:rsidRPr="009E225B">
        <w:rPr>
          <w:rFonts w:ascii="Times New Roman" w:hAnsi="Times New Roman"/>
          <w:sz w:val="28"/>
          <w:szCs w:val="28"/>
        </w:rPr>
        <w:t xml:space="preserve"> район</w:t>
      </w:r>
    </w:p>
    <w:p w:rsidR="009E225B" w:rsidRPr="00607B13" w:rsidRDefault="009E225B" w:rsidP="009E225B">
      <w:pPr>
        <w:ind w:firstLine="851"/>
        <w:jc w:val="both"/>
        <w:rPr>
          <w:sz w:val="28"/>
        </w:rPr>
      </w:pPr>
      <w:r w:rsidRPr="00607B13">
        <w:rPr>
          <w:sz w:val="28"/>
        </w:rPr>
        <w:t xml:space="preserve">1. Местное самоуправление в муниципальном образовании </w:t>
      </w:r>
      <w:r w:rsidRPr="00607B13">
        <w:rPr>
          <w:snapToGrid w:val="0"/>
          <w:sz w:val="28"/>
        </w:rPr>
        <w:t>Гулькевичский</w:t>
      </w:r>
      <w:r w:rsidRPr="00607B13">
        <w:rPr>
          <w:sz w:val="28"/>
        </w:rPr>
        <w:t xml:space="preserve"> район осуществляется в границах муниципального образования </w:t>
      </w:r>
      <w:r w:rsidRPr="00607B13">
        <w:rPr>
          <w:snapToGrid w:val="0"/>
          <w:sz w:val="28"/>
        </w:rPr>
        <w:t>Гулькевичский</w:t>
      </w:r>
      <w:r w:rsidRPr="00607B13">
        <w:rPr>
          <w:sz w:val="28"/>
        </w:rPr>
        <w:t xml:space="preserve"> район, установленных Законом Краснодарского края                         от 5 мая 2004 года № 704-КЗ </w:t>
      </w:r>
      <w:r w:rsidRPr="00607B13">
        <w:rPr>
          <w:kern w:val="16"/>
          <w:sz w:val="28"/>
        </w:rPr>
        <w:t xml:space="preserve">«Об установлении границ муниципального образования </w:t>
      </w:r>
      <w:r w:rsidRPr="00607B13">
        <w:rPr>
          <w:snapToGrid w:val="0"/>
          <w:sz w:val="28"/>
        </w:rPr>
        <w:t>Гулькевичский</w:t>
      </w:r>
      <w:r w:rsidRPr="00607B13">
        <w:rPr>
          <w:kern w:val="16"/>
          <w:sz w:val="28"/>
        </w:rPr>
        <w:t xml:space="preserve">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w:t>
      </w:r>
      <w:r w:rsidRPr="00607B13">
        <w:rPr>
          <w:sz w:val="28"/>
        </w:rPr>
        <w:t>.</w:t>
      </w:r>
    </w:p>
    <w:p w:rsidR="009E225B" w:rsidRPr="00833A5C" w:rsidRDefault="009E225B" w:rsidP="009E225B">
      <w:pPr>
        <w:pStyle w:val="ConsNormal0"/>
        <w:ind w:firstLine="851"/>
        <w:jc w:val="both"/>
        <w:rPr>
          <w:rFonts w:ascii="Times New Roman" w:hAnsi="Times New Roman" w:cs="Times New Roman"/>
          <w:sz w:val="28"/>
          <w:szCs w:val="28"/>
        </w:rPr>
      </w:pPr>
      <w:r w:rsidRPr="00833A5C">
        <w:rPr>
          <w:rFonts w:ascii="Times New Roman" w:hAnsi="Times New Roman" w:cs="Times New Roman"/>
          <w:sz w:val="28"/>
          <w:szCs w:val="28"/>
        </w:rPr>
        <w:t xml:space="preserve">2. Изменение границ муниципального образования </w:t>
      </w:r>
      <w:r w:rsidRPr="00833A5C">
        <w:rPr>
          <w:rFonts w:ascii="Times New Roman" w:hAnsi="Times New Roman" w:cs="Times New Roman"/>
          <w:sz w:val="28"/>
        </w:rPr>
        <w:t>Гулькевичский район</w:t>
      </w:r>
      <w:r w:rsidRPr="00833A5C">
        <w:rPr>
          <w:rFonts w:ascii="Times New Roman" w:hAnsi="Times New Roman" w:cs="Times New Roman"/>
          <w:sz w:val="28"/>
          <w:szCs w:val="28"/>
        </w:rPr>
        <w:t xml:space="preserve"> осуществляется по инициативе населения, органов местного самоуправления</w:t>
      </w:r>
      <w:r w:rsidRPr="001412BF">
        <w:rPr>
          <w:rFonts w:ascii="Times New Roman" w:hAnsi="Times New Roman"/>
          <w:sz w:val="28"/>
          <w:szCs w:val="28"/>
        </w:rPr>
        <w:t xml:space="preserve">, органов государственной власти Краснодарского края, федеральных органов </w:t>
      </w:r>
      <w:r w:rsidRPr="00833A5C">
        <w:rPr>
          <w:rFonts w:ascii="Times New Roman" w:hAnsi="Times New Roman" w:cs="Times New Roman"/>
          <w:sz w:val="28"/>
          <w:szCs w:val="28"/>
        </w:rPr>
        <w:t>государственной власти.</w:t>
      </w:r>
    </w:p>
    <w:p w:rsidR="009E225B" w:rsidRPr="00833A5C" w:rsidRDefault="009E225B" w:rsidP="009E225B">
      <w:pPr>
        <w:pStyle w:val="ConsNormal0"/>
        <w:ind w:firstLine="851"/>
        <w:jc w:val="both"/>
        <w:rPr>
          <w:rFonts w:ascii="Times New Roman" w:hAnsi="Times New Roman" w:cs="Times New Roman"/>
          <w:sz w:val="28"/>
          <w:szCs w:val="28"/>
        </w:rPr>
      </w:pPr>
      <w:r w:rsidRPr="00833A5C">
        <w:rPr>
          <w:rFonts w:ascii="Times New Roman" w:hAnsi="Times New Roman" w:cs="Times New Roman"/>
          <w:sz w:val="28"/>
          <w:szCs w:val="28"/>
        </w:rPr>
        <w:t xml:space="preserve">Изменение границ не допускается без учета мнения населения муниципального образования </w:t>
      </w:r>
      <w:r w:rsidRPr="00833A5C">
        <w:rPr>
          <w:rFonts w:ascii="Times New Roman" w:hAnsi="Times New Roman" w:cs="Times New Roman"/>
          <w:sz w:val="28"/>
        </w:rPr>
        <w:t>Гулькевичский район</w:t>
      </w:r>
      <w:r w:rsidRPr="00833A5C">
        <w:rPr>
          <w:rFonts w:ascii="Times New Roman" w:hAnsi="Times New Roman" w:cs="Times New Roman"/>
          <w:sz w:val="28"/>
          <w:szCs w:val="28"/>
        </w:rPr>
        <w:t>.</w:t>
      </w:r>
    </w:p>
    <w:p w:rsidR="009E225B" w:rsidRPr="001412BF" w:rsidRDefault="009E225B" w:rsidP="009E225B">
      <w:pPr>
        <w:ind w:firstLine="851"/>
        <w:jc w:val="both"/>
        <w:rPr>
          <w:sz w:val="28"/>
          <w:szCs w:val="28"/>
        </w:rPr>
      </w:pPr>
      <w:r w:rsidRPr="001412BF">
        <w:rPr>
          <w:sz w:val="28"/>
          <w:szCs w:val="28"/>
        </w:rPr>
        <w:t xml:space="preserve">Изменение границ муниципального образования </w:t>
      </w:r>
      <w:r>
        <w:rPr>
          <w:sz w:val="28"/>
        </w:rPr>
        <w:t>Гулькевичский район</w:t>
      </w:r>
      <w:r w:rsidR="008E37BD">
        <w:rPr>
          <w:sz w:val="28"/>
        </w:rPr>
        <w:t xml:space="preserve"> </w:t>
      </w:r>
      <w:r w:rsidRPr="001412BF">
        <w:rPr>
          <w:sz w:val="28"/>
          <w:szCs w:val="28"/>
        </w:rPr>
        <w:lastRenderedPageBreak/>
        <w:t>осуществляется законом Краснодарского края.</w:t>
      </w:r>
    </w:p>
    <w:p w:rsidR="009E225B" w:rsidRDefault="009E225B" w:rsidP="00DF3454">
      <w:pPr>
        <w:ind w:firstLine="851"/>
        <w:jc w:val="both"/>
        <w:rPr>
          <w:sz w:val="28"/>
          <w:szCs w:val="28"/>
        </w:rPr>
      </w:pPr>
    </w:p>
    <w:p w:rsidR="0073273A" w:rsidRPr="0035058C" w:rsidRDefault="0073273A" w:rsidP="00DF3454">
      <w:pPr>
        <w:ind w:firstLine="851"/>
        <w:jc w:val="both"/>
        <w:rPr>
          <w:b/>
          <w:sz w:val="28"/>
          <w:szCs w:val="28"/>
        </w:rPr>
      </w:pPr>
      <w:r w:rsidRPr="0035058C">
        <w:rPr>
          <w:b/>
          <w:sz w:val="28"/>
          <w:szCs w:val="28"/>
        </w:rPr>
        <w:t xml:space="preserve">Статья 3. </w:t>
      </w:r>
      <w:r w:rsidR="00E773FD" w:rsidRPr="00E773FD">
        <w:rPr>
          <w:b/>
          <w:sz w:val="28"/>
        </w:rPr>
        <w:t>Гулькевичский</w:t>
      </w:r>
      <w:r w:rsidRPr="0035058C">
        <w:rPr>
          <w:b/>
          <w:sz w:val="28"/>
          <w:szCs w:val="28"/>
        </w:rPr>
        <w:t xml:space="preserve"> район как объект административно-территориального устройства Краснодарского края</w:t>
      </w:r>
    </w:p>
    <w:p w:rsidR="0073273A" w:rsidRPr="0035058C" w:rsidRDefault="00E773FD" w:rsidP="00DF3454">
      <w:pPr>
        <w:ind w:firstLine="851"/>
        <w:jc w:val="both"/>
        <w:rPr>
          <w:sz w:val="28"/>
          <w:szCs w:val="28"/>
        </w:rPr>
      </w:pPr>
      <w:r>
        <w:rPr>
          <w:sz w:val="28"/>
        </w:rPr>
        <w:t>Гулькевичский</w:t>
      </w:r>
      <w:r w:rsidR="0073273A" w:rsidRPr="0035058C">
        <w:rPr>
          <w:sz w:val="28"/>
          <w:szCs w:val="28"/>
        </w:rPr>
        <w:t xml:space="preserve"> район как объект административно-территориального устройства Краснодарского края состоит из следующих административно-территориальных единиц: </w:t>
      </w:r>
    </w:p>
    <w:p w:rsidR="00E773FD" w:rsidRPr="00607B13" w:rsidRDefault="00E773FD" w:rsidP="00E773FD">
      <w:pPr>
        <w:ind w:firstLine="720"/>
        <w:jc w:val="both"/>
        <w:rPr>
          <w:sz w:val="28"/>
          <w:szCs w:val="28"/>
        </w:rPr>
      </w:pPr>
      <w:r w:rsidRPr="00607B13">
        <w:rPr>
          <w:sz w:val="28"/>
          <w:szCs w:val="28"/>
        </w:rPr>
        <w:t>Гулькевичский район</w:t>
      </w:r>
    </w:p>
    <w:p w:rsidR="00E773FD" w:rsidRPr="00607B13" w:rsidRDefault="00E773FD" w:rsidP="00E773FD">
      <w:pPr>
        <w:ind w:firstLine="708"/>
        <w:jc w:val="both"/>
        <w:rPr>
          <w:sz w:val="28"/>
          <w:szCs w:val="28"/>
        </w:rPr>
      </w:pPr>
      <w:r w:rsidRPr="00607B13">
        <w:rPr>
          <w:sz w:val="28"/>
          <w:szCs w:val="28"/>
        </w:rPr>
        <w:t xml:space="preserve">      город Гулькевичи</w:t>
      </w:r>
    </w:p>
    <w:p w:rsidR="00E773FD" w:rsidRPr="00607B13" w:rsidRDefault="00E773FD" w:rsidP="00E773FD">
      <w:pPr>
        <w:ind w:firstLine="708"/>
        <w:jc w:val="both"/>
        <w:rPr>
          <w:sz w:val="28"/>
          <w:szCs w:val="28"/>
        </w:rPr>
      </w:pPr>
      <w:r w:rsidRPr="00607B13">
        <w:rPr>
          <w:sz w:val="28"/>
          <w:szCs w:val="28"/>
        </w:rPr>
        <w:t xml:space="preserve">      хутор Лебяжий  </w:t>
      </w:r>
    </w:p>
    <w:p w:rsidR="00E773FD" w:rsidRPr="00607B13" w:rsidRDefault="00E773FD" w:rsidP="00E773FD">
      <w:pPr>
        <w:ind w:firstLine="708"/>
        <w:jc w:val="both"/>
        <w:rPr>
          <w:sz w:val="28"/>
          <w:szCs w:val="28"/>
        </w:rPr>
      </w:pPr>
      <w:r w:rsidRPr="00607B13">
        <w:rPr>
          <w:sz w:val="28"/>
          <w:szCs w:val="28"/>
        </w:rPr>
        <w:t xml:space="preserve">      село Майкопское</w:t>
      </w:r>
    </w:p>
    <w:p w:rsidR="00E773FD" w:rsidRPr="00607B13" w:rsidRDefault="00E773FD" w:rsidP="00E773FD">
      <w:pPr>
        <w:ind w:firstLine="720"/>
        <w:jc w:val="both"/>
        <w:rPr>
          <w:sz w:val="28"/>
          <w:szCs w:val="28"/>
        </w:rPr>
      </w:pPr>
      <w:r w:rsidRPr="00607B13">
        <w:rPr>
          <w:sz w:val="28"/>
          <w:szCs w:val="28"/>
        </w:rPr>
        <w:t>Красносельский поселковый округ</w:t>
      </w:r>
    </w:p>
    <w:p w:rsidR="00E773FD" w:rsidRPr="00607B13" w:rsidRDefault="00E773FD" w:rsidP="00E773FD">
      <w:pPr>
        <w:ind w:firstLine="708"/>
        <w:jc w:val="both"/>
        <w:rPr>
          <w:sz w:val="28"/>
          <w:szCs w:val="28"/>
        </w:rPr>
      </w:pPr>
      <w:r w:rsidRPr="00607B13">
        <w:rPr>
          <w:sz w:val="28"/>
          <w:szCs w:val="28"/>
        </w:rPr>
        <w:t xml:space="preserve">      поселок городского типа Красносельский</w:t>
      </w:r>
    </w:p>
    <w:p w:rsidR="00E773FD" w:rsidRPr="00607B13" w:rsidRDefault="00E773FD" w:rsidP="00E773FD">
      <w:pPr>
        <w:ind w:firstLine="708"/>
        <w:jc w:val="both"/>
        <w:rPr>
          <w:sz w:val="28"/>
          <w:szCs w:val="28"/>
        </w:rPr>
      </w:pPr>
      <w:r w:rsidRPr="00607B13">
        <w:rPr>
          <w:sz w:val="28"/>
          <w:szCs w:val="28"/>
        </w:rPr>
        <w:t>Гирейский поселковый округ</w:t>
      </w:r>
    </w:p>
    <w:p w:rsidR="00E773FD" w:rsidRPr="00607B13" w:rsidRDefault="00E773FD" w:rsidP="00E773FD">
      <w:pPr>
        <w:ind w:firstLine="708"/>
        <w:jc w:val="both"/>
        <w:rPr>
          <w:sz w:val="28"/>
          <w:szCs w:val="28"/>
        </w:rPr>
      </w:pPr>
      <w:r w:rsidRPr="00607B13">
        <w:rPr>
          <w:sz w:val="28"/>
          <w:szCs w:val="28"/>
        </w:rPr>
        <w:t xml:space="preserve">      поселок городского типа Гирей</w:t>
      </w:r>
    </w:p>
    <w:p w:rsidR="00E773FD" w:rsidRPr="00607B13" w:rsidRDefault="00E773FD" w:rsidP="00E773FD">
      <w:pPr>
        <w:ind w:firstLine="708"/>
        <w:jc w:val="both"/>
        <w:rPr>
          <w:sz w:val="28"/>
          <w:szCs w:val="28"/>
        </w:rPr>
      </w:pPr>
      <w:r w:rsidRPr="00607B13">
        <w:rPr>
          <w:sz w:val="28"/>
          <w:szCs w:val="28"/>
        </w:rPr>
        <w:t xml:space="preserve">      село Приозерное</w:t>
      </w:r>
    </w:p>
    <w:p w:rsidR="00E773FD" w:rsidRPr="00607B13" w:rsidRDefault="00E773FD" w:rsidP="00E773FD">
      <w:pPr>
        <w:ind w:firstLine="708"/>
        <w:jc w:val="both"/>
        <w:rPr>
          <w:sz w:val="28"/>
          <w:szCs w:val="28"/>
        </w:rPr>
      </w:pPr>
      <w:r w:rsidRPr="00607B13">
        <w:rPr>
          <w:sz w:val="28"/>
          <w:szCs w:val="28"/>
        </w:rPr>
        <w:t xml:space="preserve">      хутор Черединовский</w:t>
      </w:r>
    </w:p>
    <w:p w:rsidR="00E773FD" w:rsidRPr="00607B13" w:rsidRDefault="00E773FD" w:rsidP="00E773FD">
      <w:pPr>
        <w:ind w:firstLine="708"/>
        <w:jc w:val="both"/>
        <w:rPr>
          <w:sz w:val="28"/>
          <w:szCs w:val="28"/>
        </w:rPr>
      </w:pPr>
      <w:r w:rsidRPr="00607B13">
        <w:rPr>
          <w:sz w:val="28"/>
          <w:szCs w:val="28"/>
        </w:rPr>
        <w:t>сельский округ Венцы-Заря</w:t>
      </w:r>
    </w:p>
    <w:p w:rsidR="00E773FD" w:rsidRPr="00607B13" w:rsidRDefault="00E773FD" w:rsidP="00E773FD">
      <w:pPr>
        <w:ind w:firstLine="708"/>
        <w:jc w:val="both"/>
        <w:rPr>
          <w:sz w:val="28"/>
          <w:szCs w:val="28"/>
        </w:rPr>
      </w:pPr>
      <w:r w:rsidRPr="00607B13">
        <w:rPr>
          <w:sz w:val="28"/>
          <w:szCs w:val="28"/>
        </w:rPr>
        <w:t xml:space="preserve">      поселок Венцы</w:t>
      </w:r>
    </w:p>
    <w:p w:rsidR="00E773FD" w:rsidRPr="00607B13" w:rsidRDefault="00E773FD" w:rsidP="00E773FD">
      <w:pPr>
        <w:ind w:firstLine="708"/>
        <w:jc w:val="both"/>
        <w:rPr>
          <w:sz w:val="28"/>
          <w:szCs w:val="28"/>
        </w:rPr>
      </w:pPr>
      <w:r w:rsidRPr="00607B13">
        <w:rPr>
          <w:sz w:val="28"/>
          <w:szCs w:val="28"/>
        </w:rPr>
        <w:t xml:space="preserve">      хутор Духовской</w:t>
      </w:r>
    </w:p>
    <w:p w:rsidR="00E773FD" w:rsidRPr="00607B13" w:rsidRDefault="00E773FD" w:rsidP="00E773FD">
      <w:pPr>
        <w:ind w:firstLine="708"/>
        <w:jc w:val="both"/>
        <w:rPr>
          <w:sz w:val="28"/>
          <w:szCs w:val="28"/>
        </w:rPr>
      </w:pPr>
      <w:r w:rsidRPr="00607B13">
        <w:rPr>
          <w:sz w:val="28"/>
          <w:szCs w:val="28"/>
        </w:rPr>
        <w:t xml:space="preserve">      поселок Заря</w:t>
      </w:r>
    </w:p>
    <w:p w:rsidR="00E773FD" w:rsidRPr="00607B13" w:rsidRDefault="00E773FD" w:rsidP="00E773FD">
      <w:pPr>
        <w:ind w:firstLine="708"/>
        <w:jc w:val="both"/>
        <w:rPr>
          <w:sz w:val="28"/>
          <w:szCs w:val="28"/>
        </w:rPr>
      </w:pPr>
      <w:r w:rsidRPr="00607B13">
        <w:rPr>
          <w:sz w:val="28"/>
          <w:szCs w:val="28"/>
        </w:rPr>
        <w:t xml:space="preserve">      хутор Кравченко</w:t>
      </w:r>
    </w:p>
    <w:p w:rsidR="00E773FD" w:rsidRPr="00607B13" w:rsidRDefault="00E773FD" w:rsidP="00E773FD">
      <w:pPr>
        <w:ind w:firstLine="708"/>
        <w:jc w:val="both"/>
        <w:rPr>
          <w:sz w:val="28"/>
          <w:szCs w:val="28"/>
        </w:rPr>
      </w:pPr>
      <w:r w:rsidRPr="00607B13">
        <w:rPr>
          <w:sz w:val="28"/>
          <w:szCs w:val="28"/>
        </w:rPr>
        <w:t xml:space="preserve">      хутор Красная  Поляна</w:t>
      </w:r>
    </w:p>
    <w:p w:rsidR="00E773FD" w:rsidRPr="00607B13" w:rsidRDefault="00E773FD" w:rsidP="00E773FD">
      <w:pPr>
        <w:ind w:firstLine="708"/>
        <w:jc w:val="both"/>
        <w:rPr>
          <w:sz w:val="28"/>
          <w:szCs w:val="28"/>
        </w:rPr>
      </w:pPr>
      <w:r w:rsidRPr="00607B13">
        <w:rPr>
          <w:sz w:val="28"/>
          <w:szCs w:val="28"/>
        </w:rPr>
        <w:t xml:space="preserve">      хутор Крупский</w:t>
      </w:r>
    </w:p>
    <w:p w:rsidR="00E773FD" w:rsidRPr="00607B13" w:rsidRDefault="00E773FD" w:rsidP="00E773FD">
      <w:pPr>
        <w:ind w:firstLine="708"/>
        <w:jc w:val="both"/>
        <w:rPr>
          <w:sz w:val="28"/>
          <w:szCs w:val="28"/>
        </w:rPr>
      </w:pPr>
      <w:r w:rsidRPr="00607B13">
        <w:rPr>
          <w:sz w:val="28"/>
          <w:szCs w:val="28"/>
        </w:rPr>
        <w:t xml:space="preserve">      поселок Лесодача</w:t>
      </w:r>
    </w:p>
    <w:p w:rsidR="00E773FD" w:rsidRPr="00607B13" w:rsidRDefault="00E773FD" w:rsidP="00E773FD">
      <w:pPr>
        <w:ind w:firstLine="708"/>
        <w:jc w:val="both"/>
        <w:rPr>
          <w:sz w:val="28"/>
          <w:szCs w:val="28"/>
        </w:rPr>
      </w:pPr>
      <w:r w:rsidRPr="00607B13">
        <w:rPr>
          <w:sz w:val="28"/>
          <w:szCs w:val="28"/>
        </w:rPr>
        <w:t xml:space="preserve">      поселок Первомайского Лесничества</w:t>
      </w:r>
    </w:p>
    <w:p w:rsidR="00E773FD" w:rsidRPr="00607B13" w:rsidRDefault="00E773FD" w:rsidP="00E773FD">
      <w:pPr>
        <w:ind w:firstLine="708"/>
        <w:jc w:val="both"/>
        <w:rPr>
          <w:sz w:val="28"/>
          <w:szCs w:val="28"/>
        </w:rPr>
      </w:pPr>
      <w:r w:rsidRPr="00607B13">
        <w:rPr>
          <w:sz w:val="28"/>
          <w:szCs w:val="28"/>
        </w:rPr>
        <w:t xml:space="preserve">      хутор Подлесный</w:t>
      </w:r>
    </w:p>
    <w:p w:rsidR="00E773FD" w:rsidRPr="00607B13" w:rsidRDefault="00E773FD" w:rsidP="00E773FD">
      <w:pPr>
        <w:ind w:firstLine="708"/>
        <w:jc w:val="both"/>
        <w:rPr>
          <w:sz w:val="28"/>
          <w:szCs w:val="28"/>
        </w:rPr>
      </w:pPr>
      <w:r w:rsidRPr="00607B13">
        <w:rPr>
          <w:sz w:val="28"/>
          <w:szCs w:val="28"/>
        </w:rPr>
        <w:t>Комсомольский сельский округ</w:t>
      </w:r>
    </w:p>
    <w:p w:rsidR="00E773FD" w:rsidRPr="00607B13" w:rsidRDefault="00E773FD" w:rsidP="00E773FD">
      <w:pPr>
        <w:ind w:firstLine="708"/>
        <w:jc w:val="both"/>
        <w:rPr>
          <w:sz w:val="28"/>
          <w:szCs w:val="28"/>
        </w:rPr>
      </w:pPr>
      <w:r w:rsidRPr="00607B13">
        <w:rPr>
          <w:sz w:val="28"/>
          <w:szCs w:val="28"/>
        </w:rPr>
        <w:t xml:space="preserve">      поселок Комсомольский</w:t>
      </w:r>
    </w:p>
    <w:p w:rsidR="00E773FD" w:rsidRPr="00607B13" w:rsidRDefault="00E773FD" w:rsidP="00E773FD">
      <w:pPr>
        <w:ind w:firstLine="708"/>
        <w:jc w:val="both"/>
        <w:rPr>
          <w:sz w:val="28"/>
          <w:szCs w:val="28"/>
        </w:rPr>
      </w:pPr>
      <w:r w:rsidRPr="00607B13">
        <w:rPr>
          <w:sz w:val="28"/>
          <w:szCs w:val="28"/>
        </w:rPr>
        <w:t xml:space="preserve">      хутор Тельман</w:t>
      </w:r>
    </w:p>
    <w:p w:rsidR="00E773FD" w:rsidRPr="00607B13" w:rsidRDefault="00E773FD" w:rsidP="00E773FD">
      <w:pPr>
        <w:ind w:firstLine="708"/>
        <w:jc w:val="both"/>
        <w:rPr>
          <w:sz w:val="28"/>
          <w:szCs w:val="28"/>
        </w:rPr>
      </w:pPr>
      <w:r w:rsidRPr="00607B13">
        <w:rPr>
          <w:sz w:val="28"/>
          <w:szCs w:val="28"/>
        </w:rPr>
        <w:t>сельский округ Кубань</w:t>
      </w:r>
    </w:p>
    <w:p w:rsidR="00E773FD" w:rsidRPr="00607B13" w:rsidRDefault="00E773FD" w:rsidP="00E773FD">
      <w:pPr>
        <w:ind w:firstLine="708"/>
        <w:jc w:val="both"/>
        <w:rPr>
          <w:sz w:val="28"/>
          <w:szCs w:val="28"/>
        </w:rPr>
      </w:pPr>
      <w:r w:rsidRPr="00607B13">
        <w:rPr>
          <w:sz w:val="28"/>
          <w:szCs w:val="28"/>
        </w:rPr>
        <w:t xml:space="preserve">      поселок Кубань</w:t>
      </w:r>
    </w:p>
    <w:p w:rsidR="00E773FD" w:rsidRPr="00607B13" w:rsidRDefault="00E773FD" w:rsidP="00E773FD">
      <w:pPr>
        <w:ind w:firstLine="708"/>
        <w:jc w:val="both"/>
        <w:rPr>
          <w:sz w:val="28"/>
          <w:szCs w:val="28"/>
        </w:rPr>
      </w:pPr>
      <w:r w:rsidRPr="00607B13">
        <w:rPr>
          <w:sz w:val="28"/>
          <w:szCs w:val="28"/>
        </w:rPr>
        <w:t xml:space="preserve">      поселок Дальний</w:t>
      </w:r>
    </w:p>
    <w:p w:rsidR="00E773FD" w:rsidRPr="00607B13" w:rsidRDefault="00E773FD" w:rsidP="00E773FD">
      <w:pPr>
        <w:ind w:firstLine="708"/>
        <w:jc w:val="both"/>
        <w:rPr>
          <w:sz w:val="28"/>
          <w:szCs w:val="28"/>
        </w:rPr>
      </w:pPr>
      <w:r w:rsidRPr="00607B13">
        <w:rPr>
          <w:sz w:val="28"/>
          <w:szCs w:val="28"/>
        </w:rPr>
        <w:t xml:space="preserve">      поселок Мирный</w:t>
      </w:r>
    </w:p>
    <w:p w:rsidR="00E773FD" w:rsidRPr="00607B13" w:rsidRDefault="00E773FD" w:rsidP="00E773FD">
      <w:pPr>
        <w:ind w:firstLine="708"/>
        <w:jc w:val="both"/>
        <w:rPr>
          <w:sz w:val="28"/>
          <w:szCs w:val="28"/>
        </w:rPr>
      </w:pPr>
      <w:r w:rsidRPr="00607B13">
        <w:rPr>
          <w:sz w:val="28"/>
          <w:szCs w:val="28"/>
        </w:rPr>
        <w:t xml:space="preserve">      поселок Новоивановский</w:t>
      </w:r>
    </w:p>
    <w:p w:rsidR="00E773FD" w:rsidRPr="00607B13" w:rsidRDefault="00E773FD" w:rsidP="00E773FD">
      <w:pPr>
        <w:ind w:firstLine="708"/>
        <w:jc w:val="both"/>
        <w:rPr>
          <w:sz w:val="28"/>
          <w:szCs w:val="28"/>
        </w:rPr>
      </w:pPr>
      <w:r w:rsidRPr="00607B13">
        <w:rPr>
          <w:sz w:val="28"/>
          <w:szCs w:val="28"/>
        </w:rPr>
        <w:t xml:space="preserve">      поселок Подлесный</w:t>
      </w:r>
    </w:p>
    <w:p w:rsidR="00E773FD" w:rsidRPr="00607B13" w:rsidRDefault="00E773FD" w:rsidP="00E773FD">
      <w:pPr>
        <w:ind w:firstLine="708"/>
        <w:jc w:val="both"/>
        <w:rPr>
          <w:sz w:val="28"/>
          <w:szCs w:val="28"/>
        </w:rPr>
      </w:pPr>
      <w:r w:rsidRPr="00607B13">
        <w:rPr>
          <w:sz w:val="28"/>
          <w:szCs w:val="28"/>
        </w:rPr>
        <w:t xml:space="preserve">      поселок Советский </w:t>
      </w:r>
    </w:p>
    <w:p w:rsidR="00E773FD" w:rsidRPr="00607B13" w:rsidRDefault="00E773FD" w:rsidP="00E773FD">
      <w:pPr>
        <w:ind w:firstLine="708"/>
        <w:jc w:val="both"/>
        <w:rPr>
          <w:sz w:val="28"/>
          <w:szCs w:val="28"/>
        </w:rPr>
      </w:pPr>
      <w:r w:rsidRPr="00607B13">
        <w:rPr>
          <w:sz w:val="28"/>
          <w:szCs w:val="28"/>
        </w:rPr>
        <w:t xml:space="preserve">      поселок Трудовой</w:t>
      </w:r>
    </w:p>
    <w:p w:rsidR="00E773FD" w:rsidRPr="00607B13" w:rsidRDefault="00E773FD" w:rsidP="00E773FD">
      <w:pPr>
        <w:ind w:firstLine="708"/>
        <w:jc w:val="both"/>
        <w:rPr>
          <w:sz w:val="28"/>
          <w:szCs w:val="28"/>
        </w:rPr>
      </w:pPr>
      <w:r w:rsidRPr="00607B13">
        <w:rPr>
          <w:sz w:val="28"/>
          <w:szCs w:val="28"/>
        </w:rPr>
        <w:t xml:space="preserve">      поселок Урожайный</w:t>
      </w:r>
    </w:p>
    <w:p w:rsidR="00E773FD" w:rsidRPr="00607B13" w:rsidRDefault="00E773FD" w:rsidP="00E773FD">
      <w:pPr>
        <w:ind w:firstLine="708"/>
        <w:jc w:val="both"/>
        <w:rPr>
          <w:sz w:val="28"/>
          <w:szCs w:val="28"/>
        </w:rPr>
      </w:pPr>
      <w:r w:rsidRPr="00607B13">
        <w:rPr>
          <w:sz w:val="28"/>
          <w:szCs w:val="28"/>
        </w:rPr>
        <w:t>Николенский сельский округ</w:t>
      </w:r>
    </w:p>
    <w:p w:rsidR="00E773FD" w:rsidRPr="00607B13" w:rsidRDefault="00E773FD" w:rsidP="00E773FD">
      <w:pPr>
        <w:ind w:firstLine="708"/>
        <w:jc w:val="both"/>
        <w:rPr>
          <w:sz w:val="28"/>
          <w:szCs w:val="28"/>
        </w:rPr>
      </w:pPr>
      <w:r w:rsidRPr="00607B13">
        <w:rPr>
          <w:sz w:val="28"/>
          <w:szCs w:val="28"/>
        </w:rPr>
        <w:t xml:space="preserve">      село Николенское</w:t>
      </w:r>
    </w:p>
    <w:p w:rsidR="00E773FD" w:rsidRPr="00607B13" w:rsidRDefault="00E773FD" w:rsidP="00E773FD">
      <w:pPr>
        <w:ind w:firstLine="708"/>
        <w:jc w:val="both"/>
        <w:rPr>
          <w:sz w:val="28"/>
          <w:szCs w:val="28"/>
        </w:rPr>
      </w:pPr>
      <w:r w:rsidRPr="00607B13">
        <w:rPr>
          <w:sz w:val="28"/>
          <w:szCs w:val="28"/>
        </w:rPr>
        <w:t xml:space="preserve">      хутор Булгаков</w:t>
      </w:r>
    </w:p>
    <w:p w:rsidR="00E773FD" w:rsidRPr="00607B13" w:rsidRDefault="00E773FD" w:rsidP="00E773FD">
      <w:pPr>
        <w:ind w:firstLine="708"/>
        <w:jc w:val="both"/>
        <w:rPr>
          <w:sz w:val="28"/>
          <w:szCs w:val="28"/>
        </w:rPr>
      </w:pPr>
      <w:r w:rsidRPr="00607B13">
        <w:rPr>
          <w:sz w:val="28"/>
          <w:szCs w:val="28"/>
        </w:rPr>
        <w:t xml:space="preserve">      хутор Вербовый </w:t>
      </w:r>
    </w:p>
    <w:p w:rsidR="00E773FD" w:rsidRPr="00607B13" w:rsidRDefault="00E773FD" w:rsidP="00E773FD">
      <w:pPr>
        <w:ind w:firstLine="708"/>
        <w:jc w:val="both"/>
        <w:rPr>
          <w:sz w:val="28"/>
          <w:szCs w:val="28"/>
        </w:rPr>
      </w:pPr>
      <w:r w:rsidRPr="00607B13">
        <w:rPr>
          <w:sz w:val="28"/>
          <w:szCs w:val="28"/>
        </w:rPr>
        <w:t xml:space="preserve">      хутор Ивлев</w:t>
      </w:r>
    </w:p>
    <w:p w:rsidR="00E773FD" w:rsidRPr="00607B13" w:rsidRDefault="00E773FD" w:rsidP="00E773FD">
      <w:pPr>
        <w:ind w:firstLine="708"/>
        <w:jc w:val="both"/>
        <w:rPr>
          <w:sz w:val="28"/>
          <w:szCs w:val="28"/>
        </w:rPr>
      </w:pPr>
      <w:r w:rsidRPr="00607B13">
        <w:rPr>
          <w:sz w:val="28"/>
          <w:szCs w:val="28"/>
        </w:rPr>
        <w:lastRenderedPageBreak/>
        <w:t xml:space="preserve">      хутор Лебедев</w:t>
      </w:r>
    </w:p>
    <w:p w:rsidR="00E773FD" w:rsidRPr="00607B13" w:rsidRDefault="00E773FD" w:rsidP="00E773FD">
      <w:pPr>
        <w:ind w:firstLine="708"/>
        <w:jc w:val="both"/>
        <w:rPr>
          <w:sz w:val="28"/>
          <w:szCs w:val="28"/>
        </w:rPr>
      </w:pPr>
      <w:r w:rsidRPr="00607B13">
        <w:rPr>
          <w:sz w:val="28"/>
          <w:szCs w:val="28"/>
        </w:rPr>
        <w:t xml:space="preserve">      хутор Орлов</w:t>
      </w:r>
    </w:p>
    <w:p w:rsidR="00E773FD" w:rsidRPr="00607B13" w:rsidRDefault="00E773FD" w:rsidP="00E773FD">
      <w:pPr>
        <w:ind w:firstLine="708"/>
        <w:jc w:val="both"/>
        <w:rPr>
          <w:sz w:val="28"/>
          <w:szCs w:val="28"/>
        </w:rPr>
      </w:pPr>
      <w:r w:rsidRPr="00607B13">
        <w:rPr>
          <w:sz w:val="28"/>
          <w:szCs w:val="28"/>
        </w:rPr>
        <w:t>Новоукраинский сельский округ</w:t>
      </w:r>
    </w:p>
    <w:p w:rsidR="00E773FD" w:rsidRPr="00607B13" w:rsidRDefault="00E773FD" w:rsidP="00E773FD">
      <w:pPr>
        <w:ind w:firstLine="708"/>
        <w:jc w:val="both"/>
        <w:rPr>
          <w:sz w:val="28"/>
          <w:szCs w:val="28"/>
        </w:rPr>
      </w:pPr>
      <w:r w:rsidRPr="00607B13">
        <w:rPr>
          <w:sz w:val="28"/>
          <w:szCs w:val="28"/>
        </w:rPr>
        <w:t xml:space="preserve">      село Новоукраинское</w:t>
      </w:r>
    </w:p>
    <w:p w:rsidR="00E773FD" w:rsidRPr="00607B13" w:rsidRDefault="00E773FD" w:rsidP="00E773FD">
      <w:pPr>
        <w:ind w:firstLine="708"/>
        <w:jc w:val="both"/>
        <w:rPr>
          <w:sz w:val="28"/>
          <w:szCs w:val="28"/>
        </w:rPr>
      </w:pPr>
      <w:r w:rsidRPr="00607B13">
        <w:rPr>
          <w:sz w:val="28"/>
          <w:szCs w:val="28"/>
        </w:rPr>
        <w:t xml:space="preserve">      хутор Самойлов</w:t>
      </w:r>
    </w:p>
    <w:p w:rsidR="00E773FD" w:rsidRPr="00607B13" w:rsidRDefault="00E773FD" w:rsidP="00E773FD">
      <w:pPr>
        <w:ind w:firstLine="708"/>
        <w:jc w:val="both"/>
        <w:rPr>
          <w:sz w:val="28"/>
          <w:szCs w:val="28"/>
        </w:rPr>
      </w:pPr>
      <w:r w:rsidRPr="00607B13">
        <w:rPr>
          <w:sz w:val="28"/>
          <w:szCs w:val="28"/>
        </w:rPr>
        <w:t>Отрадо-Кубанский сельский округ</w:t>
      </w:r>
    </w:p>
    <w:p w:rsidR="00E773FD" w:rsidRPr="00607B13" w:rsidRDefault="00E773FD" w:rsidP="00E773FD">
      <w:pPr>
        <w:ind w:firstLine="708"/>
        <w:jc w:val="both"/>
        <w:rPr>
          <w:sz w:val="28"/>
          <w:szCs w:val="28"/>
        </w:rPr>
      </w:pPr>
      <w:r w:rsidRPr="00607B13">
        <w:rPr>
          <w:sz w:val="28"/>
          <w:szCs w:val="28"/>
        </w:rPr>
        <w:t xml:space="preserve">     село Отрадо-Кубанское</w:t>
      </w:r>
    </w:p>
    <w:p w:rsidR="00E773FD" w:rsidRPr="00607B13" w:rsidRDefault="00E773FD" w:rsidP="00E773FD">
      <w:pPr>
        <w:ind w:firstLine="708"/>
        <w:jc w:val="both"/>
        <w:rPr>
          <w:sz w:val="28"/>
          <w:szCs w:val="28"/>
        </w:rPr>
      </w:pPr>
      <w:r w:rsidRPr="00607B13">
        <w:rPr>
          <w:sz w:val="28"/>
          <w:szCs w:val="28"/>
        </w:rPr>
        <w:t xml:space="preserve">     поселок Ботаника</w:t>
      </w:r>
    </w:p>
    <w:p w:rsidR="00E773FD" w:rsidRPr="00607B13" w:rsidRDefault="00E773FD" w:rsidP="00E773FD">
      <w:pPr>
        <w:ind w:firstLine="708"/>
        <w:jc w:val="both"/>
        <w:rPr>
          <w:sz w:val="28"/>
          <w:szCs w:val="28"/>
        </w:rPr>
      </w:pPr>
      <w:r w:rsidRPr="00607B13">
        <w:rPr>
          <w:sz w:val="28"/>
          <w:szCs w:val="28"/>
        </w:rPr>
        <w:t xml:space="preserve">     хутор Мирный Пахарь</w:t>
      </w:r>
    </w:p>
    <w:p w:rsidR="00E773FD" w:rsidRPr="00607B13" w:rsidRDefault="00E773FD" w:rsidP="00E773FD">
      <w:pPr>
        <w:ind w:firstLine="708"/>
        <w:jc w:val="both"/>
        <w:rPr>
          <w:sz w:val="28"/>
          <w:szCs w:val="28"/>
        </w:rPr>
      </w:pPr>
      <w:r w:rsidRPr="00607B13">
        <w:rPr>
          <w:sz w:val="28"/>
          <w:szCs w:val="28"/>
        </w:rPr>
        <w:t xml:space="preserve">     хутор Прогресс</w:t>
      </w:r>
    </w:p>
    <w:p w:rsidR="00E773FD" w:rsidRPr="00607B13" w:rsidRDefault="00E773FD" w:rsidP="00E773FD">
      <w:pPr>
        <w:ind w:firstLine="708"/>
        <w:jc w:val="both"/>
        <w:rPr>
          <w:sz w:val="28"/>
          <w:szCs w:val="28"/>
        </w:rPr>
      </w:pPr>
      <w:r w:rsidRPr="00607B13">
        <w:rPr>
          <w:sz w:val="28"/>
          <w:szCs w:val="28"/>
        </w:rPr>
        <w:t xml:space="preserve">     хутор Старомавринский</w:t>
      </w:r>
    </w:p>
    <w:p w:rsidR="00E773FD" w:rsidRPr="00607B13" w:rsidRDefault="00E773FD" w:rsidP="00E773FD">
      <w:pPr>
        <w:ind w:firstLine="708"/>
        <w:jc w:val="both"/>
        <w:rPr>
          <w:sz w:val="28"/>
          <w:szCs w:val="28"/>
        </w:rPr>
      </w:pPr>
      <w:r w:rsidRPr="00607B13">
        <w:rPr>
          <w:sz w:val="28"/>
          <w:szCs w:val="28"/>
        </w:rPr>
        <w:t xml:space="preserve">Отрадо-Ольгинское сельский округ </w:t>
      </w:r>
    </w:p>
    <w:p w:rsidR="00E773FD" w:rsidRPr="00607B13" w:rsidRDefault="00E773FD" w:rsidP="00E773FD">
      <w:pPr>
        <w:ind w:firstLine="708"/>
        <w:jc w:val="both"/>
        <w:rPr>
          <w:sz w:val="28"/>
          <w:szCs w:val="28"/>
        </w:rPr>
      </w:pPr>
      <w:r w:rsidRPr="00607B13">
        <w:rPr>
          <w:sz w:val="28"/>
          <w:szCs w:val="28"/>
        </w:rPr>
        <w:t xml:space="preserve">     село Отрадо-Ольгинское</w:t>
      </w:r>
    </w:p>
    <w:p w:rsidR="00E773FD" w:rsidRPr="00607B13" w:rsidRDefault="00E773FD" w:rsidP="00E773FD">
      <w:pPr>
        <w:ind w:firstLine="708"/>
        <w:jc w:val="both"/>
        <w:rPr>
          <w:sz w:val="28"/>
          <w:szCs w:val="28"/>
        </w:rPr>
      </w:pPr>
      <w:r w:rsidRPr="00607B13">
        <w:rPr>
          <w:sz w:val="28"/>
          <w:szCs w:val="28"/>
        </w:rPr>
        <w:t xml:space="preserve">     хутор Киевка</w:t>
      </w:r>
    </w:p>
    <w:p w:rsidR="00E773FD" w:rsidRPr="00607B13" w:rsidRDefault="00E773FD" w:rsidP="00E773FD">
      <w:pPr>
        <w:ind w:firstLine="708"/>
        <w:jc w:val="both"/>
        <w:rPr>
          <w:sz w:val="28"/>
          <w:szCs w:val="28"/>
        </w:rPr>
      </w:pPr>
      <w:r w:rsidRPr="00607B13">
        <w:rPr>
          <w:sz w:val="28"/>
          <w:szCs w:val="28"/>
        </w:rPr>
        <w:t xml:space="preserve">     село Новомихайловское</w:t>
      </w:r>
    </w:p>
    <w:p w:rsidR="00E773FD" w:rsidRPr="00607B13" w:rsidRDefault="00E773FD" w:rsidP="00E773FD">
      <w:pPr>
        <w:ind w:firstLine="708"/>
        <w:jc w:val="both"/>
        <w:rPr>
          <w:sz w:val="28"/>
          <w:szCs w:val="28"/>
        </w:rPr>
      </w:pPr>
      <w:r w:rsidRPr="00607B13">
        <w:rPr>
          <w:sz w:val="28"/>
          <w:szCs w:val="28"/>
        </w:rPr>
        <w:t>Пушкинский сельский округ</w:t>
      </w:r>
    </w:p>
    <w:p w:rsidR="00E773FD" w:rsidRPr="00607B13" w:rsidRDefault="00E773FD" w:rsidP="00E773FD">
      <w:pPr>
        <w:jc w:val="both"/>
        <w:rPr>
          <w:sz w:val="28"/>
          <w:szCs w:val="28"/>
        </w:rPr>
      </w:pPr>
      <w:r w:rsidRPr="00607B13">
        <w:rPr>
          <w:sz w:val="28"/>
          <w:szCs w:val="28"/>
        </w:rPr>
        <w:t xml:space="preserve">               село Пушкинское</w:t>
      </w:r>
    </w:p>
    <w:p w:rsidR="00E773FD" w:rsidRPr="00607B13" w:rsidRDefault="00E773FD" w:rsidP="00E773FD">
      <w:pPr>
        <w:ind w:firstLine="708"/>
        <w:jc w:val="both"/>
        <w:rPr>
          <w:sz w:val="28"/>
          <w:szCs w:val="28"/>
        </w:rPr>
      </w:pPr>
      <w:r w:rsidRPr="00607B13">
        <w:rPr>
          <w:sz w:val="28"/>
          <w:szCs w:val="28"/>
        </w:rPr>
        <w:t xml:space="preserve">    хутор Новокрасный</w:t>
      </w:r>
    </w:p>
    <w:p w:rsidR="00E773FD" w:rsidRPr="00607B13" w:rsidRDefault="00E773FD" w:rsidP="00E773FD">
      <w:pPr>
        <w:ind w:firstLine="708"/>
        <w:jc w:val="both"/>
        <w:rPr>
          <w:sz w:val="28"/>
          <w:szCs w:val="28"/>
        </w:rPr>
      </w:pPr>
      <w:r w:rsidRPr="00607B13">
        <w:rPr>
          <w:sz w:val="28"/>
          <w:szCs w:val="28"/>
        </w:rPr>
        <w:t>Скобелевский сельский округ</w:t>
      </w:r>
    </w:p>
    <w:p w:rsidR="00E773FD" w:rsidRPr="00607B13" w:rsidRDefault="00E773FD" w:rsidP="00E773FD">
      <w:pPr>
        <w:ind w:firstLine="708"/>
        <w:jc w:val="both"/>
        <w:rPr>
          <w:sz w:val="28"/>
          <w:szCs w:val="28"/>
        </w:rPr>
      </w:pPr>
      <w:r w:rsidRPr="00607B13">
        <w:rPr>
          <w:sz w:val="28"/>
          <w:szCs w:val="28"/>
        </w:rPr>
        <w:t xml:space="preserve">     станица Скобелевская</w:t>
      </w:r>
    </w:p>
    <w:p w:rsidR="00E773FD" w:rsidRPr="00607B13" w:rsidRDefault="00E773FD" w:rsidP="00E773FD">
      <w:pPr>
        <w:ind w:firstLine="708"/>
        <w:jc w:val="both"/>
        <w:rPr>
          <w:sz w:val="28"/>
          <w:szCs w:val="28"/>
        </w:rPr>
      </w:pPr>
      <w:r w:rsidRPr="00607B13">
        <w:rPr>
          <w:sz w:val="28"/>
          <w:szCs w:val="28"/>
        </w:rPr>
        <w:t xml:space="preserve">     хутор Борисов</w:t>
      </w:r>
    </w:p>
    <w:p w:rsidR="00E773FD" w:rsidRPr="00607B13" w:rsidRDefault="00E773FD" w:rsidP="00E773FD">
      <w:pPr>
        <w:ind w:firstLine="708"/>
        <w:jc w:val="both"/>
        <w:rPr>
          <w:sz w:val="28"/>
          <w:szCs w:val="28"/>
        </w:rPr>
      </w:pPr>
      <w:r w:rsidRPr="00607B13">
        <w:rPr>
          <w:sz w:val="28"/>
          <w:szCs w:val="28"/>
        </w:rPr>
        <w:t xml:space="preserve">     хутор Журавлев</w:t>
      </w:r>
    </w:p>
    <w:p w:rsidR="00E773FD" w:rsidRPr="00607B13" w:rsidRDefault="00E773FD" w:rsidP="00E773FD">
      <w:pPr>
        <w:ind w:firstLine="708"/>
        <w:jc w:val="both"/>
        <w:rPr>
          <w:sz w:val="28"/>
          <w:szCs w:val="28"/>
        </w:rPr>
      </w:pPr>
      <w:r w:rsidRPr="00607B13">
        <w:rPr>
          <w:sz w:val="28"/>
          <w:szCs w:val="28"/>
        </w:rPr>
        <w:t xml:space="preserve">     хутор Партизан</w:t>
      </w:r>
    </w:p>
    <w:p w:rsidR="00E773FD" w:rsidRPr="00607B13" w:rsidRDefault="00E773FD" w:rsidP="00E773FD">
      <w:pPr>
        <w:ind w:firstLine="708"/>
        <w:jc w:val="both"/>
        <w:rPr>
          <w:sz w:val="28"/>
          <w:szCs w:val="28"/>
        </w:rPr>
      </w:pPr>
      <w:r w:rsidRPr="00607B13">
        <w:rPr>
          <w:sz w:val="28"/>
          <w:szCs w:val="28"/>
        </w:rPr>
        <w:t xml:space="preserve">     хутор Родников</w:t>
      </w:r>
    </w:p>
    <w:p w:rsidR="00E773FD" w:rsidRPr="00607B13" w:rsidRDefault="00E773FD" w:rsidP="00E773FD">
      <w:pPr>
        <w:ind w:firstLine="708"/>
        <w:jc w:val="both"/>
        <w:rPr>
          <w:sz w:val="28"/>
          <w:szCs w:val="28"/>
        </w:rPr>
      </w:pPr>
      <w:r w:rsidRPr="00607B13">
        <w:rPr>
          <w:sz w:val="28"/>
          <w:szCs w:val="28"/>
        </w:rPr>
        <w:t xml:space="preserve">     хутор Сергеевский</w:t>
      </w:r>
    </w:p>
    <w:p w:rsidR="00E773FD" w:rsidRPr="00607B13" w:rsidRDefault="00E773FD" w:rsidP="00E773FD">
      <w:pPr>
        <w:ind w:firstLine="708"/>
        <w:jc w:val="both"/>
        <w:rPr>
          <w:sz w:val="28"/>
          <w:szCs w:val="28"/>
        </w:rPr>
      </w:pPr>
      <w:r w:rsidRPr="00607B13">
        <w:rPr>
          <w:sz w:val="28"/>
          <w:szCs w:val="28"/>
        </w:rPr>
        <w:t xml:space="preserve">     хутор Спорный</w:t>
      </w:r>
    </w:p>
    <w:p w:rsidR="00E773FD" w:rsidRPr="00607B13" w:rsidRDefault="00E773FD" w:rsidP="00E773FD">
      <w:pPr>
        <w:ind w:firstLine="708"/>
        <w:jc w:val="both"/>
        <w:rPr>
          <w:sz w:val="28"/>
          <w:szCs w:val="28"/>
        </w:rPr>
      </w:pPr>
      <w:r w:rsidRPr="00607B13">
        <w:rPr>
          <w:sz w:val="28"/>
          <w:szCs w:val="28"/>
        </w:rPr>
        <w:t>Соколовский сельский округ</w:t>
      </w:r>
    </w:p>
    <w:p w:rsidR="00E773FD" w:rsidRPr="00607B13" w:rsidRDefault="00E773FD" w:rsidP="00E773FD">
      <w:pPr>
        <w:ind w:firstLine="708"/>
        <w:jc w:val="both"/>
        <w:rPr>
          <w:sz w:val="28"/>
          <w:szCs w:val="28"/>
        </w:rPr>
      </w:pPr>
      <w:r w:rsidRPr="00607B13">
        <w:rPr>
          <w:sz w:val="28"/>
          <w:szCs w:val="28"/>
        </w:rPr>
        <w:t xml:space="preserve">     село Соколовское</w:t>
      </w:r>
    </w:p>
    <w:p w:rsidR="00E773FD" w:rsidRPr="00607B13" w:rsidRDefault="00E773FD" w:rsidP="00E773FD">
      <w:pPr>
        <w:ind w:firstLine="708"/>
        <w:jc w:val="both"/>
        <w:rPr>
          <w:sz w:val="28"/>
          <w:szCs w:val="28"/>
        </w:rPr>
      </w:pPr>
      <w:r w:rsidRPr="00607B13">
        <w:rPr>
          <w:sz w:val="28"/>
          <w:szCs w:val="28"/>
        </w:rPr>
        <w:t xml:space="preserve">     хутор Алексеевский</w:t>
      </w:r>
    </w:p>
    <w:p w:rsidR="00E773FD" w:rsidRPr="00607B13" w:rsidRDefault="00E773FD" w:rsidP="00E773FD">
      <w:pPr>
        <w:ind w:firstLine="708"/>
        <w:jc w:val="both"/>
        <w:rPr>
          <w:sz w:val="28"/>
          <w:szCs w:val="28"/>
        </w:rPr>
      </w:pPr>
      <w:r w:rsidRPr="00607B13">
        <w:rPr>
          <w:sz w:val="28"/>
          <w:szCs w:val="28"/>
        </w:rPr>
        <w:t xml:space="preserve">     хутор Машевский</w:t>
      </w:r>
    </w:p>
    <w:p w:rsidR="00E773FD" w:rsidRPr="00607B13" w:rsidRDefault="00E773FD" w:rsidP="00E773FD">
      <w:pPr>
        <w:ind w:firstLine="708"/>
        <w:jc w:val="both"/>
        <w:rPr>
          <w:sz w:val="28"/>
          <w:szCs w:val="28"/>
        </w:rPr>
      </w:pPr>
      <w:r w:rsidRPr="00607B13">
        <w:rPr>
          <w:sz w:val="28"/>
          <w:szCs w:val="28"/>
        </w:rPr>
        <w:t xml:space="preserve">     хутор Новопавловский</w:t>
      </w:r>
    </w:p>
    <w:p w:rsidR="00E773FD" w:rsidRPr="00607B13" w:rsidRDefault="00E773FD" w:rsidP="00E773FD">
      <w:pPr>
        <w:ind w:firstLine="708"/>
        <w:jc w:val="both"/>
        <w:rPr>
          <w:sz w:val="28"/>
          <w:szCs w:val="28"/>
        </w:rPr>
      </w:pPr>
      <w:r w:rsidRPr="00607B13">
        <w:rPr>
          <w:sz w:val="28"/>
          <w:szCs w:val="28"/>
        </w:rPr>
        <w:t xml:space="preserve">     хутор Петровский </w:t>
      </w:r>
    </w:p>
    <w:p w:rsidR="00E773FD" w:rsidRPr="00607B13" w:rsidRDefault="00E773FD" w:rsidP="00E773FD">
      <w:pPr>
        <w:ind w:firstLine="708"/>
        <w:jc w:val="both"/>
        <w:rPr>
          <w:sz w:val="28"/>
          <w:szCs w:val="28"/>
        </w:rPr>
      </w:pPr>
      <w:r w:rsidRPr="00607B13">
        <w:rPr>
          <w:sz w:val="28"/>
          <w:szCs w:val="28"/>
        </w:rPr>
        <w:t>Союз Четырех Хуторов сельский округ</w:t>
      </w:r>
    </w:p>
    <w:p w:rsidR="00E773FD" w:rsidRPr="00607B13" w:rsidRDefault="00E773FD" w:rsidP="00E773FD">
      <w:pPr>
        <w:ind w:firstLine="708"/>
        <w:jc w:val="both"/>
        <w:rPr>
          <w:sz w:val="28"/>
          <w:szCs w:val="28"/>
        </w:rPr>
      </w:pPr>
      <w:r w:rsidRPr="00607B13">
        <w:rPr>
          <w:sz w:val="28"/>
          <w:szCs w:val="28"/>
        </w:rPr>
        <w:t xml:space="preserve">      хутор Чаплыгин</w:t>
      </w:r>
    </w:p>
    <w:p w:rsidR="00E773FD" w:rsidRPr="00607B13" w:rsidRDefault="00E773FD" w:rsidP="00E773FD">
      <w:pPr>
        <w:ind w:firstLine="708"/>
        <w:jc w:val="both"/>
        <w:rPr>
          <w:sz w:val="28"/>
          <w:szCs w:val="28"/>
        </w:rPr>
      </w:pPr>
      <w:r w:rsidRPr="00607B13">
        <w:rPr>
          <w:sz w:val="28"/>
          <w:szCs w:val="28"/>
        </w:rPr>
        <w:t xml:space="preserve">      хутор Зарьков</w:t>
      </w:r>
    </w:p>
    <w:p w:rsidR="00E773FD" w:rsidRPr="00607B13" w:rsidRDefault="00E773FD" w:rsidP="00E773FD">
      <w:pPr>
        <w:ind w:firstLine="708"/>
        <w:jc w:val="both"/>
        <w:rPr>
          <w:sz w:val="28"/>
          <w:szCs w:val="28"/>
        </w:rPr>
      </w:pPr>
      <w:r w:rsidRPr="00607B13">
        <w:rPr>
          <w:sz w:val="28"/>
          <w:szCs w:val="28"/>
        </w:rPr>
        <w:t xml:space="preserve">      хутор Зеленчук</w:t>
      </w:r>
    </w:p>
    <w:p w:rsidR="00E773FD" w:rsidRPr="00607B13" w:rsidRDefault="00E773FD" w:rsidP="00E773FD">
      <w:pPr>
        <w:ind w:firstLine="708"/>
        <w:jc w:val="both"/>
        <w:rPr>
          <w:sz w:val="28"/>
          <w:szCs w:val="28"/>
        </w:rPr>
      </w:pPr>
      <w:r w:rsidRPr="00607B13">
        <w:rPr>
          <w:sz w:val="28"/>
          <w:szCs w:val="28"/>
        </w:rPr>
        <w:t xml:space="preserve">      хутор Старогермановский</w:t>
      </w:r>
    </w:p>
    <w:p w:rsidR="00E773FD" w:rsidRPr="00607B13" w:rsidRDefault="00E773FD" w:rsidP="00E773FD">
      <w:pPr>
        <w:ind w:firstLine="708"/>
        <w:jc w:val="both"/>
        <w:rPr>
          <w:sz w:val="28"/>
          <w:szCs w:val="28"/>
        </w:rPr>
      </w:pPr>
      <w:r w:rsidRPr="00607B13">
        <w:rPr>
          <w:sz w:val="28"/>
          <w:szCs w:val="28"/>
        </w:rPr>
        <w:t>Тысячный сельский округ</w:t>
      </w:r>
    </w:p>
    <w:p w:rsidR="00E773FD" w:rsidRPr="00607B13" w:rsidRDefault="00E773FD" w:rsidP="00E773FD">
      <w:pPr>
        <w:ind w:firstLine="708"/>
        <w:jc w:val="both"/>
        <w:rPr>
          <w:sz w:val="28"/>
          <w:szCs w:val="28"/>
        </w:rPr>
      </w:pPr>
      <w:r w:rsidRPr="00607B13">
        <w:rPr>
          <w:sz w:val="28"/>
          <w:szCs w:val="28"/>
        </w:rPr>
        <w:t xml:space="preserve">      хутор Тысячный</w:t>
      </w:r>
    </w:p>
    <w:p w:rsidR="00E773FD" w:rsidRPr="00607B13" w:rsidRDefault="00E773FD" w:rsidP="00E773FD">
      <w:pPr>
        <w:ind w:firstLine="708"/>
        <w:jc w:val="both"/>
        <w:rPr>
          <w:sz w:val="28"/>
          <w:szCs w:val="28"/>
        </w:rPr>
      </w:pPr>
      <w:r w:rsidRPr="00607B13">
        <w:rPr>
          <w:sz w:val="28"/>
          <w:szCs w:val="28"/>
        </w:rPr>
        <w:t xml:space="preserve">      хутор Братский</w:t>
      </w:r>
    </w:p>
    <w:p w:rsidR="00E773FD" w:rsidRPr="00607B13" w:rsidRDefault="00E773FD" w:rsidP="00E773FD">
      <w:pPr>
        <w:ind w:firstLine="708"/>
        <w:jc w:val="both"/>
        <w:rPr>
          <w:sz w:val="28"/>
          <w:szCs w:val="28"/>
        </w:rPr>
      </w:pPr>
      <w:r w:rsidRPr="00607B13">
        <w:rPr>
          <w:sz w:val="28"/>
          <w:szCs w:val="28"/>
        </w:rPr>
        <w:t xml:space="preserve">      хутор Воздвиженский</w:t>
      </w:r>
    </w:p>
    <w:p w:rsidR="0073273A" w:rsidRDefault="0073273A" w:rsidP="00DF3454">
      <w:pPr>
        <w:ind w:firstLine="851"/>
        <w:jc w:val="both"/>
        <w:rPr>
          <w:sz w:val="28"/>
          <w:szCs w:val="28"/>
        </w:rPr>
      </w:pPr>
    </w:p>
    <w:p w:rsidR="00E634C1" w:rsidRDefault="00E634C1" w:rsidP="00DF3454">
      <w:pPr>
        <w:ind w:firstLine="851"/>
        <w:jc w:val="both"/>
        <w:rPr>
          <w:sz w:val="28"/>
          <w:szCs w:val="28"/>
        </w:rPr>
      </w:pPr>
    </w:p>
    <w:p w:rsidR="00E634C1" w:rsidRDefault="00E634C1" w:rsidP="00DF3454">
      <w:pPr>
        <w:ind w:firstLine="851"/>
        <w:jc w:val="both"/>
        <w:rPr>
          <w:sz w:val="28"/>
          <w:szCs w:val="28"/>
        </w:rPr>
      </w:pPr>
    </w:p>
    <w:p w:rsidR="0073273A" w:rsidRPr="00E773FD" w:rsidRDefault="0073273A" w:rsidP="00214CB3">
      <w:pPr>
        <w:pStyle w:val="ConsNormal0"/>
        <w:ind w:firstLine="851"/>
        <w:jc w:val="both"/>
        <w:rPr>
          <w:rFonts w:ascii="Times New Roman" w:hAnsi="Times New Roman" w:cs="Times New Roman"/>
          <w:b/>
          <w:sz w:val="28"/>
          <w:szCs w:val="28"/>
        </w:rPr>
      </w:pPr>
      <w:r w:rsidRPr="0035058C">
        <w:rPr>
          <w:rFonts w:ascii="Times New Roman" w:hAnsi="Times New Roman"/>
          <w:b/>
          <w:sz w:val="28"/>
          <w:szCs w:val="28"/>
        </w:rPr>
        <w:lastRenderedPageBreak/>
        <w:t xml:space="preserve">Статья 4. Официальные символы муниципального образования </w:t>
      </w:r>
      <w:r w:rsidR="00E773FD" w:rsidRPr="00E773FD">
        <w:rPr>
          <w:rFonts w:ascii="Times New Roman" w:hAnsi="Times New Roman" w:cs="Times New Roman"/>
          <w:b/>
          <w:sz w:val="28"/>
        </w:rPr>
        <w:t>Гулькевичский</w:t>
      </w:r>
      <w:r w:rsidRPr="00E773FD">
        <w:rPr>
          <w:rFonts w:ascii="Times New Roman" w:hAnsi="Times New Roman" w:cs="Times New Roman"/>
          <w:b/>
          <w:sz w:val="28"/>
          <w:szCs w:val="28"/>
        </w:rPr>
        <w:t xml:space="preserve"> район</w:t>
      </w:r>
    </w:p>
    <w:p w:rsidR="0073273A" w:rsidRPr="0035058C" w:rsidRDefault="0073273A" w:rsidP="00214CB3">
      <w:pPr>
        <w:pStyle w:val="ConsNormal0"/>
        <w:ind w:firstLine="851"/>
        <w:jc w:val="both"/>
        <w:rPr>
          <w:rFonts w:ascii="Times New Roman" w:hAnsi="Times New Roman"/>
          <w:sz w:val="28"/>
          <w:szCs w:val="28"/>
        </w:rPr>
      </w:pPr>
      <w:r w:rsidRPr="0035058C">
        <w:rPr>
          <w:rFonts w:ascii="Times New Roman" w:hAnsi="Times New Roman"/>
          <w:sz w:val="28"/>
          <w:szCs w:val="28"/>
        </w:rPr>
        <w:t xml:space="preserve">1. Муниципальное образование </w:t>
      </w:r>
      <w:r w:rsidR="00E773FD" w:rsidRPr="00E773FD">
        <w:rPr>
          <w:rFonts w:ascii="Times New Roman" w:hAnsi="Times New Roman"/>
          <w:sz w:val="28"/>
          <w:szCs w:val="28"/>
        </w:rPr>
        <w:t>Гулькевичский</w:t>
      </w:r>
      <w:r w:rsidRPr="0035058C">
        <w:rPr>
          <w:rFonts w:ascii="Times New Roman" w:hAnsi="Times New Roman"/>
          <w:sz w:val="28"/>
          <w:szCs w:val="28"/>
        </w:rPr>
        <w:t xml:space="preserve"> район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социально-экономические, национальные и иные местные традиции</w:t>
      </w:r>
      <w:r w:rsidR="007F3A78" w:rsidRPr="0035058C">
        <w:rPr>
          <w:rFonts w:ascii="Times New Roman" w:hAnsi="Times New Roman"/>
          <w:sz w:val="28"/>
          <w:szCs w:val="28"/>
        </w:rPr>
        <w:t xml:space="preserve"> и особенности</w:t>
      </w:r>
      <w:r w:rsidRPr="0035058C">
        <w:rPr>
          <w:rFonts w:ascii="Times New Roman" w:hAnsi="Times New Roman"/>
          <w:sz w:val="28"/>
          <w:szCs w:val="28"/>
        </w:rPr>
        <w:t>.</w:t>
      </w:r>
    </w:p>
    <w:p w:rsidR="0073273A" w:rsidRPr="0035058C" w:rsidRDefault="0073273A" w:rsidP="00214CB3">
      <w:pPr>
        <w:pStyle w:val="ConsNormal0"/>
        <w:ind w:firstLine="851"/>
        <w:jc w:val="both"/>
        <w:rPr>
          <w:rFonts w:ascii="Times New Roman" w:hAnsi="Times New Roman"/>
          <w:sz w:val="28"/>
          <w:szCs w:val="28"/>
        </w:rPr>
      </w:pPr>
      <w:r w:rsidRPr="0035058C">
        <w:rPr>
          <w:rFonts w:ascii="Times New Roman" w:hAnsi="Times New Roman"/>
          <w:sz w:val="28"/>
          <w:szCs w:val="28"/>
        </w:rPr>
        <w:t xml:space="preserve">2. Утверждение, описание символов и порядок их официального использования устанавливаются нормативными правовыми актами Совета муниципального образования </w:t>
      </w:r>
      <w:r w:rsidR="00E773FD" w:rsidRPr="00E773FD">
        <w:rPr>
          <w:rFonts w:ascii="Times New Roman" w:hAnsi="Times New Roman"/>
          <w:sz w:val="28"/>
          <w:szCs w:val="28"/>
        </w:rPr>
        <w:t>Гулькевичский</w:t>
      </w:r>
      <w:r w:rsidRPr="0035058C">
        <w:rPr>
          <w:rFonts w:ascii="Times New Roman" w:hAnsi="Times New Roman"/>
          <w:sz w:val="28"/>
          <w:szCs w:val="28"/>
        </w:rPr>
        <w:t xml:space="preserve"> район</w:t>
      </w:r>
      <w:r w:rsidR="00583251">
        <w:rPr>
          <w:rFonts w:ascii="Times New Roman" w:hAnsi="Times New Roman"/>
          <w:sz w:val="28"/>
          <w:szCs w:val="28"/>
        </w:rPr>
        <w:t>.</w:t>
      </w:r>
    </w:p>
    <w:p w:rsidR="0073273A" w:rsidRPr="00E773FD" w:rsidRDefault="0073273A" w:rsidP="00214CB3">
      <w:pPr>
        <w:pStyle w:val="ConsNonformat"/>
        <w:ind w:firstLine="851"/>
        <w:jc w:val="both"/>
        <w:rPr>
          <w:rFonts w:ascii="Times New Roman" w:hAnsi="Times New Roman" w:cs="Arial"/>
          <w:sz w:val="28"/>
          <w:szCs w:val="28"/>
        </w:rPr>
      </w:pPr>
    </w:p>
    <w:p w:rsidR="0073273A" w:rsidRPr="00E773FD" w:rsidRDefault="0073273A" w:rsidP="00214CB3">
      <w:pPr>
        <w:pStyle w:val="ConsNonformat"/>
        <w:ind w:firstLine="851"/>
        <w:jc w:val="both"/>
        <w:rPr>
          <w:rFonts w:ascii="Times New Roman" w:hAnsi="Times New Roman" w:cs="Times New Roman"/>
          <w:b/>
          <w:sz w:val="28"/>
          <w:szCs w:val="28"/>
        </w:rPr>
      </w:pPr>
      <w:r w:rsidRPr="00E773FD">
        <w:rPr>
          <w:rFonts w:ascii="Times New Roman" w:hAnsi="Times New Roman" w:cs="Times New Roman"/>
          <w:b/>
          <w:sz w:val="28"/>
          <w:szCs w:val="28"/>
        </w:rPr>
        <w:t xml:space="preserve">Статья 5. Местное самоуправление в муниципальном образовании </w:t>
      </w:r>
      <w:r w:rsidR="00E773FD" w:rsidRPr="00E773FD">
        <w:rPr>
          <w:rFonts w:ascii="Times New Roman" w:hAnsi="Times New Roman" w:cs="Times New Roman"/>
          <w:b/>
          <w:sz w:val="28"/>
        </w:rPr>
        <w:t xml:space="preserve">Гулькевичский </w:t>
      </w:r>
      <w:r w:rsidRPr="00E773FD">
        <w:rPr>
          <w:rFonts w:ascii="Times New Roman" w:hAnsi="Times New Roman" w:cs="Times New Roman"/>
          <w:b/>
          <w:sz w:val="28"/>
          <w:szCs w:val="28"/>
        </w:rPr>
        <w:t>район</w:t>
      </w:r>
    </w:p>
    <w:p w:rsidR="0073273A" w:rsidRPr="0035058C" w:rsidRDefault="0073273A" w:rsidP="00214CB3">
      <w:pPr>
        <w:pStyle w:val="31"/>
        <w:ind w:firstLine="851"/>
        <w:rPr>
          <w:sz w:val="28"/>
          <w:szCs w:val="28"/>
        </w:rPr>
      </w:pPr>
      <w:r w:rsidRPr="0035058C">
        <w:rPr>
          <w:sz w:val="28"/>
          <w:szCs w:val="28"/>
        </w:rPr>
        <w:t xml:space="preserve">1. Местное самоуправление в муниципальном образовании </w:t>
      </w:r>
      <w:r w:rsidR="00E773FD">
        <w:rPr>
          <w:sz w:val="28"/>
        </w:rPr>
        <w:t>Гулькевичский</w:t>
      </w:r>
      <w:r w:rsidRPr="0035058C">
        <w:rPr>
          <w:sz w:val="28"/>
          <w:szCs w:val="28"/>
        </w:rPr>
        <w:t xml:space="preserve"> район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 Краснодарского края,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73273A" w:rsidRPr="0035058C" w:rsidRDefault="0073273A" w:rsidP="00214CB3">
      <w:pPr>
        <w:ind w:firstLine="851"/>
        <w:jc w:val="both"/>
        <w:rPr>
          <w:sz w:val="28"/>
          <w:szCs w:val="28"/>
        </w:rPr>
      </w:pPr>
      <w:r w:rsidRPr="0035058C">
        <w:rPr>
          <w:sz w:val="28"/>
          <w:szCs w:val="28"/>
        </w:rPr>
        <w:t xml:space="preserve">2. Местное самоуправление в муниципальном образовании </w:t>
      </w:r>
      <w:r w:rsidR="00E773FD">
        <w:rPr>
          <w:sz w:val="28"/>
        </w:rPr>
        <w:t xml:space="preserve">Гулькевичский </w:t>
      </w:r>
      <w:r w:rsidRPr="0035058C">
        <w:rPr>
          <w:sz w:val="28"/>
          <w:szCs w:val="28"/>
        </w:rPr>
        <w:t>район осуществляется в границах муниципального образования.</w:t>
      </w:r>
    </w:p>
    <w:p w:rsidR="0073273A" w:rsidRPr="0035058C" w:rsidRDefault="0073273A" w:rsidP="00214CB3">
      <w:pPr>
        <w:ind w:firstLine="851"/>
        <w:jc w:val="both"/>
        <w:rPr>
          <w:sz w:val="28"/>
          <w:szCs w:val="28"/>
        </w:rPr>
      </w:pPr>
    </w:p>
    <w:p w:rsidR="0073273A" w:rsidRPr="0035058C" w:rsidRDefault="0073273A" w:rsidP="00214CB3">
      <w:pPr>
        <w:pStyle w:val="3"/>
        <w:keepNext w:val="0"/>
        <w:ind w:firstLine="851"/>
        <w:rPr>
          <w:rFonts w:ascii="Times New Roman" w:hAnsi="Times New Roman"/>
          <w:sz w:val="28"/>
          <w:szCs w:val="28"/>
        </w:rPr>
      </w:pPr>
      <w:r w:rsidRPr="0035058C">
        <w:rPr>
          <w:rFonts w:ascii="Times New Roman" w:hAnsi="Times New Roman"/>
          <w:sz w:val="28"/>
          <w:szCs w:val="28"/>
        </w:rPr>
        <w:t>Статья 6. Правовая основа местного самоуправления</w:t>
      </w:r>
    </w:p>
    <w:p w:rsidR="0073273A" w:rsidRPr="0035058C" w:rsidRDefault="0073273A" w:rsidP="00214CB3">
      <w:pPr>
        <w:widowControl/>
        <w:suppressAutoHyphens w:val="0"/>
        <w:autoSpaceDE w:val="0"/>
        <w:autoSpaceDN w:val="0"/>
        <w:adjustRightInd w:val="0"/>
        <w:ind w:firstLine="851"/>
        <w:jc w:val="both"/>
        <w:rPr>
          <w:sz w:val="28"/>
          <w:szCs w:val="28"/>
        </w:rPr>
      </w:pPr>
      <w:r w:rsidRPr="0035058C">
        <w:rPr>
          <w:sz w:val="28"/>
          <w:szCs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w:t>
      </w:r>
      <w:r w:rsidR="00E773FD">
        <w:rPr>
          <w:sz w:val="28"/>
          <w:szCs w:val="28"/>
        </w:rPr>
        <w:t xml:space="preserve">е законы, Федеральный закон от </w:t>
      </w:r>
      <w:r w:rsidRPr="0035058C">
        <w:rPr>
          <w:sz w:val="28"/>
          <w:szCs w:val="28"/>
        </w:rPr>
        <w:t>6</w:t>
      </w:r>
      <w:r w:rsidR="00E773FD">
        <w:rPr>
          <w:sz w:val="28"/>
          <w:szCs w:val="28"/>
        </w:rPr>
        <w:t xml:space="preserve"> октября              </w:t>
      </w:r>
      <w:r w:rsidRPr="0035058C">
        <w:rPr>
          <w:sz w:val="28"/>
          <w:szCs w:val="28"/>
        </w:rPr>
        <w:t xml:space="preserve">2003 </w:t>
      </w:r>
      <w:r w:rsidR="00E773FD">
        <w:rPr>
          <w:sz w:val="28"/>
          <w:szCs w:val="28"/>
        </w:rPr>
        <w:t xml:space="preserve">года </w:t>
      </w:r>
      <w:r w:rsidRPr="0035058C">
        <w:rPr>
          <w:sz w:val="28"/>
          <w:szCs w:val="28"/>
        </w:rPr>
        <w:t>№ 131-ФЗ</w:t>
      </w:r>
      <w:r w:rsidR="008E37BD">
        <w:rPr>
          <w:sz w:val="28"/>
          <w:szCs w:val="28"/>
        </w:rPr>
        <w:t xml:space="preserve"> </w:t>
      </w:r>
      <w:r w:rsidRPr="0035058C">
        <w:rPr>
          <w:sz w:val="28"/>
          <w:szCs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w:t>
      </w:r>
      <w:r w:rsidR="008E37BD">
        <w:rPr>
          <w:sz w:val="28"/>
          <w:szCs w:val="28"/>
        </w:rPr>
        <w:t xml:space="preserve"> </w:t>
      </w:r>
      <w:r w:rsidR="00914D04" w:rsidRPr="0035058C">
        <w:rPr>
          <w:bCs/>
          <w:iCs/>
          <w:kern w:val="0"/>
          <w:sz w:val="28"/>
          <w:szCs w:val="28"/>
        </w:rPr>
        <w:t>и сходах граждан</w:t>
      </w:r>
      <w:r w:rsidRPr="0035058C">
        <w:rPr>
          <w:sz w:val="28"/>
          <w:szCs w:val="28"/>
        </w:rPr>
        <w:t>, иные муниципальные правовые акты.</w:t>
      </w:r>
    </w:p>
    <w:p w:rsidR="0073273A" w:rsidRPr="0035058C" w:rsidRDefault="0073273A" w:rsidP="00214CB3">
      <w:pPr>
        <w:ind w:right="-81" w:firstLine="851"/>
        <w:jc w:val="both"/>
        <w:rPr>
          <w:sz w:val="28"/>
          <w:szCs w:val="28"/>
        </w:rPr>
      </w:pPr>
    </w:p>
    <w:p w:rsidR="00287163" w:rsidRPr="00E773FD" w:rsidRDefault="00287163" w:rsidP="00214CB3">
      <w:pPr>
        <w:ind w:firstLine="851"/>
        <w:jc w:val="both"/>
        <w:rPr>
          <w:b/>
          <w:sz w:val="28"/>
          <w:szCs w:val="28"/>
        </w:rPr>
      </w:pPr>
      <w:r w:rsidRPr="00E773FD">
        <w:rPr>
          <w:b/>
          <w:sz w:val="28"/>
          <w:szCs w:val="28"/>
        </w:rPr>
        <w:t xml:space="preserve">Статья 7. Органы местного самоуправления муниципального образования </w:t>
      </w:r>
      <w:r w:rsidR="00E773FD" w:rsidRPr="00E773FD">
        <w:rPr>
          <w:b/>
          <w:sz w:val="28"/>
        </w:rPr>
        <w:t>Гулькевичский</w:t>
      </w:r>
      <w:r w:rsidRPr="00E773FD">
        <w:rPr>
          <w:b/>
          <w:sz w:val="28"/>
          <w:szCs w:val="28"/>
        </w:rPr>
        <w:t xml:space="preserve"> район</w:t>
      </w:r>
    </w:p>
    <w:p w:rsidR="00287163" w:rsidRPr="0035058C" w:rsidRDefault="00287163" w:rsidP="00214CB3">
      <w:pPr>
        <w:ind w:firstLine="851"/>
        <w:jc w:val="both"/>
        <w:rPr>
          <w:sz w:val="28"/>
          <w:szCs w:val="28"/>
        </w:rPr>
      </w:pPr>
      <w:r w:rsidRPr="0035058C">
        <w:rPr>
          <w:sz w:val="28"/>
          <w:szCs w:val="28"/>
        </w:rPr>
        <w:t xml:space="preserve">1. Решение вопросов местного значения в муниципальном образовании </w:t>
      </w:r>
      <w:r w:rsidR="00E773FD">
        <w:rPr>
          <w:sz w:val="28"/>
        </w:rPr>
        <w:t xml:space="preserve">Гулькевичский </w:t>
      </w:r>
      <w:r w:rsidRPr="0035058C">
        <w:rPr>
          <w:sz w:val="28"/>
          <w:szCs w:val="28"/>
        </w:rPr>
        <w:t>район осуществляют:</w:t>
      </w:r>
    </w:p>
    <w:p w:rsidR="00287163" w:rsidRPr="0035058C" w:rsidRDefault="00287163" w:rsidP="00214CB3">
      <w:pPr>
        <w:ind w:firstLine="851"/>
        <w:jc w:val="both"/>
        <w:rPr>
          <w:sz w:val="28"/>
          <w:szCs w:val="28"/>
        </w:rPr>
      </w:pPr>
      <w:r w:rsidRPr="0035058C">
        <w:rPr>
          <w:sz w:val="28"/>
          <w:szCs w:val="28"/>
        </w:rPr>
        <w:lastRenderedPageBreak/>
        <w:t xml:space="preserve">совет муниципального образования </w:t>
      </w:r>
      <w:r w:rsidR="00E773FD">
        <w:rPr>
          <w:sz w:val="28"/>
        </w:rPr>
        <w:t>Гулькевичский</w:t>
      </w:r>
      <w:r w:rsidRPr="0035058C">
        <w:rPr>
          <w:sz w:val="28"/>
          <w:szCs w:val="28"/>
        </w:rPr>
        <w:t xml:space="preserve"> район, являющийся представительным органом муниципального образования </w:t>
      </w:r>
      <w:r w:rsidR="00E773FD">
        <w:rPr>
          <w:sz w:val="28"/>
        </w:rPr>
        <w:t xml:space="preserve">Гулькевичский </w:t>
      </w:r>
      <w:r w:rsidRPr="0035058C">
        <w:rPr>
          <w:sz w:val="28"/>
          <w:szCs w:val="28"/>
        </w:rPr>
        <w:t xml:space="preserve">район, далее по тексту устава </w:t>
      </w:r>
      <w:r w:rsidR="008E37BD">
        <w:rPr>
          <w:sz w:val="28"/>
          <w:szCs w:val="28"/>
        </w:rPr>
        <w:t>–</w:t>
      </w:r>
      <w:r w:rsidRPr="0035058C">
        <w:rPr>
          <w:sz w:val="28"/>
          <w:szCs w:val="28"/>
        </w:rPr>
        <w:t xml:space="preserve"> Совет;</w:t>
      </w:r>
    </w:p>
    <w:p w:rsidR="00287163" w:rsidRPr="0035058C" w:rsidRDefault="00287163" w:rsidP="00214CB3">
      <w:pPr>
        <w:ind w:firstLine="851"/>
        <w:jc w:val="both"/>
        <w:rPr>
          <w:sz w:val="28"/>
          <w:szCs w:val="28"/>
        </w:rPr>
      </w:pPr>
      <w:r w:rsidRPr="0035058C">
        <w:rPr>
          <w:sz w:val="28"/>
          <w:szCs w:val="28"/>
        </w:rPr>
        <w:t xml:space="preserve">глава муниципального образования </w:t>
      </w:r>
      <w:r w:rsidR="00E773FD">
        <w:rPr>
          <w:sz w:val="28"/>
        </w:rPr>
        <w:t>Гулькевичский</w:t>
      </w:r>
      <w:r w:rsidRPr="0035058C">
        <w:rPr>
          <w:sz w:val="28"/>
          <w:szCs w:val="28"/>
        </w:rPr>
        <w:t xml:space="preserve"> район, </w:t>
      </w:r>
      <w:r w:rsidR="00E143FD" w:rsidRPr="0035058C">
        <w:rPr>
          <w:sz w:val="28"/>
          <w:szCs w:val="28"/>
        </w:rPr>
        <w:t>возглавляющий администрацию</w:t>
      </w:r>
      <w:r w:rsidR="00E47399" w:rsidRPr="0035058C">
        <w:rPr>
          <w:sz w:val="28"/>
          <w:szCs w:val="28"/>
        </w:rPr>
        <w:t xml:space="preserve"> муниципального образования</w:t>
      </w:r>
      <w:r w:rsidR="008E37BD">
        <w:rPr>
          <w:sz w:val="28"/>
          <w:szCs w:val="28"/>
        </w:rPr>
        <w:t xml:space="preserve"> </w:t>
      </w:r>
      <w:r w:rsidR="00E773FD">
        <w:rPr>
          <w:sz w:val="28"/>
        </w:rPr>
        <w:t>Гулькевичский</w:t>
      </w:r>
      <w:r w:rsidRPr="0035058C">
        <w:rPr>
          <w:sz w:val="28"/>
          <w:szCs w:val="28"/>
        </w:rPr>
        <w:t xml:space="preserve"> район, далее по тексту устава – </w:t>
      </w:r>
      <w:r w:rsidR="00E47399" w:rsidRPr="0035058C">
        <w:rPr>
          <w:sz w:val="28"/>
          <w:szCs w:val="28"/>
        </w:rPr>
        <w:t>глава района</w:t>
      </w:r>
      <w:r w:rsidRPr="0035058C">
        <w:rPr>
          <w:sz w:val="28"/>
          <w:szCs w:val="28"/>
        </w:rPr>
        <w:t>;</w:t>
      </w:r>
    </w:p>
    <w:p w:rsidR="00287163" w:rsidRPr="0035058C" w:rsidRDefault="00287163" w:rsidP="00214CB3">
      <w:pPr>
        <w:ind w:firstLine="851"/>
        <w:jc w:val="both"/>
        <w:rPr>
          <w:sz w:val="28"/>
          <w:szCs w:val="28"/>
        </w:rPr>
      </w:pPr>
      <w:r w:rsidRPr="0035058C">
        <w:rPr>
          <w:sz w:val="28"/>
          <w:szCs w:val="28"/>
        </w:rPr>
        <w:t xml:space="preserve">администрация муниципального образования </w:t>
      </w:r>
      <w:r w:rsidR="00E773FD">
        <w:rPr>
          <w:sz w:val="28"/>
        </w:rPr>
        <w:t xml:space="preserve">Гулькевичский </w:t>
      </w:r>
      <w:r w:rsidR="00895123" w:rsidRPr="0035058C">
        <w:rPr>
          <w:sz w:val="28"/>
          <w:szCs w:val="28"/>
        </w:rPr>
        <w:t>район</w:t>
      </w:r>
      <w:r w:rsidRPr="0035058C">
        <w:rPr>
          <w:sz w:val="28"/>
          <w:szCs w:val="28"/>
        </w:rPr>
        <w:t xml:space="preserve">, являющаяся исполнительно-распорядительным органом муниципального образования </w:t>
      </w:r>
      <w:r w:rsidR="00E773FD">
        <w:rPr>
          <w:sz w:val="28"/>
        </w:rPr>
        <w:t>Гулькевичский</w:t>
      </w:r>
      <w:r w:rsidR="00895123" w:rsidRPr="0035058C">
        <w:rPr>
          <w:sz w:val="28"/>
          <w:szCs w:val="28"/>
        </w:rPr>
        <w:t xml:space="preserve"> район</w:t>
      </w:r>
      <w:r w:rsidRPr="0035058C">
        <w:rPr>
          <w:sz w:val="28"/>
          <w:szCs w:val="28"/>
        </w:rPr>
        <w:t xml:space="preserve">, далее по тексту устава </w:t>
      </w:r>
      <w:r w:rsidR="008D1E24">
        <w:rPr>
          <w:sz w:val="28"/>
          <w:szCs w:val="28"/>
        </w:rPr>
        <w:t>–</w:t>
      </w:r>
      <w:r w:rsidRPr="0035058C">
        <w:rPr>
          <w:sz w:val="28"/>
          <w:szCs w:val="28"/>
        </w:rPr>
        <w:t xml:space="preserve"> администрация;</w:t>
      </w:r>
    </w:p>
    <w:p w:rsidR="00287163" w:rsidRPr="0035058C" w:rsidRDefault="00287163" w:rsidP="00214CB3">
      <w:pPr>
        <w:ind w:firstLine="851"/>
        <w:jc w:val="both"/>
        <w:rPr>
          <w:sz w:val="28"/>
          <w:szCs w:val="28"/>
        </w:rPr>
      </w:pPr>
      <w:r w:rsidRPr="0035058C">
        <w:rPr>
          <w:sz w:val="28"/>
          <w:szCs w:val="28"/>
        </w:rPr>
        <w:t>контрольно</w:t>
      </w:r>
      <w:r w:rsidR="008D1E24">
        <w:rPr>
          <w:sz w:val="28"/>
          <w:szCs w:val="28"/>
        </w:rPr>
        <w:t>-</w:t>
      </w:r>
      <w:r w:rsidRPr="0035058C">
        <w:rPr>
          <w:sz w:val="28"/>
          <w:szCs w:val="28"/>
        </w:rPr>
        <w:t xml:space="preserve">счетная палата муниципального образования </w:t>
      </w:r>
      <w:r w:rsidR="00E773FD">
        <w:rPr>
          <w:sz w:val="28"/>
        </w:rPr>
        <w:t>Гулькевичский</w:t>
      </w:r>
      <w:r w:rsidR="00895123" w:rsidRPr="0035058C">
        <w:rPr>
          <w:sz w:val="28"/>
          <w:szCs w:val="28"/>
        </w:rPr>
        <w:t xml:space="preserve"> район</w:t>
      </w:r>
      <w:r w:rsidRPr="0035058C">
        <w:rPr>
          <w:sz w:val="28"/>
          <w:szCs w:val="28"/>
        </w:rPr>
        <w:t>, являющаяся контрольно-счетным органом муниципального образования</w:t>
      </w:r>
      <w:r w:rsidR="008E37BD">
        <w:rPr>
          <w:sz w:val="28"/>
          <w:szCs w:val="28"/>
        </w:rPr>
        <w:t xml:space="preserve"> </w:t>
      </w:r>
      <w:r w:rsidR="00E773FD">
        <w:rPr>
          <w:sz w:val="28"/>
        </w:rPr>
        <w:t>Гулькевичский</w:t>
      </w:r>
      <w:r w:rsidR="00895123" w:rsidRPr="0035058C">
        <w:rPr>
          <w:sz w:val="28"/>
          <w:szCs w:val="28"/>
        </w:rPr>
        <w:t xml:space="preserve"> район</w:t>
      </w:r>
      <w:r w:rsidRPr="0035058C">
        <w:rPr>
          <w:sz w:val="28"/>
          <w:szCs w:val="28"/>
        </w:rPr>
        <w:t>, далее по тексту устава – контрольно-счетная палата.</w:t>
      </w:r>
    </w:p>
    <w:p w:rsidR="00287163" w:rsidRPr="0035058C" w:rsidRDefault="00287163" w:rsidP="00214CB3">
      <w:pPr>
        <w:ind w:firstLine="851"/>
        <w:jc w:val="both"/>
        <w:rPr>
          <w:sz w:val="28"/>
          <w:szCs w:val="28"/>
        </w:rPr>
      </w:pPr>
      <w:r w:rsidRPr="0035058C">
        <w:rPr>
          <w:sz w:val="28"/>
          <w:szCs w:val="28"/>
        </w:rPr>
        <w:t>Органы местного самоуправления обладают собственными полномочиями по решению вопросов местного значения.</w:t>
      </w:r>
    </w:p>
    <w:p w:rsidR="00287163" w:rsidRPr="0035058C" w:rsidRDefault="00E47399" w:rsidP="00214CB3">
      <w:pPr>
        <w:ind w:firstLine="851"/>
        <w:jc w:val="both"/>
      </w:pPr>
      <w:r w:rsidRPr="0035058C">
        <w:rPr>
          <w:rFonts w:cs="Arial"/>
          <w:sz w:val="28"/>
          <w:szCs w:val="28"/>
        </w:rPr>
        <w:t>2</w:t>
      </w:r>
      <w:r w:rsidR="00287163" w:rsidRPr="0035058C">
        <w:rPr>
          <w:rFonts w:cs="Arial"/>
          <w:sz w:val="28"/>
          <w:szCs w:val="28"/>
        </w:rPr>
        <w:t>. Финансовое обеспечение деятельности</w:t>
      </w:r>
      <w:r w:rsidR="008E37BD">
        <w:rPr>
          <w:rFonts w:cs="Arial"/>
          <w:sz w:val="28"/>
          <w:szCs w:val="28"/>
        </w:rPr>
        <w:t xml:space="preserve"> </w:t>
      </w:r>
      <w:r w:rsidR="00287163" w:rsidRPr="0035058C">
        <w:rPr>
          <w:sz w:val="28"/>
          <w:szCs w:val="28"/>
        </w:rPr>
        <w:t xml:space="preserve">органов местного самоуправления осуществляется исключительно за счет собственных доходов бюджета муниципального образования </w:t>
      </w:r>
      <w:r w:rsidR="00E773FD">
        <w:rPr>
          <w:sz w:val="28"/>
        </w:rPr>
        <w:t>Гулькевичский</w:t>
      </w:r>
      <w:r w:rsidR="0055196D" w:rsidRPr="0035058C">
        <w:rPr>
          <w:sz w:val="28"/>
          <w:szCs w:val="28"/>
        </w:rPr>
        <w:t xml:space="preserve"> район</w:t>
      </w:r>
      <w:r w:rsidR="00287163" w:rsidRPr="0035058C">
        <w:rPr>
          <w:sz w:val="28"/>
          <w:szCs w:val="28"/>
        </w:rPr>
        <w:t>.</w:t>
      </w:r>
    </w:p>
    <w:p w:rsidR="00287163" w:rsidRPr="0035058C" w:rsidRDefault="00287163" w:rsidP="00214CB3">
      <w:pPr>
        <w:ind w:right="-81" w:firstLine="851"/>
        <w:jc w:val="both"/>
        <w:rPr>
          <w:sz w:val="28"/>
          <w:szCs w:val="28"/>
        </w:rPr>
      </w:pPr>
    </w:p>
    <w:p w:rsidR="0073273A" w:rsidRPr="0035058C" w:rsidRDefault="0073273A" w:rsidP="00214CB3">
      <w:pPr>
        <w:pStyle w:val="ConsNonformat"/>
        <w:ind w:firstLine="851"/>
        <w:jc w:val="center"/>
        <w:rPr>
          <w:rFonts w:ascii="Times New Roman" w:hAnsi="Times New Roman"/>
          <w:b/>
          <w:sz w:val="28"/>
          <w:szCs w:val="28"/>
        </w:rPr>
      </w:pPr>
      <w:r w:rsidRPr="0035058C">
        <w:rPr>
          <w:rFonts w:ascii="Times New Roman" w:hAnsi="Times New Roman"/>
          <w:b/>
          <w:sz w:val="28"/>
          <w:szCs w:val="28"/>
        </w:rPr>
        <w:t>ГЛАВА 2. ВОПРОСЫ МЕСТНОГО ЗНАЧЕНИЯ</w:t>
      </w:r>
    </w:p>
    <w:p w:rsidR="00947D60" w:rsidRPr="0035058C" w:rsidRDefault="00947D60" w:rsidP="00214CB3">
      <w:pPr>
        <w:pStyle w:val="ConsNonformat"/>
        <w:ind w:firstLine="851"/>
        <w:jc w:val="center"/>
        <w:rPr>
          <w:rFonts w:ascii="Times New Roman" w:hAnsi="Times New Roman"/>
          <w:b/>
          <w:sz w:val="28"/>
          <w:szCs w:val="28"/>
        </w:rPr>
      </w:pPr>
    </w:p>
    <w:p w:rsidR="0073273A" w:rsidRPr="00E773FD" w:rsidRDefault="0073273A" w:rsidP="00214CB3">
      <w:pPr>
        <w:pStyle w:val="2"/>
        <w:keepNext w:val="0"/>
        <w:spacing w:before="0" w:after="0"/>
        <w:ind w:firstLine="851"/>
        <w:rPr>
          <w:rFonts w:ascii="Times New Roman" w:hAnsi="Times New Roman"/>
          <w:sz w:val="28"/>
          <w:szCs w:val="28"/>
        </w:rPr>
      </w:pPr>
      <w:r w:rsidRPr="00E773FD">
        <w:rPr>
          <w:rFonts w:ascii="Times New Roman" w:hAnsi="Times New Roman"/>
          <w:sz w:val="28"/>
          <w:szCs w:val="28"/>
        </w:rPr>
        <w:t xml:space="preserve">Статья </w:t>
      </w:r>
      <w:r w:rsidR="00DC58CA" w:rsidRPr="00E773FD">
        <w:rPr>
          <w:rFonts w:ascii="Times New Roman" w:hAnsi="Times New Roman"/>
          <w:sz w:val="28"/>
          <w:szCs w:val="28"/>
        </w:rPr>
        <w:t>8</w:t>
      </w:r>
      <w:r w:rsidRPr="00E773FD">
        <w:rPr>
          <w:rFonts w:ascii="Times New Roman" w:hAnsi="Times New Roman"/>
          <w:sz w:val="28"/>
          <w:szCs w:val="28"/>
        </w:rPr>
        <w:t xml:space="preserve">. Вопросы местного значения муниципального образования </w:t>
      </w:r>
      <w:r w:rsidR="00E773FD" w:rsidRPr="00E773FD">
        <w:rPr>
          <w:rFonts w:ascii="Times New Roman" w:hAnsi="Times New Roman"/>
          <w:sz w:val="28"/>
        </w:rPr>
        <w:t>Гулькевичский</w:t>
      </w:r>
      <w:r w:rsidRPr="00E773FD">
        <w:rPr>
          <w:rFonts w:ascii="Times New Roman" w:hAnsi="Times New Roman"/>
          <w:sz w:val="28"/>
          <w:szCs w:val="28"/>
        </w:rPr>
        <w:t xml:space="preserve"> район</w:t>
      </w:r>
    </w:p>
    <w:p w:rsidR="0073273A" w:rsidRPr="00E773FD" w:rsidRDefault="0073273A" w:rsidP="00214CB3">
      <w:pPr>
        <w:autoSpaceDE w:val="0"/>
        <w:ind w:firstLine="851"/>
        <w:jc w:val="both"/>
        <w:rPr>
          <w:sz w:val="28"/>
          <w:szCs w:val="28"/>
        </w:rPr>
      </w:pPr>
      <w:r w:rsidRPr="00E773FD">
        <w:rPr>
          <w:sz w:val="28"/>
          <w:szCs w:val="28"/>
        </w:rPr>
        <w:t>1. К вопросам местного значения муниципального образования</w:t>
      </w:r>
      <w:r w:rsidR="00E773FD" w:rsidRPr="00F04A2D">
        <w:rPr>
          <w:sz w:val="28"/>
          <w:szCs w:val="28"/>
        </w:rPr>
        <w:t xml:space="preserve"> Гулькевичский </w:t>
      </w:r>
      <w:r w:rsidRPr="00E773FD">
        <w:rPr>
          <w:sz w:val="28"/>
          <w:szCs w:val="28"/>
        </w:rPr>
        <w:t>район относятся:</w:t>
      </w:r>
    </w:p>
    <w:p w:rsidR="00960922" w:rsidRPr="0035058C" w:rsidRDefault="00960922" w:rsidP="00214CB3">
      <w:pPr>
        <w:autoSpaceDE w:val="0"/>
        <w:ind w:firstLine="851"/>
        <w:jc w:val="both"/>
        <w:rPr>
          <w:sz w:val="28"/>
          <w:szCs w:val="28"/>
        </w:rPr>
      </w:pPr>
      <w:r w:rsidRPr="00F04A2D">
        <w:rPr>
          <w:sz w:val="28"/>
          <w:szCs w:val="28"/>
        </w:rPr>
        <w:t xml:space="preserve">1) составление и рассмотрение проекта бюджета муниципального </w:t>
      </w:r>
      <w:r w:rsidR="00C227E5" w:rsidRPr="00F04A2D">
        <w:rPr>
          <w:sz w:val="28"/>
          <w:szCs w:val="28"/>
        </w:rPr>
        <w:t xml:space="preserve">образования </w:t>
      </w:r>
      <w:r w:rsidR="00E773FD" w:rsidRPr="00F04A2D">
        <w:rPr>
          <w:sz w:val="28"/>
          <w:szCs w:val="28"/>
        </w:rPr>
        <w:t>Гулькевичский</w:t>
      </w:r>
      <w:r w:rsidR="008E37BD">
        <w:rPr>
          <w:sz w:val="28"/>
          <w:szCs w:val="28"/>
        </w:rPr>
        <w:t xml:space="preserve"> </w:t>
      </w:r>
      <w:r w:rsidRPr="00F04A2D">
        <w:rPr>
          <w:sz w:val="28"/>
          <w:szCs w:val="28"/>
        </w:rPr>
        <w:t xml:space="preserve">район, утверждение и исполнение бюджета муниципального </w:t>
      </w:r>
      <w:r w:rsidR="00C227E5" w:rsidRPr="00F04A2D">
        <w:rPr>
          <w:sz w:val="28"/>
          <w:szCs w:val="28"/>
        </w:rPr>
        <w:t>образования</w:t>
      </w:r>
      <w:r w:rsidR="00E773FD" w:rsidRPr="00F04A2D">
        <w:rPr>
          <w:sz w:val="28"/>
          <w:szCs w:val="28"/>
        </w:rPr>
        <w:t xml:space="preserve"> Гулькевичский</w:t>
      </w:r>
      <w:r w:rsidR="008E37BD">
        <w:rPr>
          <w:sz w:val="28"/>
          <w:szCs w:val="28"/>
        </w:rPr>
        <w:t xml:space="preserve"> </w:t>
      </w:r>
      <w:r w:rsidRPr="00F04A2D">
        <w:rPr>
          <w:sz w:val="28"/>
          <w:szCs w:val="28"/>
        </w:rPr>
        <w:t xml:space="preserve">район, осуществление контроля за его исполнением, составление и утверждение отчета об исполнении бюджета муниципального </w:t>
      </w:r>
      <w:r w:rsidR="00C227E5" w:rsidRPr="00F04A2D">
        <w:rPr>
          <w:sz w:val="28"/>
          <w:szCs w:val="28"/>
        </w:rPr>
        <w:t xml:space="preserve">образования </w:t>
      </w:r>
      <w:r w:rsidR="00E773FD" w:rsidRPr="00F04A2D">
        <w:rPr>
          <w:sz w:val="28"/>
          <w:szCs w:val="28"/>
        </w:rPr>
        <w:t>Гулькевичский</w:t>
      </w:r>
      <w:r w:rsidR="008E37BD">
        <w:rPr>
          <w:sz w:val="28"/>
          <w:szCs w:val="28"/>
        </w:rPr>
        <w:t xml:space="preserve"> </w:t>
      </w:r>
      <w:r w:rsidRPr="00F04A2D">
        <w:rPr>
          <w:sz w:val="28"/>
          <w:szCs w:val="28"/>
        </w:rPr>
        <w:t>район;</w:t>
      </w:r>
    </w:p>
    <w:p w:rsidR="0073273A" w:rsidRPr="0035058C" w:rsidRDefault="0073273A" w:rsidP="00214CB3">
      <w:pPr>
        <w:autoSpaceDE w:val="0"/>
        <w:ind w:firstLine="851"/>
        <w:jc w:val="both"/>
        <w:rPr>
          <w:sz w:val="28"/>
          <w:szCs w:val="28"/>
        </w:rPr>
      </w:pPr>
      <w:r w:rsidRPr="0035058C">
        <w:rPr>
          <w:sz w:val="28"/>
          <w:szCs w:val="28"/>
        </w:rPr>
        <w:t xml:space="preserve">2) установление, изменение и отмена местных налогов и сборов муниципального образования </w:t>
      </w:r>
      <w:r w:rsidR="00E773FD" w:rsidRPr="00F04A2D">
        <w:rPr>
          <w:sz w:val="28"/>
          <w:szCs w:val="28"/>
        </w:rPr>
        <w:t xml:space="preserve">Гулькевичский </w:t>
      </w:r>
      <w:r w:rsidRPr="0035058C">
        <w:rPr>
          <w:sz w:val="28"/>
          <w:szCs w:val="28"/>
        </w:rPr>
        <w:t>район;</w:t>
      </w:r>
    </w:p>
    <w:p w:rsidR="0073273A" w:rsidRPr="0035058C" w:rsidRDefault="0073273A" w:rsidP="00214CB3">
      <w:pPr>
        <w:autoSpaceDE w:val="0"/>
        <w:ind w:firstLine="851"/>
        <w:jc w:val="both"/>
        <w:rPr>
          <w:sz w:val="28"/>
          <w:szCs w:val="28"/>
        </w:rPr>
      </w:pPr>
      <w:r w:rsidRPr="0035058C">
        <w:rPr>
          <w:sz w:val="28"/>
          <w:szCs w:val="28"/>
        </w:rPr>
        <w:t xml:space="preserve">3) владение, пользование и распоряжение имуществом, находящимся в муниципальной собственности муниципального образования </w:t>
      </w:r>
      <w:r w:rsidR="00E773FD" w:rsidRPr="00F04A2D">
        <w:rPr>
          <w:sz w:val="28"/>
          <w:szCs w:val="28"/>
        </w:rPr>
        <w:t xml:space="preserve">Гулькевичский </w:t>
      </w:r>
      <w:r w:rsidRPr="0035058C">
        <w:rPr>
          <w:sz w:val="28"/>
          <w:szCs w:val="28"/>
        </w:rPr>
        <w:t>район;</w:t>
      </w:r>
    </w:p>
    <w:p w:rsidR="0073273A" w:rsidRPr="00E773FD" w:rsidRDefault="0073273A" w:rsidP="00214CB3">
      <w:pPr>
        <w:autoSpaceDE w:val="0"/>
        <w:ind w:firstLine="851"/>
        <w:jc w:val="both"/>
        <w:rPr>
          <w:sz w:val="28"/>
          <w:szCs w:val="28"/>
        </w:rPr>
      </w:pPr>
      <w:r w:rsidRPr="00E773FD">
        <w:rPr>
          <w:sz w:val="28"/>
          <w:szCs w:val="28"/>
        </w:rPr>
        <w:t xml:space="preserve">4) организация в границах муниципального образования </w:t>
      </w:r>
      <w:r w:rsidR="00E773FD" w:rsidRPr="00F04A2D">
        <w:rPr>
          <w:sz w:val="28"/>
          <w:szCs w:val="28"/>
        </w:rPr>
        <w:t xml:space="preserve">Гулькевичский </w:t>
      </w:r>
      <w:r w:rsidRPr="00E773FD">
        <w:rPr>
          <w:sz w:val="28"/>
          <w:szCs w:val="28"/>
        </w:rPr>
        <w:t>район электро- и газоснабжения поселений</w:t>
      </w:r>
      <w:r w:rsidR="00A4328D" w:rsidRPr="00F04A2D">
        <w:rPr>
          <w:sz w:val="28"/>
          <w:szCs w:val="28"/>
        </w:rPr>
        <w:t xml:space="preserve"> в пределах полномочий, установленных законодательством Российской Федерации</w:t>
      </w:r>
      <w:r w:rsidRPr="00E773FD">
        <w:rPr>
          <w:sz w:val="28"/>
          <w:szCs w:val="28"/>
        </w:rPr>
        <w:t>;</w:t>
      </w:r>
    </w:p>
    <w:p w:rsidR="0073273A" w:rsidRPr="0035058C" w:rsidRDefault="0073273A" w:rsidP="00214CB3">
      <w:pPr>
        <w:autoSpaceDE w:val="0"/>
        <w:ind w:firstLine="851"/>
        <w:jc w:val="both"/>
        <w:rPr>
          <w:sz w:val="28"/>
          <w:szCs w:val="28"/>
        </w:rPr>
      </w:pPr>
      <w:r w:rsidRPr="0035058C">
        <w:rPr>
          <w:sz w:val="28"/>
          <w:szCs w:val="28"/>
        </w:rPr>
        <w:t xml:space="preserve">5) дорожная деятельность в отношении автомобильных дорог местного значения вне границ населенных пунктов в границах муниципального образования </w:t>
      </w:r>
      <w:r w:rsidR="00E773FD" w:rsidRPr="00F04A2D">
        <w:rPr>
          <w:sz w:val="28"/>
          <w:szCs w:val="28"/>
        </w:rPr>
        <w:t xml:space="preserve">Гулькевичский </w:t>
      </w:r>
      <w:r w:rsidRPr="0035058C">
        <w:rPr>
          <w:sz w:val="28"/>
          <w:szCs w:val="28"/>
        </w:rPr>
        <w:t xml:space="preserve">район, </w:t>
      </w:r>
      <w:r w:rsidR="00B57CB5" w:rsidRPr="00F04A2D">
        <w:rPr>
          <w:sz w:val="28"/>
          <w:szCs w:val="28"/>
        </w:rPr>
        <w:t xml:space="preserve">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образования </w:t>
      </w:r>
      <w:r w:rsidR="00E773FD" w:rsidRPr="00F04A2D">
        <w:rPr>
          <w:sz w:val="28"/>
          <w:szCs w:val="28"/>
        </w:rPr>
        <w:t>Гулькевичский</w:t>
      </w:r>
      <w:r w:rsidR="00B57CB5" w:rsidRPr="00F04A2D">
        <w:rPr>
          <w:sz w:val="28"/>
          <w:szCs w:val="28"/>
        </w:rPr>
        <w:t xml:space="preserve"> район, и обеспечение безопасности дорожного движения на них</w:t>
      </w:r>
      <w:r w:rsidR="00E773FD" w:rsidRPr="00F04A2D">
        <w:rPr>
          <w:sz w:val="28"/>
          <w:szCs w:val="28"/>
        </w:rPr>
        <w:t xml:space="preserve">, </w:t>
      </w:r>
      <w:r w:rsidRPr="0035058C">
        <w:rPr>
          <w:sz w:val="28"/>
          <w:szCs w:val="28"/>
        </w:rPr>
        <w:t xml:space="preserve">а также осуществление иных полномочий в области использования автомобильных дорог и </w:t>
      </w:r>
      <w:r w:rsidRPr="0035058C">
        <w:rPr>
          <w:sz w:val="28"/>
          <w:szCs w:val="28"/>
        </w:rPr>
        <w:lastRenderedPageBreak/>
        <w:t>осуществления дорожной деятельности в</w:t>
      </w:r>
      <w:r w:rsidR="008E37BD">
        <w:rPr>
          <w:sz w:val="28"/>
          <w:szCs w:val="28"/>
        </w:rPr>
        <w:t xml:space="preserve"> </w:t>
      </w:r>
      <w:r w:rsidRPr="0035058C">
        <w:rPr>
          <w:sz w:val="28"/>
          <w:szCs w:val="28"/>
        </w:rPr>
        <w:t>соответствии с законодательством Российской Федерации;</w:t>
      </w:r>
    </w:p>
    <w:p w:rsidR="0073273A" w:rsidRPr="0035058C" w:rsidRDefault="0073273A" w:rsidP="00214CB3">
      <w:pPr>
        <w:autoSpaceDE w:val="0"/>
        <w:ind w:firstLine="851"/>
        <w:jc w:val="both"/>
        <w:rPr>
          <w:sz w:val="28"/>
          <w:szCs w:val="28"/>
        </w:rPr>
      </w:pPr>
      <w:r w:rsidRPr="0035058C">
        <w:rPr>
          <w:sz w:val="28"/>
          <w:szCs w:val="28"/>
        </w:rPr>
        <w:t xml:space="preserve">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образования </w:t>
      </w:r>
      <w:r w:rsidR="00E773FD" w:rsidRPr="00F04A2D">
        <w:rPr>
          <w:sz w:val="28"/>
          <w:szCs w:val="28"/>
        </w:rPr>
        <w:t>Гулькевичский</w:t>
      </w:r>
      <w:r w:rsidRPr="0035058C">
        <w:rPr>
          <w:sz w:val="28"/>
          <w:szCs w:val="28"/>
        </w:rPr>
        <w:t xml:space="preserve"> район;</w:t>
      </w:r>
    </w:p>
    <w:p w:rsidR="0073273A" w:rsidRPr="0035058C" w:rsidRDefault="0073273A" w:rsidP="00214CB3">
      <w:pPr>
        <w:autoSpaceDE w:val="0"/>
        <w:ind w:firstLine="851"/>
        <w:jc w:val="both"/>
        <w:rPr>
          <w:sz w:val="28"/>
          <w:szCs w:val="28"/>
        </w:rPr>
      </w:pPr>
      <w:r w:rsidRPr="0035058C">
        <w:rPr>
          <w:sz w:val="28"/>
          <w:szCs w:val="28"/>
        </w:rPr>
        <w:t xml:space="preserve">7) участие в предупреждении и ликвидации последствий чрезвычайных ситуаций на территории муниципального образования </w:t>
      </w:r>
      <w:r w:rsidR="00E773FD" w:rsidRPr="00F04A2D">
        <w:rPr>
          <w:sz w:val="28"/>
          <w:szCs w:val="28"/>
        </w:rPr>
        <w:t xml:space="preserve">Гулькевичский </w:t>
      </w:r>
      <w:r w:rsidRPr="0035058C">
        <w:rPr>
          <w:sz w:val="28"/>
          <w:szCs w:val="28"/>
        </w:rPr>
        <w:t>район;</w:t>
      </w:r>
    </w:p>
    <w:p w:rsidR="0073273A" w:rsidRPr="0035058C" w:rsidRDefault="0073273A" w:rsidP="00214CB3">
      <w:pPr>
        <w:autoSpaceDE w:val="0"/>
        <w:ind w:firstLine="851"/>
        <w:jc w:val="both"/>
        <w:rPr>
          <w:sz w:val="28"/>
          <w:szCs w:val="28"/>
        </w:rPr>
      </w:pPr>
      <w:r w:rsidRPr="0035058C">
        <w:rPr>
          <w:sz w:val="28"/>
          <w:szCs w:val="28"/>
        </w:rPr>
        <w:t xml:space="preserve">8) организация охраны общественного порядка на территории муниципального образования </w:t>
      </w:r>
      <w:r w:rsidR="00E773FD" w:rsidRPr="00F04A2D">
        <w:rPr>
          <w:sz w:val="28"/>
          <w:szCs w:val="28"/>
        </w:rPr>
        <w:t>Гулькевичский</w:t>
      </w:r>
      <w:r w:rsidRPr="0035058C">
        <w:rPr>
          <w:sz w:val="28"/>
          <w:szCs w:val="28"/>
        </w:rPr>
        <w:t xml:space="preserve"> район муниципальной милицией;</w:t>
      </w:r>
    </w:p>
    <w:p w:rsidR="0073273A" w:rsidRPr="00F04A2D" w:rsidRDefault="0073273A" w:rsidP="00214CB3">
      <w:pPr>
        <w:autoSpaceDE w:val="0"/>
        <w:ind w:firstLine="851"/>
        <w:jc w:val="both"/>
        <w:rPr>
          <w:sz w:val="28"/>
          <w:szCs w:val="28"/>
        </w:rPr>
      </w:pPr>
      <w:r w:rsidRPr="00F04A2D">
        <w:rPr>
          <w:sz w:val="28"/>
          <w:szCs w:val="28"/>
        </w:rPr>
        <w:t>9) организация мероприятий межпоселенческого характера по охране окружающей среды;</w:t>
      </w:r>
    </w:p>
    <w:p w:rsidR="0039619F" w:rsidRPr="0039619F" w:rsidRDefault="00BF0726" w:rsidP="0039619F">
      <w:pPr>
        <w:pStyle w:val="ConsPlusNormal"/>
        <w:ind w:firstLine="851"/>
        <w:jc w:val="both"/>
        <w:rPr>
          <w:rFonts w:ascii="Times New Roman" w:eastAsiaTheme="minorHAnsi" w:hAnsi="Times New Roman" w:cs="Times New Roman"/>
          <w:kern w:val="0"/>
          <w:sz w:val="28"/>
          <w:szCs w:val="28"/>
        </w:rPr>
      </w:pPr>
      <w:r w:rsidRPr="0039619F">
        <w:rPr>
          <w:rFonts w:ascii="Times New Roman" w:hAnsi="Times New Roman" w:cs="Times New Roman"/>
          <w:sz w:val="28"/>
          <w:szCs w:val="28"/>
        </w:rPr>
        <w:t xml:space="preserve">10) </w:t>
      </w:r>
      <w:r w:rsidR="00C51C5D" w:rsidRPr="0039619F">
        <w:rPr>
          <w:rFonts w:ascii="Times New Roman" w:hAnsi="Times New Roman" w:cs="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r w:rsidR="008E37BD" w:rsidRPr="0039619F">
        <w:rPr>
          <w:rFonts w:ascii="Times New Roman" w:hAnsi="Times New Roman" w:cs="Times New Roman"/>
          <w:sz w:val="28"/>
          <w:szCs w:val="28"/>
        </w:rPr>
        <w:t xml:space="preserve"> </w:t>
      </w:r>
      <w:r w:rsidR="002D4619" w:rsidRPr="0039619F">
        <w:rPr>
          <w:rFonts w:ascii="Times New Roman" w:hAnsi="Times New Roman" w:cs="Times New Roman"/>
          <w:sz w:val="28"/>
          <w:szCs w:val="28"/>
        </w:rPr>
        <w:t>Краснодарского края</w:t>
      </w:r>
      <w:r w:rsidR="00C51C5D" w:rsidRPr="0039619F">
        <w:rPr>
          <w:rFonts w:ascii="Times New Roman" w:hAnsi="Times New Roman" w:cs="Times New Roman"/>
          <w:sz w:val="28"/>
          <w:szCs w:val="28"/>
        </w:rPr>
        <w:t>), создание условий для осуществления присмотра и ухода за детьми, содержания детей в муниципальных образовательных организациях, а также</w:t>
      </w:r>
      <w:r w:rsidR="00C51C5D" w:rsidRPr="00F04A2D">
        <w:rPr>
          <w:sz w:val="28"/>
          <w:szCs w:val="28"/>
        </w:rPr>
        <w:t xml:space="preserve"> </w:t>
      </w:r>
      <w:r w:rsidR="0039619F" w:rsidRPr="0039619F">
        <w:rPr>
          <w:rFonts w:ascii="Times New Roman" w:eastAsiaTheme="minorHAnsi" w:hAnsi="Times New Roman" w:cs="Times New Roman"/>
          <w:kern w:val="0"/>
          <w:sz w:val="28"/>
          <w:szCs w:val="28"/>
          <w:lang w:eastAsia="en-US" w:bidi="ar-SA"/>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0039619F" w:rsidRPr="0039619F">
        <w:rPr>
          <w:rFonts w:ascii="Times New Roman" w:eastAsiaTheme="minorHAnsi" w:hAnsi="Times New Roman" w:cs="Times New Roman"/>
          <w:kern w:val="0"/>
          <w:sz w:val="28"/>
          <w:szCs w:val="28"/>
        </w:rPr>
        <w:t>;</w:t>
      </w:r>
    </w:p>
    <w:p w:rsidR="00E634C1" w:rsidRPr="00E634C1" w:rsidRDefault="0073273A" w:rsidP="00214CB3">
      <w:pPr>
        <w:autoSpaceDE w:val="0"/>
        <w:ind w:firstLine="851"/>
        <w:jc w:val="both"/>
        <w:rPr>
          <w:rFonts w:eastAsiaTheme="minorHAnsi"/>
          <w:kern w:val="0"/>
          <w:sz w:val="28"/>
          <w:szCs w:val="28"/>
        </w:rPr>
      </w:pPr>
      <w:r w:rsidRPr="0035058C">
        <w:rPr>
          <w:sz w:val="28"/>
          <w:szCs w:val="28"/>
        </w:rPr>
        <w:t xml:space="preserve">11) </w:t>
      </w:r>
      <w:r w:rsidR="00E634C1" w:rsidRPr="00E634C1">
        <w:rPr>
          <w:rFonts w:eastAsiaTheme="minorHAnsi"/>
          <w:kern w:val="0"/>
          <w:sz w:val="28"/>
          <w:szCs w:val="28"/>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образования Гулькевичский район;</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2</w:t>
      </w:r>
      <w:r w:rsidRPr="0035058C">
        <w:rPr>
          <w:sz w:val="28"/>
          <w:szCs w:val="28"/>
        </w:rPr>
        <w:t xml:space="preserve">) утверждение схем территориального планирования муниципального образования </w:t>
      </w:r>
      <w:r w:rsidR="00F04A2D" w:rsidRPr="00F04A2D">
        <w:rPr>
          <w:sz w:val="28"/>
          <w:szCs w:val="28"/>
        </w:rPr>
        <w:t>Гулькевичский</w:t>
      </w:r>
      <w:r w:rsidRPr="0035058C">
        <w:rPr>
          <w:sz w:val="28"/>
          <w:szCs w:val="28"/>
        </w:rPr>
        <w:t xml:space="preserve"> район, утверждение подготовленной на основе схемы территориального планирования муниципального образования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образования </w:t>
      </w:r>
      <w:r w:rsidR="00F04A2D" w:rsidRPr="00F04A2D">
        <w:rPr>
          <w:sz w:val="28"/>
          <w:szCs w:val="28"/>
        </w:rPr>
        <w:t xml:space="preserve">Гулькевичский </w:t>
      </w:r>
      <w:r w:rsidRPr="0035058C">
        <w:rPr>
          <w:sz w:val="28"/>
          <w:szCs w:val="28"/>
        </w:rPr>
        <w:t>район, резервирование и изъятие</w:t>
      </w:r>
      <w:r w:rsidR="008E37BD">
        <w:rPr>
          <w:sz w:val="28"/>
          <w:szCs w:val="28"/>
        </w:rPr>
        <w:t xml:space="preserve"> </w:t>
      </w:r>
      <w:r w:rsidRPr="0035058C">
        <w:rPr>
          <w:sz w:val="28"/>
          <w:szCs w:val="28"/>
        </w:rPr>
        <w:t>земельных участков в границах муниципального образования для муниципальных нужд;</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3</w:t>
      </w:r>
      <w:r w:rsidRPr="0035058C">
        <w:rPr>
          <w:sz w:val="28"/>
          <w:szCs w:val="28"/>
        </w:rPr>
        <w:t>) формирование и содержание муниципального архива, включая хранение архивных фондов поселений;</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4</w:t>
      </w:r>
      <w:r w:rsidRPr="0035058C">
        <w:rPr>
          <w:sz w:val="28"/>
          <w:szCs w:val="28"/>
        </w:rPr>
        <w:t xml:space="preserve">) содержание на территории муниципального образования </w:t>
      </w:r>
      <w:r w:rsidR="00F04A2D" w:rsidRPr="00F04A2D">
        <w:rPr>
          <w:sz w:val="28"/>
          <w:szCs w:val="28"/>
        </w:rPr>
        <w:t>Гулькевичский</w:t>
      </w:r>
      <w:r w:rsidRPr="0035058C">
        <w:rPr>
          <w:sz w:val="28"/>
          <w:szCs w:val="28"/>
        </w:rPr>
        <w:t xml:space="preserve"> район межпоселенческих мест захоронения, организация ритуальных услуг;</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5</w:t>
      </w:r>
      <w:r w:rsidRPr="0035058C">
        <w:rPr>
          <w:sz w:val="28"/>
          <w:szCs w:val="28"/>
        </w:rPr>
        <w:t xml:space="preserve">) создание условий для обеспечения поселений, входящих в состав </w:t>
      </w:r>
      <w:r w:rsidRPr="0035058C">
        <w:rPr>
          <w:sz w:val="28"/>
          <w:szCs w:val="28"/>
        </w:rPr>
        <w:lastRenderedPageBreak/>
        <w:t xml:space="preserve">муниципального образования </w:t>
      </w:r>
      <w:r w:rsidR="00F04A2D" w:rsidRPr="00F04A2D">
        <w:rPr>
          <w:sz w:val="28"/>
          <w:szCs w:val="28"/>
        </w:rPr>
        <w:t>Гулькевичский</w:t>
      </w:r>
      <w:r w:rsidRPr="0035058C">
        <w:rPr>
          <w:sz w:val="28"/>
          <w:szCs w:val="28"/>
        </w:rPr>
        <w:t xml:space="preserve"> район, услугами связи, общественного питания, торговли и бытового обслуживания;</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6</w:t>
      </w:r>
      <w:r w:rsidRPr="0035058C">
        <w:rPr>
          <w:sz w:val="28"/>
          <w:szCs w:val="28"/>
        </w:rPr>
        <w:t>)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7</w:t>
      </w:r>
      <w:r w:rsidRPr="0035058C">
        <w:rPr>
          <w:sz w:val="28"/>
          <w:szCs w:val="28"/>
        </w:rPr>
        <w:t xml:space="preserve">) создание условий для обеспечения поселений, входящих в состав муниципального образования </w:t>
      </w:r>
      <w:r w:rsidR="00F04A2D" w:rsidRPr="00F04A2D">
        <w:rPr>
          <w:sz w:val="28"/>
          <w:szCs w:val="28"/>
        </w:rPr>
        <w:t>Гулькевичский</w:t>
      </w:r>
      <w:r w:rsidRPr="0035058C">
        <w:rPr>
          <w:sz w:val="28"/>
          <w:szCs w:val="28"/>
        </w:rPr>
        <w:t xml:space="preserve"> район, услугами по организации досуга и услугами организаций культуры;</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8</w:t>
      </w:r>
      <w:r w:rsidRPr="0035058C">
        <w:rPr>
          <w:sz w:val="28"/>
          <w:szCs w:val="28"/>
        </w:rPr>
        <w:t xml:space="preserve">) создание условий для развития местного традиционного народного художественного творчества в поселениях, входящих в состав муниципального образования </w:t>
      </w:r>
      <w:r w:rsidR="00F04A2D" w:rsidRPr="00F04A2D">
        <w:rPr>
          <w:sz w:val="28"/>
          <w:szCs w:val="28"/>
        </w:rPr>
        <w:t>Гулькевичский</w:t>
      </w:r>
      <w:r w:rsidRPr="0035058C">
        <w:rPr>
          <w:sz w:val="28"/>
          <w:szCs w:val="28"/>
        </w:rPr>
        <w:t xml:space="preserve"> район;</w:t>
      </w:r>
    </w:p>
    <w:p w:rsidR="0073273A" w:rsidRPr="0035058C" w:rsidRDefault="002A7CA6" w:rsidP="00214CB3">
      <w:pPr>
        <w:autoSpaceDE w:val="0"/>
        <w:ind w:firstLine="851"/>
        <w:jc w:val="both"/>
        <w:rPr>
          <w:sz w:val="28"/>
          <w:szCs w:val="28"/>
        </w:rPr>
      </w:pPr>
      <w:r w:rsidRPr="0035058C">
        <w:rPr>
          <w:sz w:val="28"/>
          <w:szCs w:val="28"/>
        </w:rPr>
        <w:t>19</w:t>
      </w:r>
      <w:r w:rsidR="0073273A" w:rsidRPr="0035058C">
        <w:rPr>
          <w:sz w:val="28"/>
          <w:szCs w:val="28"/>
        </w:rPr>
        <w:t xml:space="preserve">) выравнивание уровня бюджетной обеспеченности поселений, входящих в состав муниципального образования </w:t>
      </w:r>
      <w:r w:rsidR="00F04A2D" w:rsidRPr="00F04A2D">
        <w:rPr>
          <w:sz w:val="28"/>
          <w:szCs w:val="28"/>
        </w:rPr>
        <w:t xml:space="preserve">Гулькевичский </w:t>
      </w:r>
      <w:r w:rsidR="0073273A" w:rsidRPr="0035058C">
        <w:rPr>
          <w:sz w:val="28"/>
          <w:szCs w:val="28"/>
        </w:rPr>
        <w:t xml:space="preserve">район, за счет средств местного бюджета муниципального образования </w:t>
      </w:r>
      <w:r w:rsidR="00F04A2D" w:rsidRPr="00F04A2D">
        <w:rPr>
          <w:sz w:val="28"/>
          <w:szCs w:val="28"/>
        </w:rPr>
        <w:t>Гулькевичский</w:t>
      </w:r>
      <w:r w:rsidR="0073273A" w:rsidRPr="0035058C">
        <w:rPr>
          <w:sz w:val="28"/>
          <w:szCs w:val="28"/>
        </w:rPr>
        <w:t xml:space="preserve"> район;</w:t>
      </w:r>
    </w:p>
    <w:p w:rsidR="0073273A" w:rsidRPr="0035058C" w:rsidRDefault="0073273A" w:rsidP="00214CB3">
      <w:pPr>
        <w:autoSpaceDE w:val="0"/>
        <w:ind w:firstLine="851"/>
        <w:jc w:val="both"/>
        <w:rPr>
          <w:sz w:val="28"/>
          <w:szCs w:val="28"/>
        </w:rPr>
      </w:pPr>
      <w:r w:rsidRPr="0035058C">
        <w:rPr>
          <w:sz w:val="28"/>
          <w:szCs w:val="28"/>
        </w:rPr>
        <w:t>2</w:t>
      </w:r>
      <w:r w:rsidR="002A7CA6" w:rsidRPr="0035058C">
        <w:rPr>
          <w:sz w:val="28"/>
          <w:szCs w:val="28"/>
        </w:rPr>
        <w:t>0</w:t>
      </w:r>
      <w:r w:rsidRPr="0035058C">
        <w:rPr>
          <w:sz w:val="28"/>
          <w:szCs w:val="28"/>
        </w:rPr>
        <w:t xml:space="preserve">) организация и осуществление мероприятий по </w:t>
      </w:r>
      <w:r w:rsidR="00750833" w:rsidRPr="00F04A2D">
        <w:rPr>
          <w:sz w:val="28"/>
          <w:szCs w:val="28"/>
        </w:rPr>
        <w:t>территориальной обороне и</w:t>
      </w:r>
      <w:r w:rsidR="008E37BD">
        <w:rPr>
          <w:sz w:val="28"/>
          <w:szCs w:val="28"/>
        </w:rPr>
        <w:t xml:space="preserve"> </w:t>
      </w:r>
      <w:r w:rsidRPr="0035058C">
        <w:rPr>
          <w:sz w:val="28"/>
          <w:szCs w:val="28"/>
        </w:rPr>
        <w:t xml:space="preserve">гражданской обороне, защите населения и территории муниципального образования </w:t>
      </w:r>
      <w:r w:rsidR="00F04A2D" w:rsidRPr="00F04A2D">
        <w:rPr>
          <w:sz w:val="28"/>
          <w:szCs w:val="28"/>
        </w:rPr>
        <w:t>Гулькевичский</w:t>
      </w:r>
      <w:r w:rsidRPr="0035058C">
        <w:rPr>
          <w:sz w:val="28"/>
          <w:szCs w:val="28"/>
        </w:rPr>
        <w:t xml:space="preserve"> район от чрезвычайных ситуаций природного и техногенного характера;</w:t>
      </w:r>
    </w:p>
    <w:p w:rsidR="0073273A" w:rsidRPr="0035058C" w:rsidRDefault="0073273A" w:rsidP="00214CB3">
      <w:pPr>
        <w:autoSpaceDE w:val="0"/>
        <w:ind w:firstLine="851"/>
        <w:jc w:val="both"/>
        <w:rPr>
          <w:sz w:val="28"/>
          <w:szCs w:val="28"/>
        </w:rPr>
      </w:pPr>
      <w:r w:rsidRPr="0035058C">
        <w:rPr>
          <w:sz w:val="28"/>
          <w:szCs w:val="28"/>
        </w:rPr>
        <w:t>2</w:t>
      </w:r>
      <w:r w:rsidR="002A7CA6" w:rsidRPr="0035058C">
        <w:rPr>
          <w:sz w:val="28"/>
          <w:szCs w:val="28"/>
        </w:rPr>
        <w:t>1</w:t>
      </w:r>
      <w:r w:rsidRPr="0035058C">
        <w:rPr>
          <w:sz w:val="28"/>
          <w:szCs w:val="28"/>
        </w:rPr>
        <w:t xml:space="preserve">) создание, развитие и обеспечение охраны лечебно-оздоровительных местностей и курортов местного значения на территории муниципального образования </w:t>
      </w:r>
      <w:r w:rsidR="00F04A2D" w:rsidRPr="00F04A2D">
        <w:rPr>
          <w:sz w:val="28"/>
          <w:szCs w:val="28"/>
        </w:rPr>
        <w:t>Гулькевичский</w:t>
      </w:r>
      <w:r w:rsidRPr="0035058C">
        <w:rPr>
          <w:sz w:val="28"/>
          <w:szCs w:val="28"/>
        </w:rPr>
        <w:t xml:space="preserve"> район</w:t>
      </w:r>
      <w:r w:rsidR="00666D78" w:rsidRPr="00F04A2D">
        <w:rPr>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2</w:t>
      </w:r>
      <w:r w:rsidRPr="0035058C">
        <w:rPr>
          <w:sz w:val="28"/>
          <w:szCs w:val="28"/>
        </w:rPr>
        <w:t>) осуществление мероприятий по обеспечению безопасности людей на водных объектах, охране их жизни и здоровья;</w:t>
      </w:r>
    </w:p>
    <w:p w:rsidR="0073273A" w:rsidRPr="0035058C" w:rsidRDefault="00AA4EC4" w:rsidP="00214CB3">
      <w:pPr>
        <w:autoSpaceDE w:val="0"/>
        <w:ind w:firstLine="851"/>
        <w:jc w:val="both"/>
        <w:rPr>
          <w:sz w:val="28"/>
          <w:szCs w:val="28"/>
        </w:rPr>
      </w:pPr>
      <w:r w:rsidRPr="0035058C">
        <w:rPr>
          <w:sz w:val="28"/>
          <w:szCs w:val="28"/>
        </w:rPr>
        <w:t xml:space="preserve">23) </w:t>
      </w:r>
      <w:r w:rsidR="0073273A" w:rsidRPr="0035058C">
        <w:rPr>
          <w:sz w:val="28"/>
          <w:szCs w:val="28"/>
        </w:rPr>
        <w:t>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4</w:t>
      </w:r>
      <w:r w:rsidRPr="0035058C">
        <w:rPr>
          <w:sz w:val="28"/>
          <w:szCs w:val="28"/>
        </w:rPr>
        <w:t xml:space="preserve">) обеспечение условий для развития на территории муниципального образования </w:t>
      </w:r>
      <w:r w:rsidR="00F04A2D" w:rsidRPr="00F04A2D">
        <w:rPr>
          <w:sz w:val="28"/>
          <w:szCs w:val="28"/>
        </w:rPr>
        <w:t>Гулькевичский</w:t>
      </w:r>
      <w:r w:rsidRPr="0035058C">
        <w:rPr>
          <w:sz w:val="28"/>
          <w:szCs w:val="28"/>
        </w:rPr>
        <w:t xml:space="preserve"> район физической культуры</w:t>
      </w:r>
      <w:r w:rsidR="009147F6" w:rsidRPr="009147F6">
        <w:rPr>
          <w:sz w:val="28"/>
          <w:szCs w:val="28"/>
        </w:rPr>
        <w:t>, школьного спорта</w:t>
      </w:r>
      <w:r w:rsidRPr="0035058C">
        <w:rPr>
          <w:sz w:val="28"/>
          <w:szCs w:val="28"/>
        </w:rPr>
        <w:t xml:space="preserve"> и массового спорта, организация проведения официальных физкультурно-оздоровительных и спортивных мероприятий муниципального образования </w:t>
      </w:r>
      <w:r w:rsidR="00F04A2D" w:rsidRPr="00F04A2D">
        <w:rPr>
          <w:sz w:val="28"/>
          <w:szCs w:val="28"/>
        </w:rPr>
        <w:t>Гулькевичский</w:t>
      </w:r>
      <w:r w:rsidRPr="0035058C">
        <w:rPr>
          <w:sz w:val="28"/>
          <w:szCs w:val="28"/>
        </w:rPr>
        <w:t xml:space="preserve"> район;</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5</w:t>
      </w:r>
      <w:r w:rsidRPr="0035058C">
        <w:rPr>
          <w:sz w:val="28"/>
          <w:szCs w:val="28"/>
        </w:rPr>
        <w:t>) организация и осуществление мероприятий межпоселенческого характера по работе с детьми и молодежью;</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6</w:t>
      </w:r>
      <w:r w:rsidRPr="0035058C">
        <w:rPr>
          <w:sz w:val="28"/>
          <w:szCs w:val="28"/>
        </w:rPr>
        <w:t>)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w:t>
      </w:r>
      <w:r w:rsidR="00C934CC" w:rsidRPr="00F04A2D">
        <w:rPr>
          <w:sz w:val="28"/>
          <w:szCs w:val="28"/>
        </w:rPr>
        <w:t>, включая обеспечение свободного доступа граждан к водным объектам общего пользования и их береговым полосам;</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7</w:t>
      </w:r>
      <w:r w:rsidRPr="0035058C">
        <w:rPr>
          <w:sz w:val="28"/>
          <w:szCs w:val="28"/>
        </w:rPr>
        <w:t xml:space="preserve">) участие в профилактике терроризма и экстремизма, а также в </w:t>
      </w:r>
      <w:r w:rsidRPr="0035058C">
        <w:rPr>
          <w:sz w:val="28"/>
          <w:szCs w:val="28"/>
        </w:rPr>
        <w:lastRenderedPageBreak/>
        <w:t xml:space="preserve">минимизации и (или) ликвидации последствий проявлений терроризма и экстремизма на территории муниципального образования </w:t>
      </w:r>
      <w:r w:rsidR="00F04A2D" w:rsidRPr="00F04A2D">
        <w:rPr>
          <w:sz w:val="28"/>
          <w:szCs w:val="28"/>
        </w:rPr>
        <w:t xml:space="preserve">Гулькевичский </w:t>
      </w:r>
      <w:r w:rsidRPr="0035058C">
        <w:rPr>
          <w:sz w:val="28"/>
          <w:szCs w:val="28"/>
        </w:rPr>
        <w:t>район;</w:t>
      </w:r>
    </w:p>
    <w:p w:rsidR="0046533D" w:rsidRPr="00F04A2D" w:rsidRDefault="0046533D" w:rsidP="00214CB3">
      <w:pPr>
        <w:autoSpaceDE w:val="0"/>
        <w:ind w:firstLine="851"/>
        <w:jc w:val="both"/>
        <w:rPr>
          <w:sz w:val="28"/>
          <w:szCs w:val="28"/>
        </w:rPr>
      </w:pPr>
      <w:r w:rsidRPr="00F04A2D">
        <w:rPr>
          <w:sz w:val="28"/>
          <w:szCs w:val="28"/>
        </w:rPr>
        <w:t xml:space="preserve">28)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w:t>
      </w:r>
      <w:r w:rsidR="00034DED" w:rsidRPr="00F04A2D">
        <w:rPr>
          <w:sz w:val="28"/>
          <w:szCs w:val="28"/>
        </w:rPr>
        <w:t xml:space="preserve">образования </w:t>
      </w:r>
      <w:r w:rsidR="00F04A2D" w:rsidRPr="00F04A2D">
        <w:rPr>
          <w:sz w:val="28"/>
          <w:szCs w:val="28"/>
        </w:rPr>
        <w:t>Гулькевичский</w:t>
      </w:r>
      <w:r w:rsidR="008E37BD">
        <w:rPr>
          <w:sz w:val="28"/>
          <w:szCs w:val="28"/>
        </w:rPr>
        <w:t xml:space="preserve"> </w:t>
      </w:r>
      <w:r w:rsidRPr="00F04A2D">
        <w:rPr>
          <w:sz w:val="28"/>
          <w:szCs w:val="28"/>
        </w:rPr>
        <w:t>район,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73273A" w:rsidRPr="0035058C" w:rsidRDefault="0073273A" w:rsidP="00214CB3">
      <w:pPr>
        <w:autoSpaceDE w:val="0"/>
        <w:ind w:firstLine="851"/>
        <w:jc w:val="both"/>
        <w:rPr>
          <w:sz w:val="28"/>
          <w:szCs w:val="28"/>
        </w:rPr>
      </w:pPr>
      <w:r w:rsidRPr="0035058C">
        <w:rPr>
          <w:sz w:val="28"/>
          <w:szCs w:val="28"/>
        </w:rPr>
        <w:t>2</w:t>
      </w:r>
      <w:r w:rsidR="009A392A" w:rsidRPr="0035058C">
        <w:rPr>
          <w:sz w:val="28"/>
          <w:szCs w:val="28"/>
        </w:rPr>
        <w:t>9</w:t>
      </w:r>
      <w:r w:rsidRPr="0035058C">
        <w:rPr>
          <w:sz w:val="28"/>
          <w:szCs w:val="28"/>
        </w:rPr>
        <w:t xml:space="preserve">) </w:t>
      </w:r>
      <w:r w:rsidR="0061174A" w:rsidRPr="00F04A2D">
        <w:rPr>
          <w:sz w:val="28"/>
          <w:szCs w:val="28"/>
        </w:rPr>
        <w:t>утверждение схемы размещения рекламных конструкций, выдача разрешений на установку и эксплуатацию</w:t>
      </w:r>
      <w:r w:rsidR="008E37BD">
        <w:rPr>
          <w:sz w:val="28"/>
          <w:szCs w:val="28"/>
        </w:rPr>
        <w:t xml:space="preserve"> </w:t>
      </w:r>
      <w:r w:rsidRPr="0035058C">
        <w:rPr>
          <w:sz w:val="28"/>
          <w:szCs w:val="28"/>
        </w:rPr>
        <w:t xml:space="preserve">рекламных конструкций на территории муниципального образования </w:t>
      </w:r>
      <w:r w:rsidR="00F04A2D" w:rsidRPr="00F04A2D">
        <w:rPr>
          <w:sz w:val="28"/>
          <w:szCs w:val="28"/>
        </w:rPr>
        <w:t xml:space="preserve">Гулькевичский </w:t>
      </w:r>
      <w:r w:rsidRPr="0035058C">
        <w:rPr>
          <w:sz w:val="28"/>
          <w:szCs w:val="28"/>
        </w:rPr>
        <w:t xml:space="preserve">район, аннулирование таких разрешений, выдача предписаний о демонтаже самовольно установленных рекламных конструкций на территории муниципального образования </w:t>
      </w:r>
      <w:r w:rsidR="00F04A2D" w:rsidRPr="00F04A2D">
        <w:rPr>
          <w:sz w:val="28"/>
          <w:szCs w:val="28"/>
        </w:rPr>
        <w:t xml:space="preserve">Гулькевичский </w:t>
      </w:r>
      <w:r w:rsidRPr="0035058C">
        <w:rPr>
          <w:sz w:val="28"/>
          <w:szCs w:val="28"/>
        </w:rPr>
        <w:t>район, осуществляемые в соответствии с Федеральным законом от 13</w:t>
      </w:r>
      <w:r w:rsidR="00DF4DCD">
        <w:rPr>
          <w:sz w:val="28"/>
          <w:szCs w:val="28"/>
        </w:rPr>
        <w:t xml:space="preserve"> марта </w:t>
      </w:r>
      <w:r w:rsidRPr="0035058C">
        <w:rPr>
          <w:sz w:val="28"/>
          <w:szCs w:val="28"/>
        </w:rPr>
        <w:t xml:space="preserve">2006 </w:t>
      </w:r>
      <w:r w:rsidR="00DF4DCD">
        <w:rPr>
          <w:sz w:val="28"/>
          <w:szCs w:val="28"/>
        </w:rPr>
        <w:t xml:space="preserve">года </w:t>
      </w:r>
      <w:r w:rsidRPr="0035058C">
        <w:rPr>
          <w:sz w:val="28"/>
          <w:szCs w:val="28"/>
        </w:rPr>
        <w:t xml:space="preserve">№ 38-ФЗ </w:t>
      </w:r>
      <w:r w:rsidR="00C41B16" w:rsidRPr="0035058C">
        <w:rPr>
          <w:sz w:val="28"/>
          <w:szCs w:val="28"/>
        </w:rPr>
        <w:t>«</w:t>
      </w:r>
      <w:r w:rsidRPr="0035058C">
        <w:rPr>
          <w:sz w:val="28"/>
          <w:szCs w:val="28"/>
        </w:rPr>
        <w:t>О рекламе</w:t>
      </w:r>
      <w:r w:rsidR="00C41B16" w:rsidRPr="0035058C">
        <w:rPr>
          <w:sz w:val="28"/>
          <w:szCs w:val="28"/>
        </w:rPr>
        <w:t>»</w:t>
      </w:r>
      <w:r w:rsidRPr="0035058C">
        <w:rPr>
          <w:sz w:val="28"/>
          <w:szCs w:val="28"/>
        </w:rPr>
        <w:t>;</w:t>
      </w:r>
    </w:p>
    <w:p w:rsidR="0073273A" w:rsidRPr="0035058C" w:rsidRDefault="009A392A" w:rsidP="00214CB3">
      <w:pPr>
        <w:autoSpaceDE w:val="0"/>
        <w:ind w:firstLine="851"/>
        <w:jc w:val="both"/>
        <w:rPr>
          <w:sz w:val="28"/>
          <w:szCs w:val="28"/>
        </w:rPr>
      </w:pPr>
      <w:r w:rsidRPr="0035058C">
        <w:rPr>
          <w:sz w:val="28"/>
          <w:szCs w:val="28"/>
        </w:rPr>
        <w:t>30</w:t>
      </w:r>
      <w:r w:rsidR="0073273A" w:rsidRPr="0035058C">
        <w:rPr>
          <w:sz w:val="28"/>
          <w:szCs w:val="28"/>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образования </w:t>
      </w:r>
      <w:r w:rsidR="00F04A2D" w:rsidRPr="00F04A2D">
        <w:rPr>
          <w:sz w:val="28"/>
          <w:szCs w:val="28"/>
        </w:rPr>
        <w:t>Гулькевичский</w:t>
      </w:r>
      <w:r w:rsidR="008E37BD">
        <w:rPr>
          <w:sz w:val="28"/>
          <w:szCs w:val="28"/>
        </w:rPr>
        <w:t xml:space="preserve"> </w:t>
      </w:r>
      <w:r w:rsidR="0073273A" w:rsidRPr="0035058C">
        <w:rPr>
          <w:sz w:val="28"/>
          <w:szCs w:val="28"/>
        </w:rPr>
        <w:t>район;</w:t>
      </w:r>
    </w:p>
    <w:p w:rsidR="00EF6D3D" w:rsidRPr="00F04A2D" w:rsidRDefault="00EF6D3D" w:rsidP="00214CB3">
      <w:pPr>
        <w:autoSpaceDE w:val="0"/>
        <w:ind w:firstLine="851"/>
        <w:jc w:val="both"/>
        <w:rPr>
          <w:sz w:val="28"/>
          <w:szCs w:val="28"/>
        </w:rPr>
      </w:pPr>
      <w:r w:rsidRPr="00F04A2D">
        <w:rPr>
          <w:sz w:val="28"/>
          <w:szCs w:val="28"/>
        </w:rPr>
        <w:t>3</w:t>
      </w:r>
      <w:r w:rsidR="009A392A" w:rsidRPr="00F04A2D">
        <w:rPr>
          <w:sz w:val="28"/>
          <w:szCs w:val="28"/>
        </w:rPr>
        <w:t>1</w:t>
      </w:r>
      <w:r w:rsidRPr="00F04A2D">
        <w:rPr>
          <w:sz w:val="28"/>
          <w:szCs w:val="28"/>
        </w:rPr>
        <w:t>) осуществление муниципального лесного контроля;</w:t>
      </w:r>
    </w:p>
    <w:p w:rsidR="00EF6D3D" w:rsidRPr="00F04A2D" w:rsidRDefault="00EF6D3D" w:rsidP="00214CB3">
      <w:pPr>
        <w:autoSpaceDE w:val="0"/>
        <w:ind w:firstLine="851"/>
        <w:jc w:val="both"/>
        <w:rPr>
          <w:sz w:val="28"/>
          <w:szCs w:val="28"/>
        </w:rPr>
      </w:pPr>
      <w:r w:rsidRPr="00F04A2D">
        <w:rPr>
          <w:sz w:val="28"/>
          <w:szCs w:val="28"/>
        </w:rPr>
        <w:t>3</w:t>
      </w:r>
      <w:r w:rsidR="00AF0D23" w:rsidRPr="00F04A2D">
        <w:rPr>
          <w:sz w:val="28"/>
          <w:szCs w:val="28"/>
        </w:rPr>
        <w:t>2</w:t>
      </w:r>
      <w:r w:rsidRPr="00F04A2D">
        <w:rPr>
          <w:sz w:val="28"/>
          <w:szCs w:val="28"/>
        </w:rPr>
        <w:t xml:space="preserve">) обеспечение выполнения работ, необходимых для создания искусственных земельных участков для нужд муниципального образования </w:t>
      </w:r>
      <w:r w:rsidR="00F04A2D" w:rsidRPr="00F04A2D">
        <w:rPr>
          <w:sz w:val="28"/>
          <w:szCs w:val="28"/>
        </w:rPr>
        <w:t xml:space="preserve">Гулькевичский </w:t>
      </w:r>
      <w:r w:rsidRPr="00F04A2D">
        <w:rPr>
          <w:sz w:val="28"/>
          <w:szCs w:val="28"/>
        </w:rPr>
        <w:t>район,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4D0137" w:rsidRPr="00F04A2D" w:rsidRDefault="004D0137" w:rsidP="00214CB3">
      <w:pPr>
        <w:autoSpaceDE w:val="0"/>
        <w:ind w:firstLine="851"/>
        <w:jc w:val="both"/>
        <w:rPr>
          <w:sz w:val="28"/>
          <w:szCs w:val="28"/>
        </w:rPr>
      </w:pPr>
      <w:r w:rsidRPr="00F04A2D">
        <w:rPr>
          <w:sz w:val="28"/>
          <w:szCs w:val="28"/>
        </w:rPr>
        <w:t>3</w:t>
      </w:r>
      <w:r w:rsidR="00AF0D23" w:rsidRPr="00F04A2D">
        <w:rPr>
          <w:sz w:val="28"/>
          <w:szCs w:val="28"/>
        </w:rPr>
        <w:t>3</w:t>
      </w:r>
      <w:r w:rsidRPr="00F04A2D">
        <w:rPr>
          <w:sz w:val="28"/>
          <w:szCs w:val="28"/>
        </w:rPr>
        <w:t>)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4D0137" w:rsidRPr="00F04A2D" w:rsidRDefault="004D0137" w:rsidP="00214CB3">
      <w:pPr>
        <w:autoSpaceDE w:val="0"/>
        <w:ind w:firstLine="851"/>
        <w:jc w:val="both"/>
        <w:rPr>
          <w:sz w:val="28"/>
          <w:szCs w:val="28"/>
        </w:rPr>
      </w:pPr>
      <w:r w:rsidRPr="00F04A2D">
        <w:rPr>
          <w:sz w:val="28"/>
          <w:szCs w:val="28"/>
        </w:rPr>
        <w:t>3</w:t>
      </w:r>
      <w:r w:rsidR="00AF0D23" w:rsidRPr="00F04A2D">
        <w:rPr>
          <w:sz w:val="28"/>
          <w:szCs w:val="28"/>
        </w:rPr>
        <w:t>4</w:t>
      </w:r>
      <w:r w:rsidRPr="00F04A2D">
        <w:rPr>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D46816" w:rsidRPr="00F04A2D" w:rsidRDefault="0073273A" w:rsidP="00214CB3">
      <w:pPr>
        <w:autoSpaceDE w:val="0"/>
        <w:ind w:firstLine="851"/>
        <w:jc w:val="both"/>
        <w:rPr>
          <w:sz w:val="28"/>
          <w:szCs w:val="28"/>
        </w:rPr>
      </w:pPr>
      <w:r w:rsidRPr="0035058C">
        <w:rPr>
          <w:sz w:val="28"/>
          <w:szCs w:val="28"/>
        </w:rPr>
        <w:t>3</w:t>
      </w:r>
      <w:r w:rsidR="00AF0D23" w:rsidRPr="0035058C">
        <w:rPr>
          <w:sz w:val="28"/>
          <w:szCs w:val="28"/>
        </w:rPr>
        <w:t>5</w:t>
      </w:r>
      <w:r w:rsidRPr="0035058C">
        <w:rPr>
          <w:sz w:val="28"/>
          <w:szCs w:val="28"/>
        </w:rPr>
        <w:t xml:space="preserve">) </w:t>
      </w:r>
      <w:r w:rsidR="00EE119E" w:rsidRPr="00F04A2D">
        <w:rPr>
          <w:sz w:val="28"/>
          <w:szCs w:val="28"/>
        </w:rPr>
        <w:t xml:space="preserve">создание условий для оказания медицинской помощи населению на территории муниципального образования </w:t>
      </w:r>
      <w:r w:rsidR="00F04A2D" w:rsidRPr="00F04A2D">
        <w:rPr>
          <w:sz w:val="28"/>
          <w:szCs w:val="28"/>
        </w:rPr>
        <w:t>Гулькевичский</w:t>
      </w:r>
      <w:r w:rsidR="00EE119E" w:rsidRPr="00F04A2D">
        <w:rPr>
          <w:sz w:val="28"/>
          <w:szCs w:val="28"/>
        </w:rPr>
        <w:t xml:space="preserve"> район (за исключением территорий поселений, включенных в утвержденный Правительством Российской Федерации </w:t>
      </w:r>
      <w:hyperlink r:id="rId8" w:history="1">
        <w:r w:rsidR="00EE119E" w:rsidRPr="00F04A2D">
          <w:rPr>
            <w:sz w:val="28"/>
            <w:szCs w:val="28"/>
          </w:rPr>
          <w:t>перечень</w:t>
        </w:r>
      </w:hyperlink>
      <w:r w:rsidR="00EE119E" w:rsidRPr="00F04A2D">
        <w:rPr>
          <w:sz w:val="28"/>
          <w:szCs w:val="28"/>
        </w:rPr>
        <w:t xml:space="preserve"> территорий, население которых обеспечивается медицинской помощью в медицинских </w:t>
      </w:r>
      <w:r w:rsidR="00010B73" w:rsidRPr="00F04A2D">
        <w:rPr>
          <w:sz w:val="28"/>
          <w:szCs w:val="28"/>
        </w:rPr>
        <w:t>организациях</w:t>
      </w:r>
      <w:r w:rsidR="00EE119E" w:rsidRPr="00F04A2D">
        <w:rPr>
          <w:sz w:val="28"/>
          <w:szCs w:val="28"/>
        </w:rPr>
        <w:t xml:space="preserve">, подведомственных федеральному </w:t>
      </w:r>
      <w:hyperlink r:id="rId9" w:history="1">
        <w:r w:rsidR="00EE119E" w:rsidRPr="00F04A2D">
          <w:rPr>
            <w:sz w:val="28"/>
            <w:szCs w:val="28"/>
          </w:rPr>
          <w:t>органу</w:t>
        </w:r>
      </w:hyperlink>
      <w:r w:rsidR="00EE119E" w:rsidRPr="00F04A2D">
        <w:rPr>
          <w:sz w:val="28"/>
          <w:szCs w:val="28"/>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w:t>
      </w:r>
      <w:r w:rsidR="00D46816" w:rsidRPr="00F04A2D">
        <w:rPr>
          <w:sz w:val="28"/>
          <w:szCs w:val="28"/>
        </w:rPr>
        <w:t>бесплатного оказания гражданам медицинской помощи</w:t>
      </w:r>
      <w:r w:rsidR="00FE0C52" w:rsidRPr="00F04A2D">
        <w:rPr>
          <w:sz w:val="28"/>
          <w:szCs w:val="28"/>
        </w:rPr>
        <w:t>;</w:t>
      </w:r>
    </w:p>
    <w:p w:rsidR="000D27B8" w:rsidRPr="00F04A2D" w:rsidRDefault="00974190" w:rsidP="00214CB3">
      <w:pPr>
        <w:autoSpaceDE w:val="0"/>
        <w:ind w:firstLine="851"/>
        <w:jc w:val="both"/>
        <w:rPr>
          <w:sz w:val="28"/>
          <w:szCs w:val="28"/>
        </w:rPr>
      </w:pPr>
      <w:r w:rsidRPr="0035058C">
        <w:rPr>
          <w:sz w:val="28"/>
          <w:szCs w:val="28"/>
        </w:rPr>
        <w:t>3</w:t>
      </w:r>
      <w:r w:rsidR="00AF0D23" w:rsidRPr="0035058C">
        <w:rPr>
          <w:sz w:val="28"/>
          <w:szCs w:val="28"/>
        </w:rPr>
        <w:t>6</w:t>
      </w:r>
      <w:r w:rsidR="007D249F" w:rsidRPr="0035058C">
        <w:rPr>
          <w:sz w:val="28"/>
          <w:szCs w:val="28"/>
        </w:rPr>
        <w:t xml:space="preserve">) </w:t>
      </w:r>
      <w:r w:rsidR="000D27B8" w:rsidRPr="00F04A2D">
        <w:rPr>
          <w:sz w:val="28"/>
          <w:szCs w:val="28"/>
        </w:rPr>
        <w:t xml:space="preserve">осуществление мер по противодействию коррупции в границах муниципального образования </w:t>
      </w:r>
      <w:r w:rsidR="00F04A2D" w:rsidRPr="00F04A2D">
        <w:rPr>
          <w:sz w:val="28"/>
          <w:szCs w:val="28"/>
        </w:rPr>
        <w:t>Гулькевичский</w:t>
      </w:r>
      <w:r w:rsidR="000D27B8" w:rsidRPr="00F04A2D">
        <w:rPr>
          <w:sz w:val="28"/>
          <w:szCs w:val="28"/>
        </w:rPr>
        <w:t xml:space="preserve"> район</w:t>
      </w:r>
      <w:r w:rsidR="00964346" w:rsidRPr="00F04A2D">
        <w:rPr>
          <w:sz w:val="28"/>
          <w:szCs w:val="28"/>
        </w:rPr>
        <w:t>;</w:t>
      </w:r>
    </w:p>
    <w:p w:rsidR="005F5CEA" w:rsidRPr="00F04A2D" w:rsidRDefault="009A392A" w:rsidP="00214CB3">
      <w:pPr>
        <w:autoSpaceDE w:val="0"/>
        <w:ind w:firstLine="851"/>
        <w:jc w:val="both"/>
        <w:rPr>
          <w:sz w:val="28"/>
          <w:szCs w:val="28"/>
        </w:rPr>
      </w:pPr>
      <w:r w:rsidRPr="00F04A2D">
        <w:rPr>
          <w:sz w:val="28"/>
          <w:szCs w:val="28"/>
        </w:rPr>
        <w:lastRenderedPageBreak/>
        <w:t>3</w:t>
      </w:r>
      <w:r w:rsidR="00AF0D23" w:rsidRPr="00F04A2D">
        <w:rPr>
          <w:sz w:val="28"/>
          <w:szCs w:val="28"/>
        </w:rPr>
        <w:t>7</w:t>
      </w:r>
      <w:r w:rsidRPr="00F04A2D">
        <w:rPr>
          <w:sz w:val="28"/>
          <w:szCs w:val="28"/>
        </w:rPr>
        <w:t xml:space="preserve">) </w:t>
      </w:r>
      <w:r w:rsidR="005F5CEA" w:rsidRPr="00F04A2D">
        <w:rPr>
          <w:sz w:val="28"/>
          <w:szCs w:val="28"/>
        </w:rPr>
        <w:t xml:space="preserve">присвоение адресов объектам адресации, изменение, аннулирование адресов, присвоение наименований элементам улично-дорожной сети </w:t>
      </w:r>
      <w:r w:rsidR="008E37BD">
        <w:rPr>
          <w:sz w:val="28"/>
          <w:szCs w:val="28"/>
        </w:rPr>
        <w:t xml:space="preserve">                              </w:t>
      </w:r>
      <w:r w:rsidR="005F5CEA" w:rsidRPr="00F04A2D">
        <w:rPr>
          <w:sz w:val="28"/>
          <w:szCs w:val="28"/>
        </w:rPr>
        <w:t>(за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F47329" w:rsidRPr="00F04A2D" w:rsidRDefault="00AF0D23" w:rsidP="00214CB3">
      <w:pPr>
        <w:autoSpaceDE w:val="0"/>
        <w:ind w:firstLine="851"/>
        <w:jc w:val="both"/>
        <w:rPr>
          <w:sz w:val="28"/>
          <w:szCs w:val="28"/>
        </w:rPr>
      </w:pPr>
      <w:r w:rsidRPr="00F04A2D">
        <w:rPr>
          <w:sz w:val="28"/>
          <w:szCs w:val="28"/>
        </w:rPr>
        <w:t xml:space="preserve">38) </w:t>
      </w:r>
      <w:r w:rsidR="00F47329" w:rsidRPr="00F04A2D">
        <w:rPr>
          <w:sz w:val="28"/>
          <w:szCs w:val="28"/>
        </w:rPr>
        <w:t>осуществление муниципального земельного контроля на межселенной  территории муниципального района</w:t>
      </w:r>
      <w:r w:rsidRPr="00F04A2D">
        <w:rPr>
          <w:sz w:val="28"/>
          <w:szCs w:val="28"/>
        </w:rPr>
        <w:t>;</w:t>
      </w:r>
    </w:p>
    <w:p w:rsidR="00824CA0" w:rsidRPr="00F04A2D" w:rsidRDefault="00824CA0" w:rsidP="00214CB3">
      <w:pPr>
        <w:autoSpaceDE w:val="0"/>
        <w:ind w:firstLine="851"/>
        <w:jc w:val="both"/>
        <w:rPr>
          <w:sz w:val="28"/>
          <w:szCs w:val="28"/>
        </w:rPr>
      </w:pPr>
      <w:r w:rsidRPr="00F04A2D">
        <w:rPr>
          <w:sz w:val="28"/>
          <w:szCs w:val="28"/>
        </w:rPr>
        <w:t xml:space="preserve">39) сохранение, использование и популяризация объектов культурного наследия (памятников истории и культуры), находящихся в собственности </w:t>
      </w:r>
      <w:r w:rsidR="00957F71" w:rsidRPr="00F04A2D">
        <w:rPr>
          <w:sz w:val="28"/>
          <w:szCs w:val="28"/>
        </w:rPr>
        <w:t xml:space="preserve">муниципального образования </w:t>
      </w:r>
      <w:r w:rsidR="00F04A2D" w:rsidRPr="00F04A2D">
        <w:rPr>
          <w:sz w:val="28"/>
          <w:szCs w:val="28"/>
        </w:rPr>
        <w:t>Гулькевичский</w:t>
      </w:r>
      <w:r w:rsidR="00957F71" w:rsidRPr="00F04A2D">
        <w:rPr>
          <w:sz w:val="28"/>
          <w:szCs w:val="28"/>
        </w:rPr>
        <w:t xml:space="preserve"> район</w:t>
      </w:r>
      <w:r w:rsidRPr="00F04A2D">
        <w:rPr>
          <w:sz w:val="28"/>
          <w:szCs w:val="28"/>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00957F71" w:rsidRPr="00F04A2D">
        <w:rPr>
          <w:sz w:val="28"/>
          <w:szCs w:val="28"/>
        </w:rPr>
        <w:t xml:space="preserve">муниципального образования </w:t>
      </w:r>
      <w:r w:rsidR="00F04A2D" w:rsidRPr="00F04A2D">
        <w:rPr>
          <w:sz w:val="28"/>
          <w:szCs w:val="28"/>
        </w:rPr>
        <w:t>Гулькевичский</w:t>
      </w:r>
      <w:r w:rsidR="00957F71" w:rsidRPr="00F04A2D">
        <w:rPr>
          <w:sz w:val="28"/>
          <w:szCs w:val="28"/>
        </w:rPr>
        <w:t xml:space="preserve"> район</w:t>
      </w:r>
      <w:r w:rsidRPr="00F04A2D">
        <w:rPr>
          <w:sz w:val="28"/>
          <w:szCs w:val="28"/>
        </w:rPr>
        <w:t>;</w:t>
      </w:r>
    </w:p>
    <w:p w:rsidR="0073273A" w:rsidRPr="00F04A2D" w:rsidRDefault="00E72CED" w:rsidP="009147F6">
      <w:pPr>
        <w:autoSpaceDE w:val="0"/>
        <w:ind w:firstLine="851"/>
        <w:jc w:val="both"/>
        <w:rPr>
          <w:sz w:val="28"/>
          <w:szCs w:val="28"/>
        </w:rPr>
      </w:pPr>
      <w:r w:rsidRPr="00F04A2D">
        <w:rPr>
          <w:sz w:val="28"/>
          <w:szCs w:val="28"/>
        </w:rPr>
        <w:t xml:space="preserve">40) </w:t>
      </w:r>
      <w:r w:rsidR="00726CCD" w:rsidRPr="00F04A2D">
        <w:rPr>
          <w:sz w:val="28"/>
          <w:szCs w:val="28"/>
        </w:rPr>
        <w:t xml:space="preserve">организация в соответствии с Федеральным </w:t>
      </w:r>
      <w:hyperlink r:id="rId10" w:history="1">
        <w:r w:rsidR="00726CCD" w:rsidRPr="00F04A2D">
          <w:rPr>
            <w:sz w:val="28"/>
            <w:szCs w:val="28"/>
          </w:rPr>
          <w:t>законом</w:t>
        </w:r>
      </w:hyperlink>
      <w:r w:rsidR="00726CCD" w:rsidRPr="00F04A2D">
        <w:rPr>
          <w:sz w:val="28"/>
          <w:szCs w:val="28"/>
        </w:rPr>
        <w:t xml:space="preserve"> от 24</w:t>
      </w:r>
      <w:r w:rsidR="00F04A2D" w:rsidRPr="00F04A2D">
        <w:rPr>
          <w:sz w:val="28"/>
          <w:szCs w:val="28"/>
        </w:rPr>
        <w:t xml:space="preserve"> июля               </w:t>
      </w:r>
      <w:r w:rsidR="00726CCD" w:rsidRPr="00F04A2D">
        <w:rPr>
          <w:sz w:val="28"/>
          <w:szCs w:val="28"/>
        </w:rPr>
        <w:t>2007</w:t>
      </w:r>
      <w:r w:rsidR="00F04A2D" w:rsidRPr="00F04A2D">
        <w:rPr>
          <w:sz w:val="28"/>
          <w:szCs w:val="28"/>
        </w:rPr>
        <w:t xml:space="preserve"> года</w:t>
      </w:r>
      <w:r w:rsidR="00726CCD" w:rsidRPr="00F04A2D">
        <w:rPr>
          <w:sz w:val="28"/>
          <w:szCs w:val="28"/>
        </w:rPr>
        <w:t xml:space="preserve"> № 221-ФЗ «О </w:t>
      </w:r>
      <w:r w:rsidR="00683A41">
        <w:rPr>
          <w:sz w:val="28"/>
          <w:szCs w:val="28"/>
        </w:rPr>
        <w:t>кадастровой деятельности</w:t>
      </w:r>
      <w:r w:rsidR="00726CCD" w:rsidRPr="00F04A2D">
        <w:rPr>
          <w:sz w:val="28"/>
          <w:szCs w:val="28"/>
        </w:rPr>
        <w:t xml:space="preserve">» выполнения комплексных кадастровых работ и утверждение карты-плана </w:t>
      </w:r>
      <w:r w:rsidR="00726CCD" w:rsidRPr="002C7772">
        <w:rPr>
          <w:sz w:val="28"/>
          <w:szCs w:val="28"/>
        </w:rPr>
        <w:t>территории</w:t>
      </w:r>
      <w:r w:rsidR="0073273A" w:rsidRPr="0035058C">
        <w:rPr>
          <w:sz w:val="28"/>
          <w:szCs w:val="28"/>
        </w:rPr>
        <w:t>.</w:t>
      </w:r>
    </w:p>
    <w:p w:rsidR="0073273A" w:rsidRPr="0035058C" w:rsidRDefault="0073273A" w:rsidP="00214CB3">
      <w:pPr>
        <w:autoSpaceDE w:val="0"/>
        <w:ind w:firstLine="851"/>
        <w:jc w:val="both"/>
        <w:rPr>
          <w:sz w:val="28"/>
          <w:szCs w:val="28"/>
        </w:rPr>
      </w:pPr>
      <w:r w:rsidRPr="0035058C">
        <w:rPr>
          <w:sz w:val="28"/>
          <w:szCs w:val="28"/>
        </w:rPr>
        <w:t xml:space="preserve">2. Органы местного самоуправления муниципального образования </w:t>
      </w:r>
      <w:r w:rsidR="00F04A2D" w:rsidRPr="00F04A2D">
        <w:rPr>
          <w:sz w:val="28"/>
          <w:szCs w:val="28"/>
        </w:rPr>
        <w:t>Гулькевичский</w:t>
      </w:r>
      <w:r w:rsidRPr="0035058C">
        <w:rPr>
          <w:sz w:val="28"/>
          <w:szCs w:val="28"/>
        </w:rPr>
        <w:t xml:space="preserve"> район вправе заключать с органами местного самоуправления отдельных поселений, входящих в его состав, соглашения о передаче им осуществления части своих полномочий </w:t>
      </w:r>
      <w:r w:rsidR="0001550B" w:rsidRPr="0035058C">
        <w:rPr>
          <w:sz w:val="28"/>
          <w:szCs w:val="28"/>
        </w:rPr>
        <w:t xml:space="preserve">по решению вопросов местного значения </w:t>
      </w:r>
      <w:r w:rsidRPr="0035058C">
        <w:rPr>
          <w:sz w:val="28"/>
          <w:szCs w:val="28"/>
        </w:rPr>
        <w:t xml:space="preserve">за счет межбюджетных трансфертов, предоставляемых из  бюджета муниципального образования </w:t>
      </w:r>
      <w:r w:rsidR="00F04A2D" w:rsidRPr="00F04A2D">
        <w:rPr>
          <w:sz w:val="28"/>
          <w:szCs w:val="28"/>
        </w:rPr>
        <w:t>Гулькевичский</w:t>
      </w:r>
      <w:r w:rsidRPr="0035058C">
        <w:rPr>
          <w:sz w:val="28"/>
          <w:szCs w:val="28"/>
        </w:rPr>
        <w:t xml:space="preserve"> район в соответствии с Бюджетным кодексом Российской Федерации.</w:t>
      </w:r>
    </w:p>
    <w:p w:rsidR="0073273A" w:rsidRPr="0035058C" w:rsidRDefault="0073273A" w:rsidP="00214CB3">
      <w:pPr>
        <w:autoSpaceDE w:val="0"/>
        <w:ind w:firstLine="851"/>
        <w:jc w:val="both"/>
        <w:rPr>
          <w:sz w:val="28"/>
          <w:szCs w:val="28"/>
        </w:rPr>
      </w:pPr>
      <w:r w:rsidRPr="0035058C">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7A0FB4" w:rsidRPr="00F04A2D" w:rsidRDefault="007A0FB4" w:rsidP="00214CB3">
      <w:pPr>
        <w:autoSpaceDE w:val="0"/>
        <w:ind w:firstLine="851"/>
        <w:jc w:val="both"/>
        <w:rPr>
          <w:sz w:val="28"/>
          <w:szCs w:val="28"/>
        </w:rPr>
      </w:pPr>
      <w:r w:rsidRPr="00F04A2D">
        <w:rPr>
          <w:sz w:val="28"/>
          <w:szCs w:val="28"/>
        </w:rPr>
        <w:t xml:space="preserve">Порядок заключения соглашений определяется нормативными правовыми актами </w:t>
      </w:r>
      <w:r w:rsidR="001A6B65" w:rsidRPr="00F04A2D">
        <w:rPr>
          <w:sz w:val="28"/>
          <w:szCs w:val="28"/>
        </w:rPr>
        <w:t>Совета</w:t>
      </w:r>
      <w:r w:rsidRPr="00F04A2D">
        <w:rPr>
          <w:sz w:val="28"/>
          <w:szCs w:val="28"/>
        </w:rPr>
        <w:t>.</w:t>
      </w:r>
    </w:p>
    <w:p w:rsidR="0073273A" w:rsidRPr="0035058C" w:rsidRDefault="0073273A" w:rsidP="00214CB3">
      <w:pPr>
        <w:autoSpaceDE w:val="0"/>
        <w:ind w:firstLine="851"/>
        <w:jc w:val="both"/>
        <w:rPr>
          <w:sz w:val="28"/>
          <w:szCs w:val="28"/>
        </w:rPr>
      </w:pPr>
      <w:r w:rsidRPr="0035058C">
        <w:rPr>
          <w:sz w:val="28"/>
          <w:szCs w:val="28"/>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w:t>
      </w:r>
    </w:p>
    <w:p w:rsidR="009147F6" w:rsidRPr="009147F6" w:rsidRDefault="00BF67CF" w:rsidP="009147F6">
      <w:pPr>
        <w:widowControl/>
        <w:suppressAutoHyphens w:val="0"/>
        <w:autoSpaceDE w:val="0"/>
        <w:autoSpaceDN w:val="0"/>
        <w:adjustRightInd w:val="0"/>
        <w:ind w:firstLine="851"/>
        <w:jc w:val="both"/>
        <w:rPr>
          <w:rFonts w:eastAsiaTheme="minorHAnsi"/>
          <w:kern w:val="0"/>
          <w:sz w:val="28"/>
          <w:szCs w:val="28"/>
        </w:rPr>
      </w:pPr>
      <w:r w:rsidRPr="00F04A2D">
        <w:rPr>
          <w:sz w:val="28"/>
          <w:szCs w:val="28"/>
        </w:rPr>
        <w:t xml:space="preserve">3. Органы местного самоуправления муниципального образования  </w:t>
      </w:r>
      <w:r w:rsidR="00F04A2D" w:rsidRPr="00F04A2D">
        <w:rPr>
          <w:sz w:val="28"/>
          <w:szCs w:val="28"/>
        </w:rPr>
        <w:t>Гулькевичский</w:t>
      </w:r>
      <w:r w:rsidRPr="00F04A2D">
        <w:rPr>
          <w:sz w:val="28"/>
          <w:szCs w:val="28"/>
        </w:rPr>
        <w:t xml:space="preserve"> район решают на территориях сельских поселений </w:t>
      </w:r>
      <w:r w:rsidR="00F04A2D" w:rsidRPr="00F04A2D">
        <w:rPr>
          <w:sz w:val="28"/>
          <w:szCs w:val="28"/>
        </w:rPr>
        <w:t>Гулькевичского</w:t>
      </w:r>
      <w:r w:rsidR="008E37BD">
        <w:rPr>
          <w:sz w:val="28"/>
          <w:szCs w:val="28"/>
        </w:rPr>
        <w:t xml:space="preserve"> </w:t>
      </w:r>
      <w:r w:rsidRPr="00F04A2D">
        <w:rPr>
          <w:sz w:val="28"/>
          <w:szCs w:val="28"/>
        </w:rPr>
        <w:t xml:space="preserve">района </w:t>
      </w:r>
      <w:r w:rsidR="00632737" w:rsidRPr="00F04A2D">
        <w:rPr>
          <w:sz w:val="28"/>
          <w:szCs w:val="28"/>
        </w:rPr>
        <w:t xml:space="preserve">иные </w:t>
      </w:r>
      <w:r w:rsidRPr="00F04A2D">
        <w:rPr>
          <w:sz w:val="28"/>
          <w:szCs w:val="28"/>
        </w:rPr>
        <w:t xml:space="preserve">вопросы местного значения, предусмотренные </w:t>
      </w:r>
      <w:hyperlink r:id="rId11" w:history="1">
        <w:r w:rsidRPr="00F04A2D">
          <w:t>частью 1</w:t>
        </w:r>
      </w:hyperlink>
      <w:r w:rsidRPr="00F04A2D">
        <w:rPr>
          <w:sz w:val="28"/>
          <w:szCs w:val="28"/>
        </w:rPr>
        <w:t xml:space="preserve"> статьи 14 Федерального закона от 6</w:t>
      </w:r>
      <w:r w:rsidR="00F04A2D" w:rsidRPr="00F04A2D">
        <w:rPr>
          <w:sz w:val="28"/>
          <w:szCs w:val="28"/>
        </w:rPr>
        <w:t xml:space="preserve"> октября </w:t>
      </w:r>
      <w:r w:rsidRPr="00F04A2D">
        <w:rPr>
          <w:sz w:val="28"/>
          <w:szCs w:val="28"/>
        </w:rPr>
        <w:t>2003</w:t>
      </w:r>
      <w:r w:rsidR="00F04A2D" w:rsidRPr="00F04A2D">
        <w:rPr>
          <w:sz w:val="28"/>
          <w:szCs w:val="28"/>
        </w:rPr>
        <w:t xml:space="preserve"> года</w:t>
      </w:r>
      <w:r w:rsidRPr="00F04A2D">
        <w:rPr>
          <w:sz w:val="28"/>
          <w:szCs w:val="28"/>
        </w:rPr>
        <w:t xml:space="preserve"> № 131-ФЗ </w:t>
      </w:r>
      <w:r w:rsidR="00BF1603" w:rsidRPr="0035058C">
        <w:rPr>
          <w:sz w:val="28"/>
          <w:szCs w:val="28"/>
        </w:rPr>
        <w:t xml:space="preserve">«Об общих принципах организации местного самоуправления в Российской </w:t>
      </w:r>
      <w:r w:rsidR="00BF1603" w:rsidRPr="00F04A2D">
        <w:rPr>
          <w:sz w:val="28"/>
          <w:szCs w:val="28"/>
        </w:rPr>
        <w:t>Федерации»</w:t>
      </w:r>
      <w:r w:rsidR="001B530E" w:rsidRPr="00F04A2D">
        <w:rPr>
          <w:sz w:val="28"/>
          <w:szCs w:val="28"/>
        </w:rPr>
        <w:t>,</w:t>
      </w:r>
      <w:r w:rsidRPr="00F04A2D">
        <w:rPr>
          <w:sz w:val="28"/>
          <w:szCs w:val="28"/>
        </w:rPr>
        <w:t xml:space="preserve"> не отнесенные к вопросам местного значения сельских поселений </w:t>
      </w:r>
      <w:hyperlink r:id="rId12" w:history="1">
        <w:r w:rsidRPr="00F04A2D">
          <w:rPr>
            <w:sz w:val="28"/>
            <w:szCs w:val="28"/>
          </w:rPr>
          <w:t>частью 3</w:t>
        </w:r>
      </w:hyperlink>
      <w:r w:rsidRPr="00F04A2D">
        <w:rPr>
          <w:sz w:val="28"/>
          <w:szCs w:val="28"/>
        </w:rPr>
        <w:t xml:space="preserve"> статьи 14 </w:t>
      </w:r>
      <w:r w:rsidR="00BF1603" w:rsidRPr="00F04A2D">
        <w:rPr>
          <w:sz w:val="28"/>
          <w:szCs w:val="28"/>
        </w:rPr>
        <w:t>указанного Федерального закона</w:t>
      </w:r>
      <w:r w:rsidR="001B530E" w:rsidRPr="00F04A2D">
        <w:rPr>
          <w:sz w:val="28"/>
          <w:szCs w:val="28"/>
        </w:rPr>
        <w:t xml:space="preserve"> и соответствующим </w:t>
      </w:r>
      <w:r w:rsidRPr="00F04A2D">
        <w:rPr>
          <w:sz w:val="28"/>
          <w:szCs w:val="28"/>
        </w:rPr>
        <w:lastRenderedPageBreak/>
        <w:t>законом Краснодарского края.</w:t>
      </w:r>
      <w:r w:rsidR="008E37BD">
        <w:rPr>
          <w:sz w:val="28"/>
          <w:szCs w:val="28"/>
        </w:rPr>
        <w:t xml:space="preserve"> </w:t>
      </w:r>
      <w:r w:rsidR="009147F6" w:rsidRPr="009147F6">
        <w:rPr>
          <w:rFonts w:eastAsiaTheme="minorHAnsi"/>
          <w:kern w:val="0"/>
          <w:sz w:val="28"/>
          <w:szCs w:val="28"/>
        </w:rPr>
        <w:t xml:space="preserve">В этих случаях данные вопросы являются вопросами местного значения </w:t>
      </w:r>
      <w:r w:rsidR="009147F6" w:rsidRPr="009147F6">
        <w:rPr>
          <w:color w:val="000000" w:themeColor="text1"/>
          <w:sz w:val="28"/>
        </w:rPr>
        <w:t xml:space="preserve">муниципального образования </w:t>
      </w:r>
      <w:r w:rsidR="009147F6">
        <w:rPr>
          <w:color w:val="000000" w:themeColor="text1"/>
          <w:sz w:val="28"/>
        </w:rPr>
        <w:t>Гулькевичский</w:t>
      </w:r>
      <w:r w:rsidR="009147F6" w:rsidRPr="009147F6">
        <w:rPr>
          <w:color w:val="000000" w:themeColor="text1"/>
          <w:sz w:val="28"/>
        </w:rPr>
        <w:t xml:space="preserve"> район</w:t>
      </w:r>
      <w:r w:rsidR="009147F6" w:rsidRPr="009147F6">
        <w:rPr>
          <w:rFonts w:eastAsiaTheme="minorHAnsi"/>
          <w:kern w:val="0"/>
          <w:sz w:val="28"/>
          <w:szCs w:val="28"/>
        </w:rPr>
        <w:t>.</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 xml:space="preserve">На территориях сельских поселений органы местного самоуправления </w:t>
      </w:r>
      <w:r w:rsidRPr="009147F6">
        <w:rPr>
          <w:sz w:val="28"/>
        </w:rPr>
        <w:t xml:space="preserve">муниципального образования </w:t>
      </w:r>
      <w:r>
        <w:rPr>
          <w:color w:val="000000" w:themeColor="text1"/>
          <w:sz w:val="28"/>
        </w:rPr>
        <w:t>Гулькевичский</w:t>
      </w:r>
      <w:r w:rsidRPr="009147F6">
        <w:rPr>
          <w:sz w:val="28"/>
        </w:rPr>
        <w:t xml:space="preserve"> район решают следующие вопросы местного значения: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 xml:space="preserve">1)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3" w:history="1">
        <w:r w:rsidRPr="009147F6">
          <w:rPr>
            <w:rFonts w:eastAsiaTheme="minorHAnsi"/>
            <w:kern w:val="0"/>
            <w:sz w:val="28"/>
            <w:szCs w:val="28"/>
          </w:rPr>
          <w:t>законодательством</w:t>
        </w:r>
      </w:hyperlink>
      <w:r w:rsidRPr="009147F6">
        <w:rPr>
          <w:rFonts w:eastAsiaTheme="minorHAnsi"/>
          <w:kern w:val="0"/>
          <w:sz w:val="28"/>
          <w:szCs w:val="28"/>
        </w:rPr>
        <w:t>;</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2)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3)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 xml:space="preserve">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14" w:history="1">
        <w:r w:rsidRPr="009147F6">
          <w:rPr>
            <w:rFonts w:eastAsiaTheme="minorHAnsi"/>
            <w:kern w:val="0"/>
            <w:sz w:val="28"/>
            <w:szCs w:val="28"/>
          </w:rPr>
          <w:t>кодексом</w:t>
        </w:r>
      </w:hyperlink>
      <w:r w:rsidRPr="009147F6">
        <w:rPr>
          <w:rFonts w:eastAsiaTheme="minorHAnsi"/>
          <w:kern w:val="0"/>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w:t>
      </w:r>
      <w:r w:rsidR="00683A41" w:rsidRPr="00683A41">
        <w:rPr>
          <w:rFonts w:eastAsiaTheme="minorHAnsi"/>
          <w:kern w:val="0"/>
          <w:sz w:val="28"/>
          <w:szCs w:val="28"/>
        </w:rPr>
        <w:t xml:space="preserve">осуществление муниципального земельного контроля в границах поселения, </w:t>
      </w:r>
      <w:r w:rsidRPr="009147F6">
        <w:rPr>
          <w:rFonts w:eastAsiaTheme="minorHAnsi"/>
          <w:kern w:val="0"/>
          <w:sz w:val="28"/>
          <w:szCs w:val="28"/>
        </w:rPr>
        <w:t xml:space="preserve">осуществление в случаях, предусмотренных Градостроительным </w:t>
      </w:r>
      <w:hyperlink r:id="rId15" w:history="1">
        <w:r w:rsidRPr="009147F6">
          <w:rPr>
            <w:rFonts w:eastAsiaTheme="minorHAnsi"/>
            <w:kern w:val="0"/>
            <w:sz w:val="28"/>
            <w:szCs w:val="28"/>
          </w:rPr>
          <w:t>кодексом</w:t>
        </w:r>
      </w:hyperlink>
      <w:r w:rsidRPr="009147F6">
        <w:rPr>
          <w:rFonts w:eastAsiaTheme="minorHAnsi"/>
          <w:kern w:val="0"/>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lastRenderedPageBreak/>
        <w:t xml:space="preserve">8) осуществление в пределах, установленных водным </w:t>
      </w:r>
      <w:hyperlink r:id="rId16" w:history="1">
        <w:r w:rsidRPr="009147F6">
          <w:rPr>
            <w:rFonts w:eastAsiaTheme="minorHAnsi"/>
            <w:kern w:val="0"/>
            <w:sz w:val="28"/>
            <w:szCs w:val="28"/>
          </w:rPr>
          <w:t>законодательством</w:t>
        </w:r>
      </w:hyperlink>
      <w:r w:rsidRPr="009147F6">
        <w:rPr>
          <w:rFonts w:eastAsiaTheme="minorHAnsi"/>
          <w:kern w:val="0"/>
          <w:sz w:val="28"/>
          <w:szCs w:val="28"/>
        </w:rPr>
        <w:t xml:space="preserve"> Российской Федерации, полномочий собственника водных объектов, информирование населения об ограничениях их использования;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9) осуществление муниципального лесного контроля;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10)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 xml:space="preserve">11)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w:t>
      </w:r>
      <w:hyperlink r:id="rId17" w:history="1">
        <w:r w:rsidRPr="009147F6">
          <w:rPr>
            <w:rFonts w:eastAsiaTheme="minorHAnsi"/>
            <w:kern w:val="0"/>
            <w:sz w:val="28"/>
            <w:szCs w:val="28"/>
          </w:rPr>
          <w:t>законом</w:t>
        </w:r>
      </w:hyperlink>
      <w:r w:rsidRPr="009147F6">
        <w:rPr>
          <w:rFonts w:eastAsiaTheme="minorHAnsi"/>
          <w:kern w:val="0"/>
          <w:sz w:val="28"/>
          <w:szCs w:val="28"/>
        </w:rPr>
        <w:t>;</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 xml:space="preserve">12) участие в соответствии с Федеральным </w:t>
      </w:r>
      <w:hyperlink r:id="rId18" w:history="1">
        <w:r w:rsidRPr="009147F6">
          <w:rPr>
            <w:rFonts w:eastAsiaTheme="minorHAnsi"/>
            <w:kern w:val="0"/>
            <w:sz w:val="28"/>
            <w:szCs w:val="28"/>
          </w:rPr>
          <w:t>законом</w:t>
        </w:r>
      </w:hyperlink>
      <w:r w:rsidR="00BE7F12">
        <w:rPr>
          <w:rFonts w:eastAsiaTheme="minorHAnsi"/>
          <w:kern w:val="0"/>
          <w:sz w:val="28"/>
          <w:szCs w:val="28"/>
        </w:rPr>
        <w:t xml:space="preserve"> от 24 июля                         </w:t>
      </w:r>
      <w:r w:rsidRPr="009147F6">
        <w:rPr>
          <w:rFonts w:eastAsiaTheme="minorHAnsi"/>
          <w:kern w:val="0"/>
          <w:sz w:val="28"/>
          <w:szCs w:val="28"/>
        </w:rPr>
        <w:t>2007</w:t>
      </w:r>
      <w:r w:rsidR="00BE7F12">
        <w:rPr>
          <w:rFonts w:eastAsiaTheme="minorHAnsi"/>
          <w:kern w:val="0"/>
          <w:sz w:val="28"/>
          <w:szCs w:val="28"/>
        </w:rPr>
        <w:t xml:space="preserve"> года</w:t>
      </w:r>
      <w:r w:rsidR="008E37BD">
        <w:rPr>
          <w:rFonts w:eastAsiaTheme="minorHAnsi"/>
          <w:kern w:val="0"/>
          <w:sz w:val="28"/>
          <w:szCs w:val="28"/>
        </w:rPr>
        <w:t xml:space="preserve"> </w:t>
      </w:r>
      <w:r w:rsidRPr="009147F6">
        <w:rPr>
          <w:rFonts w:eastAsiaTheme="minorHAnsi"/>
          <w:kern w:val="0"/>
          <w:sz w:val="28"/>
          <w:szCs w:val="28"/>
        </w:rPr>
        <w:t xml:space="preserve">№ 221-ФЗ </w:t>
      </w:r>
      <w:r w:rsidR="00F9286B" w:rsidRPr="00F04A2D">
        <w:rPr>
          <w:sz w:val="28"/>
          <w:szCs w:val="28"/>
        </w:rPr>
        <w:t xml:space="preserve">«О </w:t>
      </w:r>
      <w:r w:rsidR="00F9286B">
        <w:rPr>
          <w:sz w:val="28"/>
          <w:szCs w:val="28"/>
        </w:rPr>
        <w:t>кадастровой деятельности</w:t>
      </w:r>
      <w:r w:rsidR="00F9286B" w:rsidRPr="00F04A2D">
        <w:rPr>
          <w:sz w:val="28"/>
          <w:szCs w:val="28"/>
        </w:rPr>
        <w:t xml:space="preserve">» </w:t>
      </w:r>
      <w:r w:rsidRPr="009147F6">
        <w:rPr>
          <w:rFonts w:eastAsiaTheme="minorHAnsi"/>
          <w:kern w:val="0"/>
          <w:sz w:val="28"/>
          <w:szCs w:val="28"/>
        </w:rPr>
        <w:t>в выполнении комплексных кадастровых работ.</w:t>
      </w:r>
    </w:p>
    <w:p w:rsidR="00BF67CF" w:rsidRPr="0035058C" w:rsidRDefault="00BF67CF" w:rsidP="00214CB3">
      <w:pPr>
        <w:autoSpaceDE w:val="0"/>
        <w:ind w:firstLine="851"/>
        <w:jc w:val="both"/>
        <w:rPr>
          <w:b/>
          <w:sz w:val="28"/>
          <w:szCs w:val="28"/>
        </w:rPr>
      </w:pPr>
    </w:p>
    <w:p w:rsidR="0073273A" w:rsidRPr="00FF30C7" w:rsidRDefault="0073273A" w:rsidP="00214CB3">
      <w:pPr>
        <w:ind w:firstLine="851"/>
        <w:jc w:val="both"/>
        <w:rPr>
          <w:b/>
          <w:sz w:val="28"/>
          <w:szCs w:val="28"/>
        </w:rPr>
      </w:pPr>
      <w:r w:rsidRPr="00FF30C7">
        <w:rPr>
          <w:b/>
          <w:sz w:val="28"/>
          <w:szCs w:val="28"/>
        </w:rPr>
        <w:t xml:space="preserve">Статья </w:t>
      </w:r>
      <w:r w:rsidR="00091E5D" w:rsidRPr="00FF30C7">
        <w:rPr>
          <w:b/>
          <w:sz w:val="28"/>
          <w:szCs w:val="28"/>
        </w:rPr>
        <w:t>9</w:t>
      </w:r>
      <w:r w:rsidRPr="00FF30C7">
        <w:rPr>
          <w:b/>
          <w:sz w:val="28"/>
          <w:szCs w:val="28"/>
        </w:rPr>
        <w:t xml:space="preserve">. Права органов местного самоуправления муниципального образования </w:t>
      </w:r>
      <w:r w:rsidR="00FF30C7" w:rsidRPr="00FF30C7">
        <w:rPr>
          <w:b/>
          <w:sz w:val="28"/>
        </w:rPr>
        <w:t>Гулькевичский</w:t>
      </w:r>
      <w:r w:rsidRPr="00FF30C7">
        <w:rPr>
          <w:b/>
          <w:sz w:val="28"/>
          <w:szCs w:val="28"/>
        </w:rPr>
        <w:t xml:space="preserve"> район на решение вопросов, не отнесенных к вопросам местного значения муниципального образования </w:t>
      </w:r>
      <w:r w:rsidR="00FF30C7" w:rsidRPr="00FF30C7">
        <w:rPr>
          <w:b/>
          <w:sz w:val="28"/>
        </w:rPr>
        <w:t>Гулькевичский</w:t>
      </w:r>
      <w:r w:rsidRPr="00FF30C7">
        <w:rPr>
          <w:b/>
          <w:sz w:val="28"/>
          <w:szCs w:val="28"/>
        </w:rPr>
        <w:t xml:space="preserve"> район</w:t>
      </w:r>
    </w:p>
    <w:p w:rsidR="0073273A" w:rsidRPr="0035058C" w:rsidRDefault="0073273A" w:rsidP="00214CB3">
      <w:pPr>
        <w:ind w:firstLine="851"/>
        <w:jc w:val="both"/>
        <w:rPr>
          <w:sz w:val="28"/>
          <w:szCs w:val="28"/>
        </w:rPr>
      </w:pPr>
      <w:r w:rsidRPr="0035058C">
        <w:rPr>
          <w:sz w:val="28"/>
          <w:szCs w:val="28"/>
        </w:rPr>
        <w:t xml:space="preserve">1. Органы местного самоуправления муниципального образования </w:t>
      </w:r>
      <w:r w:rsidR="00FF30C7">
        <w:rPr>
          <w:sz w:val="28"/>
        </w:rPr>
        <w:t>Гулькевичский</w:t>
      </w:r>
      <w:r w:rsidRPr="0035058C">
        <w:rPr>
          <w:sz w:val="28"/>
          <w:szCs w:val="28"/>
        </w:rPr>
        <w:t xml:space="preserve"> район имеют право на:</w:t>
      </w:r>
    </w:p>
    <w:p w:rsidR="0073273A" w:rsidRPr="0035058C" w:rsidRDefault="0073273A" w:rsidP="00214CB3">
      <w:pPr>
        <w:ind w:firstLine="851"/>
        <w:jc w:val="both"/>
        <w:rPr>
          <w:sz w:val="28"/>
          <w:szCs w:val="28"/>
        </w:rPr>
      </w:pPr>
      <w:r w:rsidRPr="0035058C">
        <w:rPr>
          <w:sz w:val="28"/>
          <w:szCs w:val="28"/>
        </w:rPr>
        <w:t xml:space="preserve">1) создание музеев муниципального образования </w:t>
      </w:r>
      <w:r w:rsidR="00FF30C7">
        <w:rPr>
          <w:sz w:val="28"/>
        </w:rPr>
        <w:t>Гулькевичский</w:t>
      </w:r>
      <w:r w:rsidRPr="0035058C">
        <w:rPr>
          <w:sz w:val="28"/>
          <w:szCs w:val="28"/>
        </w:rPr>
        <w:t xml:space="preserve"> район;</w:t>
      </w:r>
    </w:p>
    <w:p w:rsidR="0073273A" w:rsidRPr="0035058C" w:rsidRDefault="0073273A" w:rsidP="00214CB3">
      <w:pPr>
        <w:ind w:firstLine="851"/>
        <w:jc w:val="both"/>
        <w:rPr>
          <w:sz w:val="28"/>
          <w:szCs w:val="28"/>
        </w:rPr>
      </w:pPr>
      <w:r w:rsidRPr="0035058C">
        <w:rPr>
          <w:sz w:val="28"/>
          <w:szCs w:val="28"/>
        </w:rPr>
        <w:t>2) участие в осуществлении деятельности по опеке и попечительству;</w:t>
      </w:r>
    </w:p>
    <w:p w:rsidR="0073273A" w:rsidRPr="0035058C" w:rsidRDefault="0073273A" w:rsidP="00214CB3">
      <w:pPr>
        <w:ind w:firstLine="851"/>
        <w:jc w:val="both"/>
        <w:rPr>
          <w:sz w:val="28"/>
          <w:szCs w:val="28"/>
        </w:rPr>
      </w:pPr>
      <w:r w:rsidRPr="0035058C">
        <w:rPr>
          <w:sz w:val="28"/>
          <w:szCs w:val="28"/>
        </w:rPr>
        <w:t xml:space="preserve">3)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образования </w:t>
      </w:r>
      <w:r w:rsidR="00FF30C7">
        <w:rPr>
          <w:sz w:val="28"/>
        </w:rPr>
        <w:t>Гулькевичский</w:t>
      </w:r>
      <w:r w:rsidRPr="0035058C">
        <w:rPr>
          <w:sz w:val="28"/>
          <w:szCs w:val="28"/>
        </w:rPr>
        <w:t xml:space="preserve"> район;</w:t>
      </w:r>
    </w:p>
    <w:p w:rsidR="0073273A" w:rsidRPr="0035058C" w:rsidRDefault="0073273A" w:rsidP="00214CB3">
      <w:pPr>
        <w:ind w:firstLine="851"/>
        <w:jc w:val="both"/>
        <w:rPr>
          <w:sz w:val="28"/>
          <w:szCs w:val="28"/>
        </w:rPr>
      </w:pPr>
      <w:r w:rsidRPr="0035058C">
        <w:rPr>
          <w:sz w:val="28"/>
          <w:szCs w:val="28"/>
        </w:rPr>
        <w:t xml:space="preserve">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образования </w:t>
      </w:r>
      <w:r w:rsidR="00FF30C7">
        <w:rPr>
          <w:sz w:val="28"/>
        </w:rPr>
        <w:t>Гулькевичский</w:t>
      </w:r>
      <w:r w:rsidRPr="0035058C">
        <w:rPr>
          <w:sz w:val="28"/>
          <w:szCs w:val="28"/>
        </w:rPr>
        <w:t xml:space="preserve"> район;</w:t>
      </w:r>
    </w:p>
    <w:p w:rsidR="0073273A" w:rsidRPr="0035058C" w:rsidRDefault="00EA1EF9" w:rsidP="00214CB3">
      <w:pPr>
        <w:widowControl/>
        <w:suppressAutoHyphens w:val="0"/>
        <w:autoSpaceDE w:val="0"/>
        <w:autoSpaceDN w:val="0"/>
        <w:adjustRightInd w:val="0"/>
        <w:ind w:firstLine="851"/>
        <w:jc w:val="both"/>
        <w:rPr>
          <w:sz w:val="28"/>
          <w:szCs w:val="28"/>
        </w:rPr>
      </w:pPr>
      <w:r w:rsidRPr="0035058C">
        <w:rPr>
          <w:sz w:val="28"/>
          <w:szCs w:val="28"/>
        </w:rPr>
        <w:t>5</w:t>
      </w:r>
      <w:r w:rsidR="0073273A" w:rsidRPr="0035058C">
        <w:rPr>
          <w:sz w:val="28"/>
          <w:szCs w:val="28"/>
        </w:rPr>
        <w:t xml:space="preserve">) осуществление функций учредителя муниципальных образовательных </w:t>
      </w:r>
      <w:r w:rsidR="005F2E88" w:rsidRPr="0035058C">
        <w:rPr>
          <w:kern w:val="0"/>
          <w:sz w:val="28"/>
          <w:szCs w:val="28"/>
        </w:rPr>
        <w:t>организаций высшего образования,</w:t>
      </w:r>
      <w:r w:rsidR="008E37BD">
        <w:rPr>
          <w:kern w:val="0"/>
          <w:sz w:val="28"/>
          <w:szCs w:val="28"/>
        </w:rPr>
        <w:t xml:space="preserve"> </w:t>
      </w:r>
      <w:r w:rsidR="0073273A" w:rsidRPr="0035058C">
        <w:rPr>
          <w:sz w:val="28"/>
          <w:szCs w:val="28"/>
        </w:rPr>
        <w:t>находящихся в их ведении по состоянию на 31 декабря 2008 года;</w:t>
      </w:r>
    </w:p>
    <w:p w:rsidR="00581338" w:rsidRPr="0035058C" w:rsidRDefault="00EA1EF9" w:rsidP="00214CB3">
      <w:pPr>
        <w:ind w:firstLine="851"/>
        <w:jc w:val="both"/>
        <w:rPr>
          <w:sz w:val="28"/>
          <w:szCs w:val="28"/>
        </w:rPr>
      </w:pPr>
      <w:r w:rsidRPr="0035058C">
        <w:rPr>
          <w:sz w:val="28"/>
          <w:szCs w:val="28"/>
        </w:rPr>
        <w:t>6</w:t>
      </w:r>
      <w:r w:rsidR="0073273A" w:rsidRPr="0035058C">
        <w:rPr>
          <w:sz w:val="28"/>
          <w:szCs w:val="28"/>
        </w:rPr>
        <w:t>) создание условий для развития туризма</w:t>
      </w:r>
      <w:r w:rsidR="00581338" w:rsidRPr="0035058C">
        <w:rPr>
          <w:sz w:val="28"/>
          <w:szCs w:val="28"/>
        </w:rPr>
        <w:t>;</w:t>
      </w:r>
    </w:p>
    <w:p w:rsidR="00F5376F" w:rsidRPr="0035058C" w:rsidRDefault="00EA1EF9" w:rsidP="00214CB3">
      <w:pPr>
        <w:ind w:firstLine="851"/>
        <w:jc w:val="both"/>
        <w:rPr>
          <w:sz w:val="28"/>
          <w:szCs w:val="28"/>
        </w:rPr>
      </w:pPr>
      <w:r w:rsidRPr="0035058C">
        <w:rPr>
          <w:kern w:val="0"/>
          <w:sz w:val="28"/>
          <w:szCs w:val="28"/>
        </w:rPr>
        <w:t>7</w:t>
      </w:r>
      <w:r w:rsidR="00581338" w:rsidRPr="0035058C">
        <w:rPr>
          <w:kern w:val="0"/>
          <w:sz w:val="28"/>
          <w:szCs w:val="28"/>
        </w:rPr>
        <w:t>)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r w:rsidR="00F5376F" w:rsidRPr="0035058C">
        <w:rPr>
          <w:sz w:val="28"/>
          <w:szCs w:val="28"/>
        </w:rPr>
        <w:t>;</w:t>
      </w:r>
    </w:p>
    <w:p w:rsidR="00F5376F" w:rsidRPr="0035058C" w:rsidRDefault="00EA1EF9" w:rsidP="00214CB3">
      <w:pPr>
        <w:widowControl/>
        <w:suppressAutoHyphens w:val="0"/>
        <w:autoSpaceDE w:val="0"/>
        <w:autoSpaceDN w:val="0"/>
        <w:adjustRightInd w:val="0"/>
        <w:ind w:firstLine="851"/>
        <w:jc w:val="both"/>
        <w:rPr>
          <w:kern w:val="0"/>
          <w:sz w:val="28"/>
          <w:szCs w:val="28"/>
        </w:rPr>
      </w:pPr>
      <w:r w:rsidRPr="0035058C">
        <w:rPr>
          <w:kern w:val="0"/>
          <w:sz w:val="28"/>
          <w:szCs w:val="28"/>
        </w:rPr>
        <w:t>8</w:t>
      </w:r>
      <w:r w:rsidR="00F5376F" w:rsidRPr="0035058C">
        <w:rPr>
          <w:kern w:val="0"/>
          <w:sz w:val="28"/>
          <w:szCs w:val="28"/>
        </w:rPr>
        <w:t>)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w:t>
      </w:r>
      <w:r w:rsidR="00FF30C7">
        <w:rPr>
          <w:kern w:val="0"/>
          <w:sz w:val="28"/>
          <w:szCs w:val="28"/>
        </w:rPr>
        <w:t xml:space="preserve"> ноября </w:t>
      </w:r>
      <w:r w:rsidR="00F5376F" w:rsidRPr="0035058C">
        <w:rPr>
          <w:kern w:val="0"/>
          <w:sz w:val="28"/>
          <w:szCs w:val="28"/>
        </w:rPr>
        <w:t xml:space="preserve">1995 </w:t>
      </w:r>
      <w:r w:rsidR="00FF30C7">
        <w:rPr>
          <w:kern w:val="0"/>
          <w:sz w:val="28"/>
          <w:szCs w:val="28"/>
        </w:rPr>
        <w:t xml:space="preserve">года                </w:t>
      </w:r>
      <w:r w:rsidR="00F5376F" w:rsidRPr="0035058C">
        <w:rPr>
          <w:kern w:val="0"/>
          <w:sz w:val="28"/>
          <w:szCs w:val="28"/>
        </w:rPr>
        <w:t>№ 181-ФЗ «О социальной защите инвалидов в Российской Федерации»;</w:t>
      </w:r>
    </w:p>
    <w:p w:rsidR="00F5376F" w:rsidRPr="0035058C" w:rsidRDefault="00EA1EF9" w:rsidP="00214CB3">
      <w:pPr>
        <w:widowControl/>
        <w:suppressAutoHyphens w:val="0"/>
        <w:autoSpaceDE w:val="0"/>
        <w:autoSpaceDN w:val="0"/>
        <w:adjustRightInd w:val="0"/>
        <w:ind w:firstLine="851"/>
        <w:jc w:val="both"/>
        <w:rPr>
          <w:kern w:val="0"/>
          <w:sz w:val="28"/>
          <w:szCs w:val="28"/>
        </w:rPr>
      </w:pPr>
      <w:r w:rsidRPr="0035058C">
        <w:rPr>
          <w:kern w:val="0"/>
          <w:sz w:val="28"/>
          <w:szCs w:val="28"/>
        </w:rPr>
        <w:t>9</w:t>
      </w:r>
      <w:r w:rsidR="00F5376F" w:rsidRPr="0035058C">
        <w:rPr>
          <w:kern w:val="0"/>
          <w:sz w:val="28"/>
          <w:szCs w:val="28"/>
        </w:rPr>
        <w:t xml:space="preserve">) осуществление мероприятий, предусмотренных Федеральным законом </w:t>
      </w:r>
      <w:r w:rsidR="00F33EA2" w:rsidRPr="0035058C">
        <w:rPr>
          <w:kern w:val="0"/>
          <w:sz w:val="28"/>
          <w:szCs w:val="28"/>
        </w:rPr>
        <w:t>от 20</w:t>
      </w:r>
      <w:r w:rsidR="00FF30C7">
        <w:rPr>
          <w:kern w:val="0"/>
          <w:sz w:val="28"/>
          <w:szCs w:val="28"/>
        </w:rPr>
        <w:t xml:space="preserve"> июля </w:t>
      </w:r>
      <w:r w:rsidR="00F33EA2" w:rsidRPr="0035058C">
        <w:rPr>
          <w:kern w:val="0"/>
          <w:sz w:val="28"/>
          <w:szCs w:val="28"/>
        </w:rPr>
        <w:t>2012</w:t>
      </w:r>
      <w:r w:rsidR="00FF30C7">
        <w:rPr>
          <w:kern w:val="0"/>
          <w:sz w:val="28"/>
          <w:szCs w:val="28"/>
        </w:rPr>
        <w:t xml:space="preserve"> года</w:t>
      </w:r>
      <w:r w:rsidR="00F33EA2" w:rsidRPr="0035058C">
        <w:rPr>
          <w:kern w:val="0"/>
          <w:sz w:val="28"/>
          <w:szCs w:val="28"/>
        </w:rPr>
        <w:t xml:space="preserve"> № 125-ФЗ </w:t>
      </w:r>
      <w:r w:rsidR="00F5376F" w:rsidRPr="0035058C">
        <w:rPr>
          <w:kern w:val="0"/>
          <w:sz w:val="28"/>
          <w:szCs w:val="28"/>
        </w:rPr>
        <w:t>«О донорстве крови и ее компонентов»</w:t>
      </w:r>
      <w:r w:rsidR="001B4469" w:rsidRPr="0035058C">
        <w:rPr>
          <w:kern w:val="0"/>
          <w:sz w:val="28"/>
          <w:szCs w:val="28"/>
        </w:rPr>
        <w:t>;</w:t>
      </w:r>
    </w:p>
    <w:p w:rsidR="00B60E05" w:rsidRDefault="001B4469" w:rsidP="00214CB3">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lastRenderedPageBreak/>
        <w:t xml:space="preserve">10) </w:t>
      </w:r>
      <w:r w:rsidR="00B60E05" w:rsidRPr="0035058C">
        <w:rPr>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00C8062C">
        <w:rPr>
          <w:kern w:val="0"/>
          <w:sz w:val="28"/>
          <w:szCs w:val="28"/>
          <w:lang w:eastAsia="ru-RU"/>
        </w:rPr>
        <w:t>;</w:t>
      </w:r>
    </w:p>
    <w:p w:rsidR="00C8062C" w:rsidRPr="00C8062C" w:rsidRDefault="00C8062C" w:rsidP="00C8062C">
      <w:pPr>
        <w:pStyle w:val="ConsPlusNormal"/>
        <w:ind w:firstLine="851"/>
        <w:jc w:val="both"/>
        <w:rPr>
          <w:rFonts w:ascii="Times New Roman" w:eastAsia="Calibri" w:hAnsi="Times New Roman" w:cs="Times New Roman"/>
          <w:bCs/>
          <w:kern w:val="0"/>
          <w:sz w:val="28"/>
          <w:szCs w:val="28"/>
          <w:lang w:eastAsia="ru-RU"/>
        </w:rPr>
      </w:pPr>
      <w:r w:rsidRPr="00C8062C">
        <w:rPr>
          <w:rFonts w:ascii="Times New Roman" w:hAnsi="Times New Roman" w:cs="Times New Roman"/>
          <w:sz w:val="28"/>
          <w:szCs w:val="28"/>
        </w:rPr>
        <w:t xml:space="preserve">11) </w:t>
      </w:r>
      <w:r w:rsidRPr="00C8062C">
        <w:rPr>
          <w:rFonts w:ascii="Times New Roman" w:eastAsia="Calibri" w:hAnsi="Times New Roman" w:cs="Times New Roman"/>
          <w:bCs/>
          <w:kern w:val="0"/>
          <w:sz w:val="28"/>
          <w:szCs w:val="28"/>
          <w:lang w:eastAsia="ru-RU"/>
        </w:rPr>
        <w:t xml:space="preserve">осуществление мероприятий в сфере профилактики правонарушений, предусмотренных Федеральным </w:t>
      </w:r>
      <w:hyperlink r:id="rId19" w:history="1">
        <w:r w:rsidRPr="00C8062C">
          <w:rPr>
            <w:rFonts w:ascii="Times New Roman" w:eastAsia="Calibri" w:hAnsi="Times New Roman" w:cs="Times New Roman"/>
            <w:bCs/>
            <w:kern w:val="0"/>
            <w:sz w:val="28"/>
            <w:szCs w:val="28"/>
            <w:lang w:eastAsia="ru-RU"/>
          </w:rPr>
          <w:t>законом</w:t>
        </w:r>
      </w:hyperlink>
      <w:r w:rsidRPr="00C8062C">
        <w:t xml:space="preserve"> </w:t>
      </w:r>
      <w:r w:rsidRPr="00C8062C">
        <w:rPr>
          <w:rFonts w:ascii="Times New Roman" w:eastAsia="Calibri" w:hAnsi="Times New Roman" w:cs="Times New Roman"/>
          <w:bCs/>
          <w:kern w:val="0"/>
          <w:sz w:val="28"/>
          <w:szCs w:val="28"/>
          <w:lang w:eastAsia="ru-RU"/>
        </w:rPr>
        <w:t xml:space="preserve">от </w:t>
      </w:r>
      <w:r w:rsidRPr="00C8062C">
        <w:rPr>
          <w:rFonts w:ascii="Times New Roman" w:hAnsi="Times New Roman" w:cs="Times New Roman"/>
          <w:sz w:val="28"/>
          <w:szCs w:val="28"/>
        </w:rPr>
        <w:t>23 июня</w:t>
      </w:r>
      <w:r>
        <w:rPr>
          <w:rFonts w:ascii="Times New Roman" w:hAnsi="Times New Roman" w:cs="Times New Roman"/>
          <w:sz w:val="28"/>
          <w:szCs w:val="28"/>
        </w:rPr>
        <w:t xml:space="preserve">                           </w:t>
      </w:r>
      <w:r w:rsidRPr="00C8062C">
        <w:rPr>
          <w:rFonts w:ascii="Times New Roman" w:hAnsi="Times New Roman" w:cs="Times New Roman"/>
          <w:sz w:val="28"/>
          <w:szCs w:val="28"/>
        </w:rPr>
        <w:t xml:space="preserve"> 2016 года № 182-ФЗ</w:t>
      </w:r>
      <w:r w:rsidRPr="00C8062C">
        <w:rPr>
          <w:rFonts w:ascii="Times New Roman" w:eastAsia="Calibri" w:hAnsi="Times New Roman" w:cs="Times New Roman"/>
          <w:bCs/>
          <w:kern w:val="0"/>
          <w:sz w:val="28"/>
          <w:szCs w:val="28"/>
          <w:lang w:eastAsia="ru-RU"/>
        </w:rPr>
        <w:t xml:space="preserve"> «Об основах системы профилактики правонарушений в Российской Федерации».</w:t>
      </w:r>
    </w:p>
    <w:p w:rsidR="0073273A" w:rsidRPr="0035058C" w:rsidRDefault="0073273A" w:rsidP="00214CB3">
      <w:pPr>
        <w:widowControl/>
        <w:suppressAutoHyphens w:val="0"/>
        <w:autoSpaceDE w:val="0"/>
        <w:autoSpaceDN w:val="0"/>
        <w:adjustRightInd w:val="0"/>
        <w:ind w:firstLine="851"/>
        <w:jc w:val="both"/>
        <w:outlineLvl w:val="1"/>
        <w:rPr>
          <w:sz w:val="28"/>
          <w:szCs w:val="28"/>
        </w:rPr>
      </w:pPr>
      <w:r w:rsidRPr="0035058C">
        <w:rPr>
          <w:sz w:val="28"/>
          <w:szCs w:val="28"/>
        </w:rPr>
        <w:t xml:space="preserve">2. Органы местного самоуправления муниципального образования </w:t>
      </w:r>
      <w:r w:rsidR="00FF30C7">
        <w:rPr>
          <w:sz w:val="28"/>
        </w:rPr>
        <w:t xml:space="preserve">Гулькевичский </w:t>
      </w:r>
      <w:r w:rsidRPr="0035058C">
        <w:rPr>
          <w:sz w:val="28"/>
          <w:szCs w:val="28"/>
        </w:rPr>
        <w:t>район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w:t>
      </w:r>
      <w:r w:rsidR="00FF30C7">
        <w:rPr>
          <w:sz w:val="28"/>
          <w:szCs w:val="28"/>
        </w:rPr>
        <w:t xml:space="preserve"> октября </w:t>
      </w:r>
      <w:r w:rsidRPr="0035058C">
        <w:rPr>
          <w:sz w:val="28"/>
          <w:szCs w:val="28"/>
        </w:rPr>
        <w:t>2003</w:t>
      </w:r>
      <w:r w:rsidR="00FF30C7">
        <w:rPr>
          <w:sz w:val="28"/>
          <w:szCs w:val="28"/>
        </w:rPr>
        <w:t xml:space="preserve"> года </w:t>
      </w:r>
      <w:r w:rsidRPr="0035058C">
        <w:rPr>
          <w:sz w:val="28"/>
          <w:szCs w:val="28"/>
        </w:rPr>
        <w:t xml:space="preserve">№ 131-ФЗ </w:t>
      </w:r>
      <w:r w:rsidR="00C41B16" w:rsidRPr="0035058C">
        <w:rPr>
          <w:sz w:val="28"/>
          <w:szCs w:val="28"/>
        </w:rPr>
        <w:t>«</w:t>
      </w:r>
      <w:r w:rsidRPr="0035058C">
        <w:rPr>
          <w:sz w:val="28"/>
          <w:szCs w:val="28"/>
        </w:rPr>
        <w:t>Об общих принципах организации местного самоуправления в Российской Федерации</w:t>
      </w:r>
      <w:r w:rsidR="00C41B16" w:rsidRPr="0035058C">
        <w:rPr>
          <w:sz w:val="28"/>
          <w:szCs w:val="28"/>
        </w:rPr>
        <w:t>»</w:t>
      </w:r>
      <w:r w:rsidRPr="0035058C">
        <w:rPr>
          <w:sz w:val="28"/>
          <w:szCs w:val="28"/>
        </w:rPr>
        <w:t>), если это участие предусмотрено федеральными законами, а также решать иные вопросы, не отнесенные</w:t>
      </w:r>
      <w:r w:rsidR="00BE7F12">
        <w:rPr>
          <w:sz w:val="28"/>
          <w:szCs w:val="28"/>
        </w:rPr>
        <w:t xml:space="preserve"> </w:t>
      </w:r>
      <w:r w:rsidRPr="0035058C">
        <w:rPr>
          <w:sz w:val="28"/>
          <w:szCs w:val="28"/>
        </w:rPr>
        <w:t>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D614B8" w:rsidRPr="0035058C" w:rsidRDefault="00D614B8" w:rsidP="00214CB3">
      <w:pPr>
        <w:pStyle w:val="2"/>
        <w:keepNext w:val="0"/>
        <w:spacing w:before="0" w:after="0"/>
        <w:ind w:firstLine="851"/>
        <w:rPr>
          <w:rFonts w:ascii="Times New Roman" w:hAnsi="Times New Roman"/>
          <w:sz w:val="28"/>
          <w:szCs w:val="28"/>
        </w:rPr>
      </w:pPr>
    </w:p>
    <w:p w:rsidR="0073273A" w:rsidRPr="0035058C" w:rsidRDefault="0073273A" w:rsidP="00214CB3">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091E5D" w:rsidRPr="0035058C">
        <w:rPr>
          <w:rFonts w:ascii="Times New Roman" w:hAnsi="Times New Roman"/>
          <w:sz w:val="28"/>
          <w:szCs w:val="28"/>
        </w:rPr>
        <w:t>10.</w:t>
      </w:r>
      <w:r w:rsidRPr="0035058C">
        <w:rPr>
          <w:rFonts w:ascii="Times New Roman" w:hAnsi="Times New Roman"/>
          <w:sz w:val="28"/>
          <w:szCs w:val="28"/>
        </w:rPr>
        <w:t xml:space="preserve"> Полномочия органов местного самоуправления по решению вопросов местного значения</w:t>
      </w:r>
    </w:p>
    <w:p w:rsidR="0073273A" w:rsidRPr="00FF30C7" w:rsidRDefault="0073273A" w:rsidP="00214CB3">
      <w:pPr>
        <w:autoSpaceDE w:val="0"/>
        <w:ind w:firstLine="851"/>
        <w:jc w:val="both"/>
        <w:rPr>
          <w:sz w:val="28"/>
          <w:szCs w:val="28"/>
        </w:rPr>
      </w:pPr>
      <w:r w:rsidRPr="00FF30C7">
        <w:rPr>
          <w:sz w:val="28"/>
          <w:szCs w:val="28"/>
        </w:rPr>
        <w:t xml:space="preserve">1. В целях решения вопросов местного значения органы местного самоуправления муниципального образования </w:t>
      </w:r>
      <w:r w:rsidR="00FF30C7" w:rsidRPr="00FF30C7">
        <w:rPr>
          <w:sz w:val="28"/>
          <w:szCs w:val="28"/>
        </w:rPr>
        <w:t>Гулькевичский</w:t>
      </w:r>
      <w:r w:rsidRPr="00FF30C7">
        <w:rPr>
          <w:sz w:val="28"/>
          <w:szCs w:val="28"/>
        </w:rPr>
        <w:t xml:space="preserve"> район обладают следующими полномочиями:</w:t>
      </w:r>
    </w:p>
    <w:p w:rsidR="0073273A" w:rsidRPr="00FF30C7" w:rsidRDefault="0073273A" w:rsidP="00214CB3">
      <w:pPr>
        <w:autoSpaceDE w:val="0"/>
        <w:ind w:firstLine="851"/>
        <w:jc w:val="both"/>
        <w:rPr>
          <w:sz w:val="28"/>
          <w:szCs w:val="28"/>
        </w:rPr>
      </w:pPr>
      <w:r w:rsidRPr="00FF30C7">
        <w:rPr>
          <w:sz w:val="28"/>
          <w:szCs w:val="28"/>
        </w:rPr>
        <w:t>1) принятие устава и внесение в него изменений и дополнений, издание муниципальных правовых актов;</w:t>
      </w:r>
    </w:p>
    <w:p w:rsidR="0073273A" w:rsidRPr="00FF30C7" w:rsidRDefault="0073273A" w:rsidP="00214CB3">
      <w:pPr>
        <w:autoSpaceDE w:val="0"/>
        <w:ind w:firstLine="851"/>
        <w:jc w:val="both"/>
        <w:rPr>
          <w:sz w:val="28"/>
          <w:szCs w:val="28"/>
        </w:rPr>
      </w:pPr>
      <w:r w:rsidRPr="00FF30C7">
        <w:rPr>
          <w:sz w:val="28"/>
          <w:szCs w:val="28"/>
        </w:rPr>
        <w:t>2) установление официальных символов муниципального образования;</w:t>
      </w:r>
    </w:p>
    <w:p w:rsidR="000D055A" w:rsidRPr="00FF30C7" w:rsidRDefault="000D055A" w:rsidP="00214CB3">
      <w:pPr>
        <w:autoSpaceDE w:val="0"/>
        <w:ind w:firstLine="851"/>
        <w:jc w:val="both"/>
        <w:rPr>
          <w:sz w:val="28"/>
          <w:szCs w:val="28"/>
        </w:rPr>
      </w:pPr>
      <w:r w:rsidRPr="00FF30C7">
        <w:rPr>
          <w:sz w:val="28"/>
          <w:szCs w:val="28"/>
        </w:rPr>
        <w:t>3) создание муниципальных предприятий и учреждений</w:t>
      </w:r>
      <w:r w:rsidR="00FF30C7" w:rsidRPr="00FF30C7">
        <w:rPr>
          <w:sz w:val="28"/>
          <w:szCs w:val="28"/>
        </w:rPr>
        <w:t xml:space="preserve">, </w:t>
      </w:r>
      <w:r w:rsidRPr="00FF30C7">
        <w:rPr>
          <w:sz w:val="28"/>
          <w:szCs w:val="28"/>
        </w:rPr>
        <w:t>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3273A" w:rsidRPr="00FF30C7" w:rsidRDefault="00FF30C7" w:rsidP="00214CB3">
      <w:pPr>
        <w:autoSpaceDE w:val="0"/>
        <w:ind w:firstLine="851"/>
        <w:jc w:val="both"/>
        <w:rPr>
          <w:sz w:val="28"/>
          <w:szCs w:val="28"/>
        </w:rPr>
      </w:pPr>
      <w:r w:rsidRPr="00FF30C7">
        <w:rPr>
          <w:sz w:val="28"/>
          <w:szCs w:val="28"/>
        </w:rPr>
        <w:t xml:space="preserve">4) </w:t>
      </w:r>
      <w:r w:rsidR="0073273A" w:rsidRPr="00FF30C7">
        <w:rPr>
          <w:sz w:val="28"/>
          <w:szCs w:val="28"/>
        </w:rPr>
        <w:t xml:space="preserve">установление тарифов на услуги, предоставляемые муниципальными предприятиями и учреждениями, </w:t>
      </w:r>
      <w:r w:rsidR="00643652" w:rsidRPr="00FF30C7">
        <w:rPr>
          <w:sz w:val="28"/>
          <w:szCs w:val="28"/>
        </w:rPr>
        <w:t xml:space="preserve">и работы, выполняемые муниципальными предприятиями и учреждениями, </w:t>
      </w:r>
      <w:r w:rsidR="0073273A" w:rsidRPr="00FF30C7">
        <w:rPr>
          <w:sz w:val="28"/>
          <w:szCs w:val="28"/>
        </w:rPr>
        <w:t>если иное не предусмотрено федеральными законами;</w:t>
      </w:r>
    </w:p>
    <w:p w:rsidR="0073273A" w:rsidRPr="00FF30C7" w:rsidRDefault="005F6247" w:rsidP="00214CB3">
      <w:pPr>
        <w:autoSpaceDE w:val="0"/>
        <w:ind w:firstLine="851"/>
        <w:jc w:val="both"/>
        <w:rPr>
          <w:sz w:val="28"/>
          <w:szCs w:val="28"/>
        </w:rPr>
      </w:pPr>
      <w:r w:rsidRPr="00FF30C7">
        <w:rPr>
          <w:sz w:val="28"/>
          <w:szCs w:val="28"/>
        </w:rPr>
        <w:t>5</w:t>
      </w:r>
      <w:r w:rsidR="0073273A" w:rsidRPr="00FF30C7">
        <w:rPr>
          <w:sz w:val="28"/>
          <w:szCs w:val="28"/>
        </w:rPr>
        <w:t xml:space="preserve">)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
    <w:p w:rsidR="0073273A" w:rsidRPr="00FF30C7" w:rsidRDefault="0073273A" w:rsidP="00214CB3">
      <w:pPr>
        <w:autoSpaceDE w:val="0"/>
        <w:ind w:firstLine="851"/>
        <w:jc w:val="both"/>
        <w:rPr>
          <w:sz w:val="28"/>
          <w:szCs w:val="28"/>
        </w:rPr>
      </w:pPr>
      <w:r w:rsidRPr="00FF30C7">
        <w:rPr>
          <w:sz w:val="28"/>
          <w:szCs w:val="28"/>
        </w:rPr>
        <w:t xml:space="preserve">Полномочия органов местного самоуправления поселений, входящих в состав муниципального образования </w:t>
      </w:r>
      <w:r w:rsidR="00FF30C7" w:rsidRPr="00FF30C7">
        <w:rPr>
          <w:sz w:val="28"/>
          <w:szCs w:val="28"/>
        </w:rPr>
        <w:t>Гулькевичский</w:t>
      </w:r>
      <w:r w:rsidRPr="00FF30C7">
        <w:rPr>
          <w:sz w:val="28"/>
          <w:szCs w:val="28"/>
        </w:rPr>
        <w:t xml:space="preserve"> район, по регулированию </w:t>
      </w:r>
      <w:r w:rsidRPr="00FF30C7">
        <w:rPr>
          <w:sz w:val="28"/>
          <w:szCs w:val="28"/>
        </w:rPr>
        <w:lastRenderedPageBreak/>
        <w:t xml:space="preserve">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образования </w:t>
      </w:r>
      <w:r w:rsidR="00FF30C7" w:rsidRPr="00FF30C7">
        <w:rPr>
          <w:sz w:val="28"/>
          <w:szCs w:val="28"/>
        </w:rPr>
        <w:t>Гулькевичский</w:t>
      </w:r>
      <w:r w:rsidRPr="00FF30C7">
        <w:rPr>
          <w:sz w:val="28"/>
          <w:szCs w:val="28"/>
        </w:rPr>
        <w:t xml:space="preserve"> район;</w:t>
      </w:r>
    </w:p>
    <w:p w:rsidR="0073273A" w:rsidRPr="00FF30C7" w:rsidRDefault="005F6247" w:rsidP="00214CB3">
      <w:pPr>
        <w:autoSpaceDE w:val="0"/>
        <w:ind w:firstLine="851"/>
        <w:jc w:val="both"/>
        <w:rPr>
          <w:sz w:val="28"/>
          <w:szCs w:val="28"/>
        </w:rPr>
      </w:pPr>
      <w:r w:rsidRPr="00FF30C7">
        <w:rPr>
          <w:sz w:val="28"/>
          <w:szCs w:val="28"/>
        </w:rPr>
        <w:t>6</w:t>
      </w:r>
      <w:r w:rsidR="0073273A" w:rsidRPr="00FF30C7">
        <w:rPr>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w:t>
      </w:r>
      <w:r w:rsidR="00252BD3" w:rsidRPr="00FF30C7">
        <w:rPr>
          <w:sz w:val="28"/>
          <w:szCs w:val="28"/>
        </w:rPr>
        <w:t>главы района</w:t>
      </w:r>
      <w:r w:rsidR="0073273A" w:rsidRPr="00FF30C7">
        <w:rPr>
          <w:sz w:val="28"/>
          <w:szCs w:val="28"/>
        </w:rPr>
        <w:t xml:space="preserve">, голосования по вопросам изменения границ муниципального образования </w:t>
      </w:r>
      <w:r w:rsidR="00FF30C7" w:rsidRPr="00FF30C7">
        <w:rPr>
          <w:sz w:val="28"/>
          <w:szCs w:val="28"/>
        </w:rPr>
        <w:t>Гулькевичский</w:t>
      </w:r>
      <w:r w:rsidR="0073273A" w:rsidRPr="00FF30C7">
        <w:rPr>
          <w:sz w:val="28"/>
          <w:szCs w:val="28"/>
        </w:rPr>
        <w:t xml:space="preserve"> район, преобразования муниципального образования </w:t>
      </w:r>
      <w:r w:rsidR="00FF30C7" w:rsidRPr="00FF30C7">
        <w:rPr>
          <w:sz w:val="28"/>
          <w:szCs w:val="28"/>
        </w:rPr>
        <w:t>Гулькевичский</w:t>
      </w:r>
      <w:r w:rsidR="0073273A" w:rsidRPr="00FF30C7">
        <w:rPr>
          <w:sz w:val="28"/>
          <w:szCs w:val="28"/>
        </w:rPr>
        <w:t xml:space="preserve"> район;</w:t>
      </w:r>
    </w:p>
    <w:p w:rsidR="0073273A" w:rsidRPr="00FF30C7" w:rsidRDefault="005F6247" w:rsidP="00214CB3">
      <w:pPr>
        <w:autoSpaceDE w:val="0"/>
        <w:ind w:firstLine="851"/>
        <w:jc w:val="both"/>
        <w:rPr>
          <w:sz w:val="28"/>
          <w:szCs w:val="28"/>
        </w:rPr>
      </w:pPr>
      <w:r w:rsidRPr="00FF30C7">
        <w:rPr>
          <w:sz w:val="28"/>
          <w:szCs w:val="28"/>
        </w:rPr>
        <w:t>7</w:t>
      </w:r>
      <w:r w:rsidR="0073273A" w:rsidRPr="00FF30C7">
        <w:rPr>
          <w:sz w:val="28"/>
          <w:szCs w:val="28"/>
        </w:rPr>
        <w:t xml:space="preserve">) принятие и организация выполнения планов и программ комплексного социально-экономического развития муниципального образования </w:t>
      </w:r>
      <w:r w:rsidR="00FF30C7" w:rsidRPr="00FF30C7">
        <w:rPr>
          <w:sz w:val="28"/>
          <w:szCs w:val="28"/>
        </w:rPr>
        <w:t>Гулькевичский</w:t>
      </w:r>
      <w:r w:rsidR="0073273A" w:rsidRPr="00FF30C7">
        <w:rPr>
          <w:sz w:val="28"/>
          <w:szCs w:val="28"/>
        </w:rPr>
        <w:t xml:space="preserve"> район, а также организация сбора статистических показателей, характеризующих состояние экономики и социальной сферы муниципального образования </w:t>
      </w:r>
      <w:r w:rsidR="00FF30C7" w:rsidRPr="00FF30C7">
        <w:rPr>
          <w:sz w:val="28"/>
          <w:szCs w:val="28"/>
        </w:rPr>
        <w:t>Гулькевичский</w:t>
      </w:r>
      <w:r w:rsidR="0073273A" w:rsidRPr="00FF30C7">
        <w:rPr>
          <w:sz w:val="28"/>
          <w:szCs w:val="28"/>
        </w:rPr>
        <w:t xml:space="preserve"> район, и предоставление указанных данных органам государственной власти в порядке, установленном Правительством Российской Федерации;</w:t>
      </w:r>
    </w:p>
    <w:p w:rsidR="0073273A" w:rsidRPr="00FF30C7" w:rsidRDefault="005F6247" w:rsidP="00214CB3">
      <w:pPr>
        <w:autoSpaceDE w:val="0"/>
        <w:ind w:firstLine="851"/>
        <w:jc w:val="both"/>
        <w:rPr>
          <w:sz w:val="28"/>
          <w:szCs w:val="28"/>
        </w:rPr>
      </w:pPr>
      <w:r w:rsidRPr="00FF30C7">
        <w:rPr>
          <w:sz w:val="28"/>
          <w:szCs w:val="28"/>
        </w:rPr>
        <w:t>8</w:t>
      </w:r>
      <w:r w:rsidR="0073273A" w:rsidRPr="00FF30C7">
        <w:rPr>
          <w:sz w:val="28"/>
          <w:szCs w:val="28"/>
        </w:rPr>
        <w:t xml:space="preserve">)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w:t>
      </w:r>
      <w:r w:rsidR="00FF30C7" w:rsidRPr="00FF30C7">
        <w:rPr>
          <w:sz w:val="28"/>
          <w:szCs w:val="28"/>
        </w:rPr>
        <w:t>Гулькевичский</w:t>
      </w:r>
      <w:r w:rsidR="0073273A" w:rsidRPr="00FF30C7">
        <w:rPr>
          <w:sz w:val="28"/>
          <w:szCs w:val="28"/>
        </w:rPr>
        <w:t xml:space="preserve"> район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73273A" w:rsidRPr="00FF30C7" w:rsidRDefault="005F6247" w:rsidP="00214CB3">
      <w:pPr>
        <w:autoSpaceDE w:val="0"/>
        <w:ind w:firstLine="851"/>
        <w:jc w:val="both"/>
        <w:rPr>
          <w:sz w:val="28"/>
          <w:szCs w:val="28"/>
        </w:rPr>
      </w:pPr>
      <w:r w:rsidRPr="00FF30C7">
        <w:rPr>
          <w:sz w:val="28"/>
          <w:szCs w:val="28"/>
        </w:rPr>
        <w:t>9</w:t>
      </w:r>
      <w:r w:rsidR="0073273A" w:rsidRPr="00FF30C7">
        <w:rPr>
          <w:sz w:val="28"/>
          <w:szCs w:val="28"/>
        </w:rPr>
        <w:t>) осуществление международных и внешнеэкономических связей в соответствии с федеральными законами;</w:t>
      </w:r>
    </w:p>
    <w:p w:rsidR="00C86FC3" w:rsidRPr="00FF30C7" w:rsidRDefault="00E53920" w:rsidP="00214CB3">
      <w:pPr>
        <w:autoSpaceDE w:val="0"/>
        <w:ind w:firstLine="851"/>
        <w:jc w:val="both"/>
        <w:rPr>
          <w:sz w:val="28"/>
          <w:szCs w:val="28"/>
        </w:rPr>
      </w:pPr>
      <w:r w:rsidRPr="00FF30C7">
        <w:rPr>
          <w:sz w:val="28"/>
          <w:szCs w:val="28"/>
        </w:rPr>
        <w:t xml:space="preserve">10) </w:t>
      </w:r>
      <w:r w:rsidR="00C86FC3" w:rsidRPr="00FF30C7">
        <w:rPr>
          <w:sz w:val="28"/>
          <w:szCs w:val="28"/>
        </w:rPr>
        <w:t xml:space="preserve">организация профессионального образования и дополнительного профессионального образования </w:t>
      </w:r>
      <w:r w:rsidR="00252BD3" w:rsidRPr="00FF30C7">
        <w:rPr>
          <w:sz w:val="28"/>
          <w:szCs w:val="28"/>
        </w:rPr>
        <w:t>главы района</w:t>
      </w:r>
      <w:r w:rsidR="00C86FC3" w:rsidRPr="00FF30C7">
        <w:rPr>
          <w:sz w:val="28"/>
          <w:szCs w:val="28"/>
        </w:rPr>
        <w:t>, депутатов Совета, муниципальных служащих и работников муниципальных учреждений</w:t>
      </w:r>
      <w:r w:rsidR="002C7772" w:rsidRPr="00DE3DA0">
        <w:rPr>
          <w:sz w:val="28"/>
          <w:szCs w:val="28"/>
        </w:rPr>
        <w:t xml:space="preserve">, </w:t>
      </w:r>
      <w:r w:rsidR="002C7772" w:rsidRPr="00583251">
        <w:rPr>
          <w:sz w:val="28"/>
          <w:szCs w:val="28"/>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C86FC3" w:rsidRPr="00583251">
        <w:rPr>
          <w:sz w:val="28"/>
          <w:szCs w:val="28"/>
        </w:rPr>
        <w:t>;</w:t>
      </w:r>
    </w:p>
    <w:p w:rsidR="0073273A" w:rsidRPr="00FF30C7" w:rsidRDefault="0073273A" w:rsidP="00214CB3">
      <w:pPr>
        <w:autoSpaceDE w:val="0"/>
        <w:ind w:firstLine="851"/>
        <w:jc w:val="both"/>
        <w:rPr>
          <w:sz w:val="28"/>
          <w:szCs w:val="28"/>
        </w:rPr>
      </w:pPr>
      <w:r w:rsidRPr="00FF30C7">
        <w:rPr>
          <w:sz w:val="28"/>
          <w:szCs w:val="28"/>
        </w:rPr>
        <w:t>1</w:t>
      </w:r>
      <w:r w:rsidR="005F6247" w:rsidRPr="00FF30C7">
        <w:rPr>
          <w:sz w:val="28"/>
          <w:szCs w:val="28"/>
        </w:rPr>
        <w:t>1</w:t>
      </w:r>
      <w:r w:rsidRPr="00FF30C7">
        <w:rPr>
          <w:sz w:val="28"/>
          <w:szCs w:val="28"/>
        </w:rPr>
        <w:t xml:space="preserve">)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w:t>
      </w:r>
      <w:r w:rsidR="00FF30C7" w:rsidRPr="00FF30C7">
        <w:rPr>
          <w:sz w:val="28"/>
          <w:szCs w:val="28"/>
        </w:rPr>
        <w:t xml:space="preserve">Гулькевичский </w:t>
      </w:r>
      <w:r w:rsidRPr="00FF30C7">
        <w:rPr>
          <w:sz w:val="28"/>
          <w:szCs w:val="28"/>
        </w:rPr>
        <w:t>район,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73273A" w:rsidRPr="00FF30C7" w:rsidRDefault="0073273A" w:rsidP="00214CB3">
      <w:pPr>
        <w:autoSpaceDE w:val="0"/>
        <w:ind w:firstLine="851"/>
        <w:jc w:val="both"/>
        <w:rPr>
          <w:sz w:val="28"/>
          <w:szCs w:val="28"/>
        </w:rPr>
      </w:pPr>
      <w:r w:rsidRPr="00FF30C7">
        <w:rPr>
          <w:sz w:val="28"/>
          <w:szCs w:val="28"/>
        </w:rPr>
        <w:t>1</w:t>
      </w:r>
      <w:r w:rsidR="005F6247" w:rsidRPr="00FF30C7">
        <w:rPr>
          <w:sz w:val="28"/>
          <w:szCs w:val="28"/>
        </w:rPr>
        <w:t>2</w:t>
      </w:r>
      <w:r w:rsidRPr="00FF30C7">
        <w:rPr>
          <w:sz w:val="28"/>
          <w:szCs w:val="28"/>
        </w:rPr>
        <w:t xml:space="preserve">) иными полномочиями в соответствии с Федеральным законом </w:t>
      </w:r>
      <w:r w:rsidR="00BE7F12">
        <w:rPr>
          <w:sz w:val="28"/>
          <w:szCs w:val="28"/>
        </w:rPr>
        <w:t xml:space="preserve">                        </w:t>
      </w:r>
      <w:r w:rsidRPr="00FF30C7">
        <w:rPr>
          <w:sz w:val="28"/>
          <w:szCs w:val="28"/>
        </w:rPr>
        <w:t>от 6</w:t>
      </w:r>
      <w:r w:rsidR="00FF30C7" w:rsidRPr="00FF30C7">
        <w:rPr>
          <w:sz w:val="28"/>
          <w:szCs w:val="28"/>
        </w:rPr>
        <w:t xml:space="preserve"> октября </w:t>
      </w:r>
      <w:r w:rsidRPr="00FF30C7">
        <w:rPr>
          <w:sz w:val="28"/>
          <w:szCs w:val="28"/>
        </w:rPr>
        <w:t>2003</w:t>
      </w:r>
      <w:r w:rsidR="00FF30C7" w:rsidRPr="00FF30C7">
        <w:rPr>
          <w:sz w:val="28"/>
          <w:szCs w:val="28"/>
        </w:rPr>
        <w:t xml:space="preserve"> года</w:t>
      </w:r>
      <w:r w:rsidRPr="00FF30C7">
        <w:rPr>
          <w:sz w:val="28"/>
          <w:szCs w:val="28"/>
        </w:rPr>
        <w:t xml:space="preserve"> № 131-ФЗ «Об общих принципах организации местного самоуправления в Российской Федерации», настоящим уставом.</w:t>
      </w:r>
    </w:p>
    <w:p w:rsidR="0073273A" w:rsidRPr="00FF30C7" w:rsidRDefault="0073273A" w:rsidP="00214CB3">
      <w:pPr>
        <w:autoSpaceDE w:val="0"/>
        <w:ind w:firstLine="851"/>
        <w:jc w:val="both"/>
        <w:rPr>
          <w:sz w:val="28"/>
          <w:szCs w:val="28"/>
        </w:rPr>
      </w:pPr>
      <w:r w:rsidRPr="00FF30C7">
        <w:rPr>
          <w:sz w:val="28"/>
          <w:szCs w:val="28"/>
        </w:rPr>
        <w:lastRenderedPageBreak/>
        <w:t xml:space="preserve">2. Полномочия, установленные настоящей статьей, осуществляются органами местного самоуправления муниципального образования </w:t>
      </w:r>
      <w:r w:rsidR="00FF30C7" w:rsidRPr="00FF30C7">
        <w:rPr>
          <w:sz w:val="28"/>
          <w:szCs w:val="28"/>
        </w:rPr>
        <w:t xml:space="preserve">Гулькевичский </w:t>
      </w:r>
      <w:r w:rsidRPr="00FF30C7">
        <w:rPr>
          <w:sz w:val="28"/>
          <w:szCs w:val="28"/>
        </w:rPr>
        <w:t>район самостояте</w:t>
      </w:r>
      <w:r w:rsidR="00280C38">
        <w:rPr>
          <w:sz w:val="28"/>
          <w:szCs w:val="28"/>
        </w:rPr>
        <w:t>льно.</w:t>
      </w:r>
    </w:p>
    <w:p w:rsidR="00701D19" w:rsidRPr="0035058C" w:rsidRDefault="00701D19" w:rsidP="00DF3454">
      <w:pPr>
        <w:pStyle w:val="ConsNormal0"/>
        <w:ind w:firstLine="851"/>
        <w:jc w:val="both"/>
        <w:rPr>
          <w:rFonts w:ascii="Times New Roman" w:hAnsi="Times New Roman"/>
          <w:sz w:val="28"/>
          <w:szCs w:val="28"/>
        </w:rPr>
      </w:pPr>
    </w:p>
    <w:p w:rsidR="0073273A" w:rsidRPr="0035058C" w:rsidRDefault="0073273A" w:rsidP="0088240B">
      <w:pPr>
        <w:pStyle w:val="ConsNormal0"/>
        <w:ind w:firstLine="0"/>
        <w:jc w:val="center"/>
        <w:rPr>
          <w:rFonts w:ascii="Times New Roman" w:hAnsi="Times New Roman"/>
          <w:b/>
          <w:sz w:val="28"/>
          <w:szCs w:val="28"/>
        </w:rPr>
      </w:pPr>
      <w:r w:rsidRPr="0035058C">
        <w:rPr>
          <w:rFonts w:ascii="Times New Roman" w:hAnsi="Times New Roman"/>
          <w:b/>
          <w:sz w:val="28"/>
          <w:szCs w:val="28"/>
        </w:rPr>
        <w:t>ГЛАВА 3. ОСУЩЕСТВЛЕНИЕ ОРГАНАМИ МЕСТНОГО САМОУПРАВЛЕНИЯ ОТДЕЛЬНЫХ ГОСУДАРСТВЕННЫХ ПОЛНОМОЧИЙ</w:t>
      </w:r>
    </w:p>
    <w:p w:rsidR="0073273A" w:rsidRPr="0035058C" w:rsidRDefault="0073273A" w:rsidP="00DF3454">
      <w:pPr>
        <w:pStyle w:val="ConsNormal0"/>
        <w:ind w:firstLine="851"/>
        <w:jc w:val="both"/>
        <w:rPr>
          <w:rFonts w:ascii="Times New Roman" w:hAnsi="Times New Roman"/>
          <w:b/>
          <w:sz w:val="28"/>
          <w:szCs w:val="28"/>
        </w:rPr>
      </w:pPr>
    </w:p>
    <w:p w:rsidR="0073273A" w:rsidRPr="00FF30C7" w:rsidRDefault="0073273A" w:rsidP="00DF3454">
      <w:pPr>
        <w:pStyle w:val="ConsNormal0"/>
        <w:ind w:firstLine="851"/>
        <w:jc w:val="both"/>
        <w:rPr>
          <w:rFonts w:ascii="Times New Roman" w:hAnsi="Times New Roman" w:cs="Times New Roman"/>
          <w:b/>
          <w:sz w:val="28"/>
          <w:szCs w:val="28"/>
        </w:rPr>
      </w:pPr>
      <w:r w:rsidRPr="00FF30C7">
        <w:rPr>
          <w:rFonts w:ascii="Times New Roman" w:hAnsi="Times New Roman" w:cs="Times New Roman"/>
          <w:b/>
          <w:sz w:val="28"/>
          <w:szCs w:val="28"/>
        </w:rPr>
        <w:t>Статья 1</w:t>
      </w:r>
      <w:r w:rsidR="00091E5D" w:rsidRPr="00FF30C7">
        <w:rPr>
          <w:rFonts w:ascii="Times New Roman" w:hAnsi="Times New Roman" w:cs="Times New Roman"/>
          <w:b/>
          <w:sz w:val="28"/>
          <w:szCs w:val="28"/>
        </w:rPr>
        <w:t>1</w:t>
      </w:r>
      <w:r w:rsidRPr="00FF30C7">
        <w:rPr>
          <w:rFonts w:ascii="Times New Roman" w:hAnsi="Times New Roman" w:cs="Times New Roman"/>
          <w:b/>
          <w:sz w:val="28"/>
          <w:szCs w:val="28"/>
        </w:rPr>
        <w:t xml:space="preserve">. Осуществление органами местного самоуправления муниципального образования </w:t>
      </w:r>
      <w:r w:rsidR="00FF30C7" w:rsidRPr="00FF30C7">
        <w:rPr>
          <w:rFonts w:ascii="Times New Roman" w:hAnsi="Times New Roman" w:cs="Times New Roman"/>
          <w:b/>
          <w:sz w:val="28"/>
        </w:rPr>
        <w:t xml:space="preserve">Гулькевичский </w:t>
      </w:r>
      <w:r w:rsidRPr="00FF30C7">
        <w:rPr>
          <w:rFonts w:ascii="Times New Roman" w:hAnsi="Times New Roman" w:cs="Times New Roman"/>
          <w:b/>
          <w:sz w:val="28"/>
          <w:szCs w:val="28"/>
        </w:rPr>
        <w:t>район отдельных государственных полномочий</w:t>
      </w:r>
    </w:p>
    <w:p w:rsidR="0073273A" w:rsidRPr="0035058C" w:rsidRDefault="0073273A" w:rsidP="00DF3454">
      <w:pPr>
        <w:pStyle w:val="ConsNormal0"/>
        <w:ind w:firstLine="851"/>
        <w:jc w:val="both"/>
        <w:rPr>
          <w:rFonts w:ascii="Times New Roman" w:hAnsi="Times New Roman"/>
          <w:sz w:val="28"/>
          <w:szCs w:val="28"/>
        </w:rPr>
      </w:pPr>
      <w:r w:rsidRPr="00214CB3">
        <w:rPr>
          <w:rFonts w:ascii="Times New Roman" w:hAnsi="Times New Roman" w:cs="Times New Roman"/>
          <w:sz w:val="28"/>
          <w:szCs w:val="28"/>
        </w:rPr>
        <w:t xml:space="preserve">1. Органы местного самоуправления муниципального образования </w:t>
      </w:r>
      <w:r w:rsidR="00FF30C7" w:rsidRPr="00214CB3">
        <w:rPr>
          <w:rFonts w:ascii="Times New Roman" w:hAnsi="Times New Roman" w:cs="Times New Roman"/>
          <w:sz w:val="28"/>
        </w:rPr>
        <w:t>Гулькевичский</w:t>
      </w:r>
      <w:r w:rsidRPr="00214CB3">
        <w:rPr>
          <w:rFonts w:ascii="Times New Roman" w:hAnsi="Times New Roman" w:cs="Times New Roman"/>
          <w:sz w:val="28"/>
          <w:szCs w:val="28"/>
        </w:rPr>
        <w:t xml:space="preserve"> район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 </w:t>
      </w:r>
      <w:r w:rsidR="003A085A" w:rsidRPr="00214CB3">
        <w:rPr>
          <w:rFonts w:ascii="Times New Roman" w:hAnsi="Times New Roman" w:cs="Times New Roman"/>
          <w:sz w:val="28"/>
          <w:szCs w:val="28"/>
        </w:rPr>
        <w:t xml:space="preserve">в соответствии с </w:t>
      </w:r>
      <w:r w:rsidRPr="00214CB3">
        <w:rPr>
          <w:rFonts w:ascii="Times New Roman" w:hAnsi="Times New Roman" w:cs="Times New Roman"/>
          <w:sz w:val="28"/>
          <w:szCs w:val="28"/>
        </w:rPr>
        <w:t>Федеральным законом от 6</w:t>
      </w:r>
      <w:r w:rsidR="00FF30C7" w:rsidRPr="00214CB3">
        <w:rPr>
          <w:rFonts w:ascii="Times New Roman" w:hAnsi="Times New Roman" w:cs="Times New Roman"/>
          <w:sz w:val="28"/>
          <w:szCs w:val="28"/>
        </w:rPr>
        <w:t xml:space="preserve"> октября </w:t>
      </w:r>
      <w:r w:rsidRPr="00214CB3">
        <w:rPr>
          <w:rFonts w:ascii="Times New Roman" w:hAnsi="Times New Roman" w:cs="Times New Roman"/>
          <w:sz w:val="28"/>
          <w:szCs w:val="28"/>
        </w:rPr>
        <w:t>2003</w:t>
      </w:r>
      <w:r w:rsidR="00FF30C7" w:rsidRPr="00214CB3">
        <w:rPr>
          <w:rFonts w:ascii="Times New Roman" w:hAnsi="Times New Roman" w:cs="Times New Roman"/>
          <w:sz w:val="28"/>
          <w:szCs w:val="28"/>
        </w:rPr>
        <w:t xml:space="preserve"> года</w:t>
      </w:r>
      <w:r w:rsidR="008E37BD">
        <w:rPr>
          <w:rFonts w:ascii="Times New Roman" w:hAnsi="Times New Roman" w:cs="Times New Roman"/>
          <w:sz w:val="28"/>
          <w:szCs w:val="28"/>
        </w:rPr>
        <w:t xml:space="preserve"> </w:t>
      </w:r>
      <w:r w:rsidRPr="0035058C">
        <w:rPr>
          <w:rFonts w:ascii="Times New Roman" w:hAnsi="Times New Roman"/>
          <w:sz w:val="28"/>
          <w:szCs w:val="28"/>
        </w:rPr>
        <w:t>№ 131-ФЗ</w:t>
      </w:r>
      <w:r w:rsidR="008E37BD">
        <w:rPr>
          <w:rFonts w:ascii="Times New Roman" w:hAnsi="Times New Roman"/>
          <w:sz w:val="28"/>
          <w:szCs w:val="28"/>
        </w:rPr>
        <w:t xml:space="preserve"> </w:t>
      </w:r>
      <w:r w:rsidRPr="0035058C">
        <w:rPr>
          <w:rFonts w:ascii="Times New Roman" w:hAnsi="Times New Roman"/>
          <w:sz w:val="28"/>
          <w:szCs w:val="28"/>
        </w:rPr>
        <w:t xml:space="preserve">«Об общих принципах организации местного самоуправления в Российской Федерации» к вопросам местного значения. </w:t>
      </w:r>
    </w:p>
    <w:p w:rsidR="0073273A" w:rsidRPr="0035058C" w:rsidRDefault="0073273A" w:rsidP="00DF3454">
      <w:pPr>
        <w:pStyle w:val="ConsNormal0"/>
        <w:ind w:firstLine="851"/>
        <w:jc w:val="both"/>
        <w:rPr>
          <w:rFonts w:ascii="Times New Roman" w:hAnsi="Times New Roman"/>
          <w:sz w:val="28"/>
          <w:szCs w:val="28"/>
        </w:rPr>
      </w:pPr>
      <w:r w:rsidRPr="0035058C">
        <w:rPr>
          <w:rFonts w:ascii="Times New Roman" w:hAnsi="Times New Roman"/>
          <w:sz w:val="28"/>
          <w:szCs w:val="28"/>
        </w:rPr>
        <w:t>2.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местному</w:t>
      </w:r>
      <w:r w:rsidR="008E37BD">
        <w:rPr>
          <w:rFonts w:ascii="Times New Roman" w:hAnsi="Times New Roman"/>
          <w:sz w:val="28"/>
          <w:szCs w:val="28"/>
        </w:rPr>
        <w:t xml:space="preserve"> </w:t>
      </w:r>
      <w:r w:rsidRPr="0035058C">
        <w:rPr>
          <w:rFonts w:ascii="Times New Roman" w:hAnsi="Times New Roman"/>
          <w:sz w:val="28"/>
          <w:szCs w:val="28"/>
        </w:rPr>
        <w:t>бюджету</w:t>
      </w:r>
      <w:r w:rsidR="008E37BD">
        <w:rPr>
          <w:rFonts w:ascii="Times New Roman" w:hAnsi="Times New Roman"/>
          <w:sz w:val="28"/>
          <w:szCs w:val="28"/>
        </w:rPr>
        <w:t xml:space="preserve"> </w:t>
      </w:r>
      <w:r w:rsidRPr="0035058C">
        <w:rPr>
          <w:rFonts w:ascii="Times New Roman" w:hAnsi="Times New Roman"/>
          <w:sz w:val="28"/>
          <w:szCs w:val="28"/>
        </w:rPr>
        <w:t xml:space="preserve">субвенций из соответствующих бюджетов. </w:t>
      </w:r>
    </w:p>
    <w:p w:rsidR="00C703A1" w:rsidRPr="0035058C" w:rsidRDefault="00C703A1" w:rsidP="002F5177">
      <w:pPr>
        <w:suppressAutoHyphens w:val="0"/>
        <w:autoSpaceDE w:val="0"/>
        <w:autoSpaceDN w:val="0"/>
        <w:adjustRightInd w:val="0"/>
        <w:ind w:firstLine="851"/>
        <w:jc w:val="both"/>
        <w:rPr>
          <w:sz w:val="28"/>
          <w:szCs w:val="28"/>
        </w:rPr>
      </w:pPr>
      <w:r w:rsidRPr="0035058C">
        <w:rPr>
          <w:sz w:val="28"/>
          <w:szCs w:val="28"/>
        </w:rPr>
        <w:t xml:space="preserve">3. </w:t>
      </w:r>
      <w:r w:rsidR="00360A72" w:rsidRPr="0035058C">
        <w:rPr>
          <w:kern w:val="0"/>
          <w:sz w:val="28"/>
          <w:szCs w:val="28"/>
          <w:lang w:eastAsia="ru-RU"/>
        </w:rPr>
        <w:t xml:space="preserve">Органы местного самоуправления </w:t>
      </w:r>
      <w:r w:rsidR="00360A72" w:rsidRPr="0035058C">
        <w:rPr>
          <w:sz w:val="28"/>
          <w:szCs w:val="28"/>
        </w:rPr>
        <w:t xml:space="preserve">муниципального образования </w:t>
      </w:r>
      <w:r w:rsidR="00FF30C7">
        <w:rPr>
          <w:sz w:val="28"/>
        </w:rPr>
        <w:t>Гулькевичский</w:t>
      </w:r>
      <w:r w:rsidR="00360A72" w:rsidRPr="0035058C">
        <w:rPr>
          <w:sz w:val="28"/>
          <w:szCs w:val="28"/>
        </w:rPr>
        <w:t xml:space="preserve"> район </w:t>
      </w:r>
      <w:r w:rsidR="00360A72" w:rsidRPr="0035058C">
        <w:rPr>
          <w:kern w:val="0"/>
          <w:sz w:val="28"/>
          <w:szCs w:val="28"/>
          <w:lang w:eastAsia="ru-RU"/>
        </w:rPr>
        <w:t>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r w:rsidR="00360A72" w:rsidRPr="0035058C">
        <w:rPr>
          <w:sz w:val="28"/>
          <w:szCs w:val="28"/>
        </w:rPr>
        <w:t xml:space="preserve"> Дополнительное использование собственных материальных ресурсов </w:t>
      </w:r>
      <w:r w:rsidR="00360A72" w:rsidRPr="0035058C">
        <w:rPr>
          <w:bCs/>
          <w:iCs/>
          <w:kern w:val="0"/>
          <w:sz w:val="28"/>
          <w:szCs w:val="28"/>
          <w:lang w:eastAsia="ru-RU"/>
        </w:rPr>
        <w:t>и финансовых средств</w:t>
      </w:r>
      <w:r w:rsidR="00360A72" w:rsidRPr="0035058C">
        <w:rPr>
          <w:sz w:val="28"/>
          <w:szCs w:val="28"/>
        </w:rPr>
        <w:t xml:space="preserve">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w:t>
      </w:r>
      <w:r w:rsidR="00360A72" w:rsidRPr="0035058C">
        <w:rPr>
          <w:bCs/>
          <w:iCs/>
          <w:kern w:val="0"/>
          <w:sz w:val="28"/>
          <w:szCs w:val="28"/>
          <w:lang w:eastAsia="ru-RU"/>
        </w:rPr>
        <w:t xml:space="preserve"> и финансовых средств</w:t>
      </w:r>
      <w:r w:rsidR="00360A72" w:rsidRPr="0035058C">
        <w:rPr>
          <w:sz w:val="28"/>
          <w:szCs w:val="28"/>
        </w:rPr>
        <w:t xml:space="preserve"> вправе направить в Совет глава района в случае наличия соответствующих материальных ресурсов и финансовых средств.</w:t>
      </w:r>
    </w:p>
    <w:p w:rsidR="0073273A" w:rsidRPr="0035058C" w:rsidRDefault="002F5177" w:rsidP="00DF3454">
      <w:pPr>
        <w:pStyle w:val="ConsNormal0"/>
        <w:ind w:firstLine="851"/>
        <w:jc w:val="both"/>
        <w:rPr>
          <w:rFonts w:ascii="Times New Roman" w:hAnsi="Times New Roman"/>
          <w:sz w:val="28"/>
          <w:szCs w:val="28"/>
        </w:rPr>
      </w:pPr>
      <w:r w:rsidRPr="0035058C">
        <w:rPr>
          <w:rFonts w:ascii="Times New Roman" w:hAnsi="Times New Roman"/>
          <w:sz w:val="28"/>
          <w:szCs w:val="28"/>
        </w:rPr>
        <w:t>4</w:t>
      </w:r>
      <w:r w:rsidR="0073273A" w:rsidRPr="0035058C">
        <w:rPr>
          <w:rFonts w:ascii="Times New Roman" w:hAnsi="Times New Roman"/>
          <w:sz w:val="28"/>
          <w:szCs w:val="28"/>
        </w:rPr>
        <w:t>. Общий порядок передачи полномочий для их исполнения, срок исполнения, отчетность и осуществление контроля определяются законодательством.</w:t>
      </w:r>
    </w:p>
    <w:p w:rsidR="0073273A" w:rsidRPr="0035058C" w:rsidRDefault="002F5177" w:rsidP="00DF3454">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xml:space="preserve">. По вопросам осуществления отдельных государственных полномочий, переданных органам местного самоуправления муниципального образования </w:t>
      </w:r>
      <w:r w:rsidR="00FF30C7" w:rsidRPr="00FF30C7">
        <w:rPr>
          <w:rFonts w:ascii="Times New Roman" w:hAnsi="Times New Roman" w:cs="Times New Roman"/>
          <w:sz w:val="28"/>
        </w:rPr>
        <w:t>Гулькевичский</w:t>
      </w:r>
      <w:r w:rsidR="008E37BD">
        <w:rPr>
          <w:rFonts w:ascii="Times New Roman" w:hAnsi="Times New Roman" w:cs="Times New Roman"/>
          <w:sz w:val="28"/>
        </w:rPr>
        <w:t xml:space="preserve"> </w:t>
      </w:r>
      <w:r w:rsidR="0073273A" w:rsidRPr="0035058C">
        <w:rPr>
          <w:rFonts w:ascii="Times New Roman" w:hAnsi="Times New Roman"/>
          <w:sz w:val="28"/>
          <w:szCs w:val="28"/>
        </w:rPr>
        <w:t xml:space="preserve">район федеральными законами и законами Краснодарского края, могут приниматься муниципальные правовые акты на основании и во исполнение положений, установленных соответствующими федеральными законами и законами Краснодарского края. </w:t>
      </w:r>
    </w:p>
    <w:p w:rsidR="0073273A" w:rsidRPr="0035058C" w:rsidRDefault="002F5177" w:rsidP="00DF3454">
      <w:pPr>
        <w:ind w:firstLine="851"/>
        <w:jc w:val="both"/>
        <w:rPr>
          <w:sz w:val="28"/>
          <w:szCs w:val="28"/>
        </w:rPr>
      </w:pPr>
      <w:r w:rsidRPr="0035058C">
        <w:rPr>
          <w:sz w:val="28"/>
          <w:szCs w:val="28"/>
        </w:rPr>
        <w:t>6</w:t>
      </w:r>
      <w:r w:rsidR="0073273A" w:rsidRPr="0035058C">
        <w:rPr>
          <w:sz w:val="28"/>
          <w:szCs w:val="28"/>
        </w:rPr>
        <w:t xml:space="preserve">. Органы местного самоуправления муниципального образования </w:t>
      </w:r>
      <w:r w:rsidR="00FF30C7">
        <w:rPr>
          <w:sz w:val="28"/>
        </w:rPr>
        <w:t>Гулькевичский</w:t>
      </w:r>
      <w:r w:rsidR="0073273A" w:rsidRPr="0035058C">
        <w:rPr>
          <w:sz w:val="28"/>
          <w:szCs w:val="28"/>
        </w:rPr>
        <w:t xml:space="preserve"> район несут ответственность за осуществление отдельных государственных полномочий в пределах выделенных муниципальному образованию </w:t>
      </w:r>
      <w:r w:rsidR="00FF30C7">
        <w:rPr>
          <w:sz w:val="28"/>
        </w:rPr>
        <w:t>Гулькевичский</w:t>
      </w:r>
      <w:r w:rsidR="0073273A" w:rsidRPr="0035058C">
        <w:rPr>
          <w:sz w:val="28"/>
          <w:szCs w:val="28"/>
        </w:rPr>
        <w:t xml:space="preserve"> район на эти цели материальных ресурсов и </w:t>
      </w:r>
      <w:r w:rsidR="0073273A" w:rsidRPr="0035058C">
        <w:rPr>
          <w:sz w:val="28"/>
          <w:szCs w:val="28"/>
        </w:rPr>
        <w:lastRenderedPageBreak/>
        <w:t>финансовых средств.</w:t>
      </w:r>
    </w:p>
    <w:p w:rsidR="0073273A" w:rsidRPr="0035058C" w:rsidRDefault="002F5177" w:rsidP="00DF3454">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7</w:t>
      </w:r>
      <w:r w:rsidR="0073273A" w:rsidRPr="0035058C">
        <w:rPr>
          <w:rFonts w:ascii="Times New Roman" w:hAnsi="Times New Roman" w:cs="Times New Roman"/>
          <w:sz w:val="28"/>
          <w:szCs w:val="28"/>
        </w:rPr>
        <w:t xml:space="preserve">. Органы местного самоуправления муниципального образования </w:t>
      </w:r>
      <w:r w:rsidR="00186EFC" w:rsidRPr="00186EFC">
        <w:rPr>
          <w:rFonts w:ascii="Times New Roman" w:hAnsi="Times New Roman" w:cs="Times New Roman"/>
          <w:sz w:val="28"/>
        </w:rPr>
        <w:t>Гулькевичский</w:t>
      </w:r>
      <w:r w:rsidR="008E37BD">
        <w:rPr>
          <w:rFonts w:ascii="Times New Roman" w:hAnsi="Times New Roman" w:cs="Times New Roman"/>
          <w:sz w:val="28"/>
        </w:rPr>
        <w:t xml:space="preserve"> </w:t>
      </w:r>
      <w:r w:rsidR="0073273A" w:rsidRPr="0035058C">
        <w:rPr>
          <w:rFonts w:ascii="Times New Roman" w:hAnsi="Times New Roman" w:cs="Times New Roman"/>
          <w:sz w:val="28"/>
          <w:szCs w:val="28"/>
        </w:rPr>
        <w:t>район участвуют в осуществлении государственных полномочий, не переданных им в соответствии со ста</w:t>
      </w:r>
      <w:r w:rsidR="00186EFC">
        <w:rPr>
          <w:rFonts w:ascii="Times New Roman" w:hAnsi="Times New Roman" w:cs="Times New Roman"/>
          <w:sz w:val="28"/>
          <w:szCs w:val="28"/>
        </w:rPr>
        <w:t xml:space="preserve">тьей 19 Федерального закона от </w:t>
      </w:r>
      <w:r w:rsidR="0073273A" w:rsidRPr="0035058C">
        <w:rPr>
          <w:rFonts w:ascii="Times New Roman" w:hAnsi="Times New Roman" w:cs="Times New Roman"/>
          <w:sz w:val="28"/>
          <w:szCs w:val="28"/>
        </w:rPr>
        <w:t>6</w:t>
      </w:r>
      <w:r w:rsidR="00186EFC">
        <w:rPr>
          <w:rFonts w:ascii="Times New Roman" w:hAnsi="Times New Roman" w:cs="Times New Roman"/>
          <w:sz w:val="28"/>
          <w:szCs w:val="28"/>
        </w:rPr>
        <w:t xml:space="preserve"> октября </w:t>
      </w:r>
      <w:r w:rsidR="0073273A" w:rsidRPr="0035058C">
        <w:rPr>
          <w:rFonts w:ascii="Times New Roman" w:hAnsi="Times New Roman" w:cs="Times New Roman"/>
          <w:sz w:val="28"/>
          <w:szCs w:val="28"/>
        </w:rPr>
        <w:t>2003</w:t>
      </w:r>
      <w:r w:rsidR="00186EFC">
        <w:rPr>
          <w:rFonts w:ascii="Times New Roman" w:hAnsi="Times New Roman" w:cs="Times New Roman"/>
          <w:sz w:val="28"/>
          <w:szCs w:val="28"/>
        </w:rPr>
        <w:t xml:space="preserve"> года</w:t>
      </w:r>
      <w:r w:rsidR="0073273A" w:rsidRPr="0035058C">
        <w:rPr>
          <w:rFonts w:ascii="Times New Roman" w:hAnsi="Times New Roman" w:cs="Times New Roman"/>
          <w:sz w:val="28"/>
          <w:szCs w:val="28"/>
        </w:rPr>
        <w:t xml:space="preserve"> № 131-ФЗ </w:t>
      </w:r>
      <w:r w:rsidR="00C41B16" w:rsidRPr="0035058C">
        <w:rPr>
          <w:rFonts w:ascii="Times New Roman" w:hAnsi="Times New Roman" w:cs="Times New Roman"/>
          <w:sz w:val="28"/>
          <w:szCs w:val="28"/>
        </w:rPr>
        <w:t>«</w:t>
      </w:r>
      <w:r w:rsidR="0073273A" w:rsidRPr="0035058C">
        <w:rPr>
          <w:rFonts w:ascii="Times New Roman" w:hAnsi="Times New Roman" w:cs="Times New Roman"/>
          <w:sz w:val="28"/>
          <w:szCs w:val="28"/>
        </w:rPr>
        <w:t>Об общих принципах организации местного самоуправления в Российской Федерации</w:t>
      </w:r>
      <w:r w:rsidR="00C41B16" w:rsidRPr="0035058C">
        <w:rPr>
          <w:rFonts w:ascii="Times New Roman" w:hAnsi="Times New Roman" w:cs="Times New Roman"/>
          <w:sz w:val="28"/>
          <w:szCs w:val="28"/>
        </w:rPr>
        <w:t>»</w:t>
      </w:r>
      <w:r w:rsidR="0073273A" w:rsidRPr="0035058C">
        <w:rPr>
          <w:rFonts w:ascii="Times New Roman" w:hAnsi="Times New Roman" w:cs="Times New Roman"/>
          <w:sz w:val="28"/>
          <w:szCs w:val="28"/>
        </w:rPr>
        <w:t>, в случае принятия Советом решения о реализации права на участие в осуществлении указанных полномочий.</w:t>
      </w:r>
    </w:p>
    <w:p w:rsidR="0073273A" w:rsidRPr="0035058C" w:rsidRDefault="002F5177" w:rsidP="00DF3454">
      <w:pPr>
        <w:pStyle w:val="ConsNormal0"/>
        <w:ind w:firstLine="851"/>
        <w:jc w:val="both"/>
        <w:rPr>
          <w:rFonts w:ascii="Times New Roman" w:hAnsi="Times New Roman"/>
          <w:sz w:val="28"/>
          <w:szCs w:val="28"/>
        </w:rPr>
      </w:pPr>
      <w:r w:rsidRPr="0035058C">
        <w:rPr>
          <w:rFonts w:ascii="Times New Roman" w:hAnsi="Times New Roman"/>
          <w:sz w:val="28"/>
          <w:szCs w:val="28"/>
        </w:rPr>
        <w:t>8</w:t>
      </w:r>
      <w:r w:rsidR="0073273A" w:rsidRPr="0035058C">
        <w:rPr>
          <w:rFonts w:ascii="Times New Roman" w:hAnsi="Times New Roman"/>
          <w:sz w:val="28"/>
          <w:szCs w:val="28"/>
        </w:rPr>
        <w:t xml:space="preserve">. Органы местного самоуправления муниципального образования </w:t>
      </w:r>
      <w:r w:rsidR="00186EFC" w:rsidRPr="00186EFC">
        <w:rPr>
          <w:rFonts w:ascii="Times New Roman" w:hAnsi="Times New Roman" w:cs="Times New Roman"/>
          <w:sz w:val="28"/>
        </w:rPr>
        <w:t xml:space="preserve">Гулькевичский </w:t>
      </w:r>
      <w:r w:rsidR="0073273A" w:rsidRPr="00186EFC">
        <w:rPr>
          <w:rFonts w:ascii="Times New Roman" w:hAnsi="Times New Roman" w:cs="Times New Roman"/>
          <w:sz w:val="28"/>
          <w:szCs w:val="28"/>
        </w:rPr>
        <w:t>район вправе осуществлять расходы за счет средств местного бюджета (за</w:t>
      </w:r>
      <w:r w:rsidR="0073273A" w:rsidRPr="0035058C">
        <w:rPr>
          <w:rFonts w:ascii="Times New Roman" w:hAnsi="Times New Roman"/>
          <w:sz w:val="28"/>
          <w:szCs w:val="28"/>
        </w:rPr>
        <w:t xml:space="preserve">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w:t>
      </w:r>
      <w:r w:rsidR="008E37BD">
        <w:rPr>
          <w:rFonts w:ascii="Times New Roman" w:hAnsi="Times New Roman"/>
          <w:sz w:val="28"/>
          <w:szCs w:val="28"/>
        </w:rPr>
        <w:t xml:space="preserve">                                 </w:t>
      </w:r>
      <w:r w:rsidR="00186EFC" w:rsidRPr="00186EFC">
        <w:rPr>
          <w:rFonts w:ascii="Times New Roman" w:hAnsi="Times New Roman" w:cs="Times New Roman"/>
          <w:sz w:val="28"/>
          <w:szCs w:val="28"/>
        </w:rPr>
        <w:t>от 6 октября 2003 года</w:t>
      </w:r>
      <w:r w:rsidR="0073273A" w:rsidRPr="00186EFC">
        <w:rPr>
          <w:rFonts w:ascii="Times New Roman" w:hAnsi="Times New Roman" w:cs="Times New Roman"/>
          <w:sz w:val="28"/>
          <w:szCs w:val="28"/>
        </w:rPr>
        <w:t xml:space="preserve"> № 131-ФЗ </w:t>
      </w:r>
      <w:r w:rsidR="00C41B16" w:rsidRPr="00186EFC">
        <w:rPr>
          <w:rFonts w:ascii="Times New Roman" w:hAnsi="Times New Roman" w:cs="Times New Roman"/>
          <w:sz w:val="28"/>
          <w:szCs w:val="28"/>
        </w:rPr>
        <w:t>«</w:t>
      </w:r>
      <w:r w:rsidR="0073273A" w:rsidRPr="00186EFC">
        <w:rPr>
          <w:rFonts w:ascii="Times New Roman" w:hAnsi="Times New Roman" w:cs="Times New Roman"/>
          <w:sz w:val="28"/>
          <w:szCs w:val="28"/>
        </w:rPr>
        <w:t>Об общих принципах организации местного самоуправления в Российской Федерации</w:t>
      </w:r>
      <w:r w:rsidR="00C41B16" w:rsidRPr="00186EFC">
        <w:rPr>
          <w:rFonts w:ascii="Times New Roman" w:hAnsi="Times New Roman" w:cs="Times New Roman"/>
          <w:sz w:val="28"/>
          <w:szCs w:val="28"/>
        </w:rPr>
        <w:t>»</w:t>
      </w:r>
      <w:r w:rsidR="0073273A" w:rsidRPr="00186EFC">
        <w:rPr>
          <w:rFonts w:ascii="Times New Roman" w:hAnsi="Times New Roman" w:cs="Times New Roman"/>
          <w:sz w:val="28"/>
          <w:szCs w:val="28"/>
        </w:rPr>
        <w:t>, если возможность осуществления</w:t>
      </w:r>
      <w:r w:rsidR="0073273A" w:rsidRPr="0035058C">
        <w:rPr>
          <w:rFonts w:ascii="Times New Roman" w:hAnsi="Times New Roman"/>
          <w:sz w:val="28"/>
          <w:szCs w:val="28"/>
        </w:rPr>
        <w:t xml:space="preserve"> таких расходов предусмотрена федеральными законами.</w:t>
      </w:r>
    </w:p>
    <w:p w:rsidR="0073273A" w:rsidRPr="0035058C" w:rsidRDefault="0073273A" w:rsidP="00DF3454">
      <w:pPr>
        <w:pStyle w:val="ConsNormal0"/>
        <w:ind w:firstLine="851"/>
        <w:jc w:val="both"/>
        <w:rPr>
          <w:rFonts w:ascii="Times New Roman" w:hAnsi="Times New Roman"/>
          <w:sz w:val="28"/>
          <w:szCs w:val="28"/>
        </w:rPr>
      </w:pPr>
      <w:r w:rsidRPr="0035058C">
        <w:rPr>
          <w:rFonts w:ascii="Times New Roman" w:hAnsi="Times New Roman"/>
          <w:sz w:val="28"/>
          <w:szCs w:val="28"/>
        </w:rPr>
        <w:t xml:space="preserve">Органы местного самоуправления муниципального образования </w:t>
      </w:r>
      <w:r w:rsidR="00186EFC" w:rsidRPr="00186EFC">
        <w:rPr>
          <w:rFonts w:ascii="Times New Roman" w:hAnsi="Times New Roman" w:cs="Times New Roman"/>
          <w:sz w:val="28"/>
        </w:rPr>
        <w:t>Гулькевичский</w:t>
      </w:r>
      <w:r w:rsidR="008E37BD">
        <w:rPr>
          <w:rFonts w:ascii="Times New Roman" w:hAnsi="Times New Roman" w:cs="Times New Roman"/>
          <w:sz w:val="28"/>
        </w:rPr>
        <w:t xml:space="preserve"> </w:t>
      </w:r>
      <w:r w:rsidRPr="00186EFC">
        <w:rPr>
          <w:rFonts w:ascii="Times New Roman" w:hAnsi="Times New Roman" w:cs="Times New Roman"/>
          <w:sz w:val="28"/>
          <w:szCs w:val="28"/>
        </w:rPr>
        <w:t>район вправе устанавливать за счет средств местного бюджета (за исключением</w:t>
      </w:r>
      <w:r w:rsidRPr="0035058C">
        <w:rPr>
          <w:rFonts w:ascii="Times New Roman" w:hAnsi="Times New Roman"/>
          <w:sz w:val="28"/>
          <w:szCs w:val="28"/>
        </w:rPr>
        <w:t xml:space="preserve">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73273A" w:rsidRPr="0035058C" w:rsidRDefault="002F5177" w:rsidP="00DF3454">
      <w:pPr>
        <w:ind w:firstLine="851"/>
        <w:jc w:val="both"/>
        <w:rPr>
          <w:sz w:val="28"/>
          <w:szCs w:val="28"/>
        </w:rPr>
      </w:pPr>
      <w:r w:rsidRPr="0035058C">
        <w:rPr>
          <w:sz w:val="28"/>
          <w:szCs w:val="28"/>
        </w:rPr>
        <w:t>9</w:t>
      </w:r>
      <w:r w:rsidR="0073273A" w:rsidRPr="0035058C">
        <w:rPr>
          <w:sz w:val="28"/>
          <w:szCs w:val="28"/>
        </w:rPr>
        <w:t xml:space="preserve">. Контроль за осуществлением органами местного самоуправления муниципального образования </w:t>
      </w:r>
      <w:r w:rsidR="00186EFC">
        <w:rPr>
          <w:sz w:val="28"/>
        </w:rPr>
        <w:t>Гулькевичский</w:t>
      </w:r>
      <w:r w:rsidR="0073273A" w:rsidRPr="0035058C">
        <w:rPr>
          <w:sz w:val="28"/>
          <w:szCs w:val="28"/>
        </w:rPr>
        <w:t xml:space="preserve"> район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73273A" w:rsidRPr="0035058C" w:rsidRDefault="0073273A" w:rsidP="00DF3454">
      <w:pPr>
        <w:ind w:firstLine="851"/>
        <w:jc w:val="both"/>
        <w:rPr>
          <w:sz w:val="28"/>
          <w:szCs w:val="28"/>
        </w:rPr>
      </w:pPr>
    </w:p>
    <w:p w:rsidR="00F769FC" w:rsidRPr="0035058C" w:rsidRDefault="0073273A" w:rsidP="0088240B">
      <w:pPr>
        <w:jc w:val="center"/>
        <w:rPr>
          <w:b/>
          <w:sz w:val="28"/>
          <w:szCs w:val="28"/>
        </w:rPr>
      </w:pPr>
      <w:r w:rsidRPr="0035058C">
        <w:rPr>
          <w:b/>
          <w:sz w:val="28"/>
          <w:szCs w:val="28"/>
        </w:rPr>
        <w:t>ГЛАВА 4. ФОРМЫ НЕПОСРЕДСТВЕННОГО</w:t>
      </w:r>
    </w:p>
    <w:p w:rsidR="00F769FC" w:rsidRPr="0035058C" w:rsidRDefault="0073273A" w:rsidP="0088240B">
      <w:pPr>
        <w:jc w:val="center"/>
        <w:rPr>
          <w:b/>
          <w:sz w:val="28"/>
          <w:szCs w:val="28"/>
        </w:rPr>
      </w:pPr>
      <w:r w:rsidRPr="0035058C">
        <w:rPr>
          <w:b/>
          <w:sz w:val="28"/>
          <w:szCs w:val="28"/>
        </w:rPr>
        <w:t>ОСУЩЕСТВЛЕНИЯ НАСЕЛЕНИЕМ МЕСТНОГО</w:t>
      </w:r>
    </w:p>
    <w:p w:rsidR="00F769FC" w:rsidRPr="0035058C" w:rsidRDefault="0073273A" w:rsidP="0088240B">
      <w:pPr>
        <w:jc w:val="center"/>
        <w:rPr>
          <w:b/>
          <w:sz w:val="28"/>
          <w:szCs w:val="28"/>
        </w:rPr>
      </w:pPr>
      <w:r w:rsidRPr="0035058C">
        <w:rPr>
          <w:b/>
          <w:sz w:val="28"/>
          <w:szCs w:val="28"/>
        </w:rPr>
        <w:t>САМОУПРАВЛЕНИЯ И УЧАСТИЯ НАСЕЛЕНИЯ</w:t>
      </w:r>
    </w:p>
    <w:p w:rsidR="0073273A" w:rsidRPr="0035058C" w:rsidRDefault="0073273A" w:rsidP="0088240B">
      <w:pPr>
        <w:jc w:val="center"/>
        <w:rPr>
          <w:b/>
          <w:sz w:val="28"/>
          <w:szCs w:val="28"/>
        </w:rPr>
      </w:pPr>
      <w:r w:rsidRPr="0035058C">
        <w:rPr>
          <w:b/>
          <w:sz w:val="28"/>
          <w:szCs w:val="28"/>
        </w:rPr>
        <w:t>В ОСУЩЕСТВЛЕНИИ МЕСТНОГО САМОУПРАВЛЕНИЯ</w:t>
      </w:r>
    </w:p>
    <w:p w:rsidR="00947D60" w:rsidRPr="0035058C" w:rsidRDefault="00947D60" w:rsidP="00DF3454">
      <w:pPr>
        <w:ind w:firstLine="851"/>
        <w:jc w:val="both"/>
        <w:rPr>
          <w:b/>
          <w:sz w:val="28"/>
          <w:szCs w:val="28"/>
        </w:rPr>
      </w:pPr>
    </w:p>
    <w:p w:rsidR="0073273A" w:rsidRPr="0035058C" w:rsidRDefault="0073273A" w:rsidP="00214CB3">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1</w:t>
      </w:r>
      <w:r w:rsidR="00091E5D" w:rsidRPr="0035058C">
        <w:rPr>
          <w:rFonts w:ascii="Times New Roman" w:hAnsi="Times New Roman"/>
          <w:sz w:val="28"/>
          <w:szCs w:val="28"/>
        </w:rPr>
        <w:t>2</w:t>
      </w:r>
      <w:r w:rsidRPr="0035058C">
        <w:rPr>
          <w:rFonts w:ascii="Times New Roman" w:hAnsi="Times New Roman"/>
          <w:sz w:val="28"/>
          <w:szCs w:val="28"/>
        </w:rPr>
        <w:t>. Права граждан на осуществление местного самоуправления</w:t>
      </w:r>
    </w:p>
    <w:p w:rsidR="0073273A" w:rsidRPr="0035058C" w:rsidRDefault="00214CB3" w:rsidP="00214CB3">
      <w:pPr>
        <w:ind w:firstLine="851"/>
        <w:jc w:val="both"/>
        <w:rPr>
          <w:sz w:val="28"/>
          <w:szCs w:val="28"/>
        </w:rPr>
      </w:pPr>
      <w:r>
        <w:rPr>
          <w:sz w:val="28"/>
          <w:szCs w:val="28"/>
        </w:rPr>
        <w:t xml:space="preserve">1. </w:t>
      </w:r>
      <w:r w:rsidR="0073273A" w:rsidRPr="0035058C">
        <w:rPr>
          <w:sz w:val="28"/>
          <w:szCs w:val="28"/>
        </w:rPr>
        <w:t>Граждане Российской Федерации</w:t>
      </w:r>
      <w:r w:rsidR="009F5157">
        <w:rPr>
          <w:sz w:val="28"/>
          <w:szCs w:val="28"/>
        </w:rPr>
        <w:t xml:space="preserve"> </w:t>
      </w:r>
      <w:r w:rsidR="0073273A" w:rsidRPr="0035058C">
        <w:rPr>
          <w:sz w:val="28"/>
          <w:szCs w:val="28"/>
        </w:rPr>
        <w:t>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w:t>
      </w:r>
      <w:r w:rsidR="008E37BD">
        <w:rPr>
          <w:sz w:val="28"/>
          <w:szCs w:val="28"/>
        </w:rPr>
        <w:t xml:space="preserve"> </w:t>
      </w:r>
      <w:r w:rsidR="0073273A" w:rsidRPr="0035058C">
        <w:rPr>
          <w:sz w:val="28"/>
          <w:szCs w:val="28"/>
        </w:rPr>
        <w:t xml:space="preserve">выборные и иные органы местного самоуправления муниципального образования </w:t>
      </w:r>
      <w:r w:rsidR="00186EFC" w:rsidRPr="00214CB3">
        <w:rPr>
          <w:sz w:val="28"/>
          <w:szCs w:val="28"/>
        </w:rPr>
        <w:t>Гулькевичский</w:t>
      </w:r>
      <w:r w:rsidR="0073273A" w:rsidRPr="0035058C">
        <w:rPr>
          <w:sz w:val="28"/>
          <w:szCs w:val="28"/>
        </w:rPr>
        <w:t xml:space="preserve"> район.</w:t>
      </w:r>
    </w:p>
    <w:p w:rsidR="0073273A" w:rsidRPr="0035058C" w:rsidRDefault="00214CB3" w:rsidP="00214CB3">
      <w:pPr>
        <w:ind w:firstLine="851"/>
        <w:jc w:val="both"/>
        <w:rPr>
          <w:sz w:val="28"/>
          <w:szCs w:val="28"/>
        </w:rPr>
      </w:pPr>
      <w:r>
        <w:rPr>
          <w:sz w:val="28"/>
          <w:szCs w:val="28"/>
        </w:rPr>
        <w:t>2.</w:t>
      </w:r>
      <w:r w:rsidR="0073273A" w:rsidRPr="0035058C">
        <w:rPr>
          <w:sz w:val="28"/>
          <w:szCs w:val="28"/>
        </w:rPr>
        <w:t xml:space="preserve"> Граждане</w:t>
      </w:r>
      <w:r w:rsidR="009F5157">
        <w:rPr>
          <w:sz w:val="28"/>
          <w:szCs w:val="28"/>
        </w:rPr>
        <w:t xml:space="preserve"> </w:t>
      </w:r>
      <w:r w:rsidR="0073273A" w:rsidRPr="0035058C">
        <w:rPr>
          <w:sz w:val="28"/>
          <w:szCs w:val="28"/>
        </w:rPr>
        <w:t xml:space="preserve">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w:t>
      </w:r>
      <w:r w:rsidR="0073273A" w:rsidRPr="0035058C">
        <w:rPr>
          <w:sz w:val="28"/>
          <w:szCs w:val="28"/>
        </w:rPr>
        <w:lastRenderedPageBreak/>
        <w:t>религии, убеждений, принадлежности к общественным объединениям.</w:t>
      </w:r>
    </w:p>
    <w:p w:rsidR="0073273A" w:rsidRPr="0035058C" w:rsidRDefault="0073273A" w:rsidP="00214CB3">
      <w:pPr>
        <w:ind w:firstLine="851"/>
        <w:jc w:val="both"/>
        <w:rPr>
          <w:sz w:val="28"/>
          <w:szCs w:val="28"/>
        </w:rPr>
      </w:pPr>
      <w:r w:rsidRPr="0035058C">
        <w:rPr>
          <w:sz w:val="28"/>
          <w:szCs w:val="28"/>
        </w:rPr>
        <w:t xml:space="preserve">3. Иностранные граждане, постоянно или преимущественно проживающие на территории муниципального образования </w:t>
      </w:r>
      <w:r w:rsidR="00186EFC">
        <w:rPr>
          <w:sz w:val="28"/>
        </w:rPr>
        <w:t>Гулькевичский</w:t>
      </w:r>
      <w:r w:rsidR="008E37BD">
        <w:rPr>
          <w:sz w:val="28"/>
        </w:rPr>
        <w:t xml:space="preserve"> </w:t>
      </w:r>
      <w:r w:rsidRPr="0035058C">
        <w:rPr>
          <w:sz w:val="28"/>
          <w:szCs w:val="28"/>
        </w:rPr>
        <w:t>район,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73273A" w:rsidRPr="0035058C" w:rsidRDefault="0073273A" w:rsidP="00214CB3">
      <w:pPr>
        <w:ind w:firstLine="851"/>
        <w:jc w:val="both"/>
        <w:rPr>
          <w:b/>
          <w:sz w:val="28"/>
          <w:szCs w:val="28"/>
        </w:rPr>
      </w:pPr>
    </w:p>
    <w:p w:rsidR="0073273A" w:rsidRPr="0035058C" w:rsidRDefault="0073273A" w:rsidP="00214CB3">
      <w:pPr>
        <w:ind w:firstLine="851"/>
        <w:jc w:val="both"/>
        <w:rPr>
          <w:b/>
          <w:sz w:val="28"/>
          <w:szCs w:val="28"/>
        </w:rPr>
      </w:pPr>
      <w:r w:rsidRPr="0035058C">
        <w:rPr>
          <w:b/>
          <w:sz w:val="28"/>
          <w:szCs w:val="28"/>
        </w:rPr>
        <w:t>Статья 1</w:t>
      </w:r>
      <w:r w:rsidR="00091E5D" w:rsidRPr="0035058C">
        <w:rPr>
          <w:b/>
          <w:sz w:val="28"/>
          <w:szCs w:val="28"/>
        </w:rPr>
        <w:t>3</w:t>
      </w:r>
      <w:r w:rsidRPr="0035058C">
        <w:rPr>
          <w:b/>
          <w:sz w:val="28"/>
          <w:szCs w:val="28"/>
        </w:rPr>
        <w:t>. Местный референдум</w:t>
      </w:r>
    </w:p>
    <w:p w:rsidR="0073273A" w:rsidRPr="0035058C" w:rsidRDefault="0073273A" w:rsidP="00214CB3">
      <w:pPr>
        <w:ind w:firstLine="851"/>
        <w:jc w:val="both"/>
        <w:rPr>
          <w:sz w:val="28"/>
          <w:szCs w:val="28"/>
        </w:rPr>
      </w:pPr>
      <w:r w:rsidRPr="0035058C">
        <w:rPr>
          <w:sz w:val="28"/>
          <w:szCs w:val="28"/>
        </w:rPr>
        <w:t xml:space="preserve">1. В целях решения непосредственно населением вопросов местного значения на территории муниципального образования </w:t>
      </w:r>
      <w:r w:rsidR="00186EFC">
        <w:rPr>
          <w:sz w:val="28"/>
        </w:rPr>
        <w:t>Гулькевичский</w:t>
      </w:r>
      <w:r w:rsidRPr="0035058C">
        <w:rPr>
          <w:sz w:val="28"/>
          <w:szCs w:val="28"/>
        </w:rPr>
        <w:t xml:space="preserve"> район проводится местный референдум.</w:t>
      </w:r>
    </w:p>
    <w:p w:rsidR="0073273A" w:rsidRPr="0035058C" w:rsidRDefault="0073273A" w:rsidP="00214CB3">
      <w:pPr>
        <w:ind w:firstLine="851"/>
        <w:jc w:val="both"/>
        <w:rPr>
          <w:sz w:val="28"/>
          <w:szCs w:val="28"/>
        </w:rPr>
      </w:pPr>
      <w:r w:rsidRPr="0035058C">
        <w:rPr>
          <w:sz w:val="28"/>
          <w:szCs w:val="28"/>
        </w:rPr>
        <w:t xml:space="preserve">2. Местный референдум </w:t>
      </w:r>
      <w:r w:rsidR="000C372E" w:rsidRPr="0035058C">
        <w:rPr>
          <w:sz w:val="28"/>
          <w:szCs w:val="28"/>
        </w:rPr>
        <w:t xml:space="preserve">проводится </w:t>
      </w:r>
      <w:r w:rsidRPr="0035058C">
        <w:rPr>
          <w:sz w:val="28"/>
          <w:szCs w:val="28"/>
        </w:rPr>
        <w:t xml:space="preserve">на всей территории муниципального образования </w:t>
      </w:r>
      <w:r w:rsidR="00186EFC">
        <w:rPr>
          <w:sz w:val="28"/>
        </w:rPr>
        <w:t>Гулькевичский</w:t>
      </w:r>
      <w:r w:rsidRPr="0035058C">
        <w:rPr>
          <w:sz w:val="28"/>
          <w:szCs w:val="28"/>
        </w:rPr>
        <w:t xml:space="preserve"> район.</w:t>
      </w:r>
    </w:p>
    <w:p w:rsidR="0073273A" w:rsidRPr="0035058C" w:rsidRDefault="0073273A" w:rsidP="00214CB3">
      <w:pPr>
        <w:ind w:firstLine="851"/>
        <w:jc w:val="both"/>
        <w:rPr>
          <w:sz w:val="28"/>
          <w:szCs w:val="28"/>
        </w:rPr>
      </w:pPr>
      <w:r w:rsidRPr="0035058C">
        <w:rPr>
          <w:sz w:val="28"/>
          <w:szCs w:val="28"/>
        </w:rPr>
        <w:t>На местный референдум могут быть вынесены только вопросы местного значения.</w:t>
      </w:r>
    </w:p>
    <w:p w:rsidR="0073273A" w:rsidRPr="0035058C" w:rsidRDefault="0073273A" w:rsidP="00214CB3">
      <w:pPr>
        <w:pStyle w:val="ae"/>
        <w:ind w:firstLine="851"/>
        <w:rPr>
          <w:szCs w:val="28"/>
        </w:rPr>
      </w:pPr>
      <w:r w:rsidRPr="0035058C">
        <w:rPr>
          <w:szCs w:val="28"/>
        </w:rPr>
        <w:t xml:space="preserve">3. Решение о </w:t>
      </w:r>
      <w:r w:rsidR="00377423" w:rsidRPr="0035058C">
        <w:rPr>
          <w:szCs w:val="28"/>
        </w:rPr>
        <w:t xml:space="preserve">назначении и </w:t>
      </w:r>
      <w:r w:rsidRPr="0035058C">
        <w:rPr>
          <w:szCs w:val="28"/>
        </w:rPr>
        <w:t>проведении местного референдума принимается Советом:</w:t>
      </w:r>
    </w:p>
    <w:p w:rsidR="0073273A" w:rsidRPr="0035058C" w:rsidRDefault="0073273A" w:rsidP="00214CB3">
      <w:pPr>
        <w:pStyle w:val="ConsNormal0"/>
        <w:ind w:firstLine="851"/>
        <w:jc w:val="both"/>
        <w:rPr>
          <w:rFonts w:ascii="Times New Roman" w:hAnsi="Times New Roman"/>
          <w:sz w:val="28"/>
          <w:szCs w:val="28"/>
        </w:rPr>
      </w:pPr>
      <w:r w:rsidRPr="0035058C">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73273A" w:rsidRPr="0035058C" w:rsidRDefault="0073273A" w:rsidP="00214CB3">
      <w:pPr>
        <w:shd w:val="clear" w:color="auto" w:fill="FFFFFF"/>
        <w:tabs>
          <w:tab w:val="left" w:pos="-2160"/>
        </w:tabs>
        <w:ind w:firstLine="851"/>
        <w:jc w:val="both"/>
        <w:rPr>
          <w:sz w:val="28"/>
          <w:szCs w:val="28"/>
        </w:rPr>
      </w:pPr>
      <w:r w:rsidRPr="0035058C">
        <w:rPr>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73273A" w:rsidRPr="0035058C" w:rsidRDefault="0073273A" w:rsidP="00214CB3">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 xml:space="preserve">3) по инициативе Совета и главы </w:t>
      </w:r>
      <w:r w:rsidR="007D3C20" w:rsidRPr="0035058C">
        <w:rPr>
          <w:rFonts w:ascii="Times New Roman" w:hAnsi="Times New Roman"/>
          <w:sz w:val="28"/>
          <w:szCs w:val="28"/>
        </w:rPr>
        <w:t>администрации</w:t>
      </w:r>
      <w:r w:rsidRPr="0035058C">
        <w:rPr>
          <w:rFonts w:ascii="Times New Roman" w:hAnsi="Times New Roman"/>
          <w:sz w:val="28"/>
          <w:szCs w:val="28"/>
        </w:rPr>
        <w:t>, выдвинутой ими совместно.</w:t>
      </w:r>
    </w:p>
    <w:p w:rsidR="0073273A" w:rsidRPr="0035058C" w:rsidRDefault="0073273A" w:rsidP="00214CB3">
      <w:pPr>
        <w:pStyle w:val="ae"/>
        <w:ind w:firstLine="851"/>
        <w:rPr>
          <w:szCs w:val="28"/>
        </w:rPr>
      </w:pPr>
      <w:r w:rsidRPr="0035058C">
        <w:rPr>
          <w:color w:val="000000"/>
          <w:szCs w:val="28"/>
        </w:rPr>
        <w:t xml:space="preserve">4. </w:t>
      </w:r>
      <w:r w:rsidRPr="0035058C">
        <w:rPr>
          <w:szCs w:val="28"/>
        </w:rPr>
        <w:t>Инициатива проведения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w:t>
      </w:r>
      <w:r w:rsidR="00186EFC">
        <w:rPr>
          <w:szCs w:val="28"/>
        </w:rPr>
        <w:t xml:space="preserve"> июня </w:t>
      </w:r>
      <w:r w:rsidRPr="0035058C">
        <w:rPr>
          <w:szCs w:val="28"/>
        </w:rPr>
        <w:t>2002</w:t>
      </w:r>
      <w:r w:rsidR="00186EFC">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186EFC">
        <w:rPr>
          <w:szCs w:val="28"/>
        </w:rPr>
        <w:t xml:space="preserve"> июля </w:t>
      </w:r>
      <w:r w:rsidRPr="0035058C">
        <w:rPr>
          <w:szCs w:val="28"/>
        </w:rPr>
        <w:t>2003</w:t>
      </w:r>
      <w:r w:rsidR="00186EFC">
        <w:rPr>
          <w:szCs w:val="28"/>
        </w:rPr>
        <w:t xml:space="preserve"> года</w:t>
      </w:r>
      <w:r w:rsidRPr="0035058C">
        <w:rPr>
          <w:szCs w:val="28"/>
        </w:rPr>
        <w:t xml:space="preserve"> № 606-КЗ «О референдумах в Краснодарском крае».</w:t>
      </w:r>
    </w:p>
    <w:p w:rsidR="0073273A" w:rsidRPr="0035058C" w:rsidRDefault="0073273A" w:rsidP="00214CB3">
      <w:pPr>
        <w:pStyle w:val="ae"/>
        <w:ind w:firstLine="851"/>
        <w:rPr>
          <w:szCs w:val="28"/>
        </w:rPr>
      </w:pPr>
      <w:r w:rsidRPr="0035058C">
        <w:rPr>
          <w:color w:val="000000"/>
          <w:szCs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составляет</w:t>
      </w:r>
      <w:r w:rsidR="00BE7F12">
        <w:rPr>
          <w:color w:val="000000"/>
          <w:szCs w:val="28"/>
        </w:rPr>
        <w:t xml:space="preserve">                        </w:t>
      </w:r>
      <w:r w:rsidRPr="0035058C">
        <w:rPr>
          <w:color w:val="000000"/>
          <w:szCs w:val="28"/>
        </w:rPr>
        <w:t xml:space="preserve"> 5 процентов от числа участников референдума, зарегистрированных на территории </w:t>
      </w:r>
      <w:r w:rsidRPr="0035058C">
        <w:rPr>
          <w:szCs w:val="28"/>
        </w:rPr>
        <w:t xml:space="preserve">муниципального образования </w:t>
      </w:r>
      <w:r w:rsidR="00186EFC">
        <w:t>Гулькевичский</w:t>
      </w:r>
      <w:r w:rsidRPr="0035058C">
        <w:rPr>
          <w:szCs w:val="28"/>
        </w:rPr>
        <w:t xml:space="preserve"> район</w:t>
      </w:r>
      <w:r w:rsidRPr="0035058C">
        <w:rPr>
          <w:color w:val="000000"/>
          <w:szCs w:val="28"/>
        </w:rPr>
        <w:t xml:space="preserve"> в соответствии с </w:t>
      </w:r>
      <w:r w:rsidRPr="0035058C">
        <w:rPr>
          <w:szCs w:val="28"/>
        </w:rPr>
        <w:t>Федеральным законом от 12</w:t>
      </w:r>
      <w:r w:rsidR="00186EFC">
        <w:rPr>
          <w:szCs w:val="28"/>
        </w:rPr>
        <w:t xml:space="preserve"> июня </w:t>
      </w:r>
      <w:r w:rsidRPr="0035058C">
        <w:rPr>
          <w:szCs w:val="28"/>
        </w:rPr>
        <w:t>2002</w:t>
      </w:r>
      <w:r w:rsidR="00186EFC">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w:t>
      </w:r>
    </w:p>
    <w:p w:rsidR="0073273A" w:rsidRPr="0035058C" w:rsidRDefault="0073273A" w:rsidP="00214CB3">
      <w:pPr>
        <w:shd w:val="clear" w:color="auto" w:fill="FFFFFF"/>
        <w:ind w:firstLine="851"/>
        <w:jc w:val="both"/>
        <w:rPr>
          <w:sz w:val="28"/>
          <w:szCs w:val="28"/>
        </w:rPr>
      </w:pPr>
      <w:r w:rsidRPr="0035058C">
        <w:rPr>
          <w:color w:val="000000"/>
          <w:sz w:val="28"/>
          <w:szCs w:val="28"/>
        </w:rPr>
        <w:t xml:space="preserve">6. Инициатива проведения референдума, выдвинутая совместно Советом и главой </w:t>
      </w:r>
      <w:r w:rsidR="007D3C20" w:rsidRPr="0035058C">
        <w:rPr>
          <w:color w:val="000000"/>
          <w:sz w:val="28"/>
          <w:szCs w:val="28"/>
        </w:rPr>
        <w:t>администрации</w:t>
      </w:r>
      <w:r w:rsidRPr="0035058C">
        <w:rPr>
          <w:color w:val="000000"/>
          <w:sz w:val="28"/>
          <w:szCs w:val="28"/>
        </w:rPr>
        <w:t>, оформляется правовыми актами Совета и главы</w:t>
      </w:r>
      <w:r w:rsidR="008E37BD">
        <w:rPr>
          <w:color w:val="000000"/>
          <w:sz w:val="28"/>
          <w:szCs w:val="28"/>
        </w:rPr>
        <w:t xml:space="preserve"> </w:t>
      </w:r>
      <w:r w:rsidR="007D3C20" w:rsidRPr="0035058C">
        <w:rPr>
          <w:sz w:val="28"/>
          <w:szCs w:val="28"/>
        </w:rPr>
        <w:t>администрации</w:t>
      </w:r>
      <w:r w:rsidRPr="0035058C">
        <w:rPr>
          <w:sz w:val="28"/>
          <w:szCs w:val="28"/>
        </w:rPr>
        <w:t>.</w:t>
      </w:r>
    </w:p>
    <w:p w:rsidR="0073273A" w:rsidRPr="0035058C" w:rsidRDefault="0073273A" w:rsidP="00214CB3">
      <w:pPr>
        <w:shd w:val="clear" w:color="auto" w:fill="FFFFFF"/>
        <w:ind w:firstLine="851"/>
        <w:jc w:val="both"/>
        <w:rPr>
          <w:sz w:val="28"/>
          <w:szCs w:val="28"/>
        </w:rPr>
      </w:pPr>
      <w:r w:rsidRPr="0035058C">
        <w:rPr>
          <w:sz w:val="28"/>
          <w:szCs w:val="28"/>
        </w:rPr>
        <w:t xml:space="preserve">7. Вопрос (вопросы), предлагаемые для вынесения на референдум по </w:t>
      </w:r>
      <w:r w:rsidRPr="0035058C">
        <w:rPr>
          <w:sz w:val="28"/>
          <w:szCs w:val="28"/>
        </w:rPr>
        <w:lastRenderedPageBreak/>
        <w:t>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w:t>
      </w:r>
      <w:r w:rsidR="00186EFC">
        <w:rPr>
          <w:sz w:val="28"/>
          <w:szCs w:val="28"/>
        </w:rPr>
        <w:t xml:space="preserve"> июня </w:t>
      </w:r>
      <w:r w:rsidRPr="0035058C">
        <w:rPr>
          <w:sz w:val="28"/>
          <w:szCs w:val="28"/>
        </w:rPr>
        <w:t>2002</w:t>
      </w:r>
      <w:r w:rsidR="00186EFC">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w:t>
      </w:r>
    </w:p>
    <w:p w:rsidR="0073273A" w:rsidRPr="0035058C" w:rsidRDefault="0073273A" w:rsidP="00214CB3">
      <w:pPr>
        <w:shd w:val="clear" w:color="auto" w:fill="FFFFFF"/>
        <w:ind w:firstLine="851"/>
        <w:jc w:val="both"/>
        <w:rPr>
          <w:sz w:val="28"/>
          <w:szCs w:val="28"/>
        </w:rPr>
      </w:pPr>
      <w:r w:rsidRPr="0035058C">
        <w:rPr>
          <w:sz w:val="28"/>
          <w:szCs w:val="28"/>
        </w:rPr>
        <w:t xml:space="preserve">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 </w:t>
      </w:r>
    </w:p>
    <w:p w:rsidR="0073273A" w:rsidRPr="0035058C" w:rsidRDefault="0073273A" w:rsidP="00214CB3">
      <w:pPr>
        <w:tabs>
          <w:tab w:val="left" w:pos="360"/>
        </w:tabs>
        <w:ind w:firstLine="851"/>
        <w:jc w:val="both"/>
        <w:rPr>
          <w:sz w:val="28"/>
          <w:szCs w:val="28"/>
        </w:rPr>
      </w:pPr>
      <w:r w:rsidRPr="0035058C">
        <w:rPr>
          <w:sz w:val="28"/>
          <w:szCs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73273A" w:rsidRPr="0035058C" w:rsidRDefault="0073273A" w:rsidP="00214CB3">
      <w:pPr>
        <w:tabs>
          <w:tab w:val="left" w:pos="142"/>
          <w:tab w:val="left" w:pos="360"/>
        </w:tabs>
        <w:ind w:firstLine="851"/>
        <w:jc w:val="both"/>
        <w:rPr>
          <w:sz w:val="28"/>
          <w:szCs w:val="28"/>
        </w:rPr>
      </w:pPr>
      <w:r w:rsidRPr="0035058C">
        <w:rPr>
          <w:sz w:val="28"/>
          <w:szCs w:val="28"/>
        </w:rPr>
        <w:t xml:space="preserve">В случае если местный референдум не назначен Советом в установленные сроки, местный референдум назначается судом на основании обращения граждан, избирательных объединений, </w:t>
      </w:r>
      <w:r w:rsidR="007203B9" w:rsidRPr="0035058C">
        <w:rPr>
          <w:sz w:val="28"/>
          <w:szCs w:val="28"/>
        </w:rPr>
        <w:t xml:space="preserve">главы </w:t>
      </w:r>
      <w:r w:rsidR="00220375" w:rsidRPr="0035058C">
        <w:rPr>
          <w:sz w:val="28"/>
          <w:szCs w:val="28"/>
        </w:rPr>
        <w:t>района</w:t>
      </w:r>
      <w:r w:rsidRPr="0035058C">
        <w:rPr>
          <w:sz w:val="28"/>
          <w:szCs w:val="28"/>
        </w:rPr>
        <w:t xml:space="preserve">,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территориальной избирательной комиссией, на которую возложены полномочия избирательной комиссии муниципального образования </w:t>
      </w:r>
      <w:r w:rsidR="00186EFC">
        <w:rPr>
          <w:sz w:val="28"/>
        </w:rPr>
        <w:t>Гулькевичский</w:t>
      </w:r>
      <w:r w:rsidRPr="0035058C">
        <w:rPr>
          <w:sz w:val="28"/>
          <w:szCs w:val="28"/>
        </w:rPr>
        <w:t xml:space="preserve"> район (далее – комиссия), а обеспечение проведения местного референдума осуществляется администрацией Краснодарского края или иным органом, на который судом возложено обеспечение проведения местного референдума.</w:t>
      </w:r>
    </w:p>
    <w:p w:rsidR="0073273A" w:rsidRPr="0035058C" w:rsidRDefault="0073273A" w:rsidP="00214CB3">
      <w:pPr>
        <w:tabs>
          <w:tab w:val="left" w:pos="360"/>
        </w:tabs>
        <w:ind w:firstLine="851"/>
        <w:jc w:val="both"/>
        <w:rPr>
          <w:color w:val="000000"/>
          <w:sz w:val="28"/>
          <w:szCs w:val="28"/>
        </w:rPr>
      </w:pPr>
      <w:r w:rsidRPr="0035058C">
        <w:rPr>
          <w:sz w:val="28"/>
          <w:szCs w:val="28"/>
        </w:rPr>
        <w:t xml:space="preserve">9. </w:t>
      </w:r>
      <w:r w:rsidRPr="0035058C">
        <w:rPr>
          <w:color w:val="000000"/>
          <w:sz w:val="28"/>
          <w:szCs w:val="28"/>
        </w:rPr>
        <w:t>В местном референдуме имеют право участвовать граждане Российской Федерации, место жительства которых расположено в границах</w:t>
      </w:r>
      <w:r w:rsidR="008E37BD">
        <w:rPr>
          <w:color w:val="000000"/>
          <w:sz w:val="28"/>
          <w:szCs w:val="28"/>
        </w:rPr>
        <w:t xml:space="preserve"> </w:t>
      </w:r>
      <w:r w:rsidRPr="0035058C">
        <w:rPr>
          <w:sz w:val="28"/>
          <w:szCs w:val="28"/>
        </w:rPr>
        <w:t xml:space="preserve">муниципального образования </w:t>
      </w:r>
      <w:r w:rsidR="00186EFC">
        <w:rPr>
          <w:sz w:val="28"/>
        </w:rPr>
        <w:t>Гулькевичский</w:t>
      </w:r>
      <w:r w:rsidRPr="0035058C">
        <w:rPr>
          <w:sz w:val="28"/>
          <w:szCs w:val="28"/>
        </w:rPr>
        <w:t xml:space="preserve"> район</w:t>
      </w:r>
      <w:r w:rsidRPr="0035058C">
        <w:rPr>
          <w:color w:val="000000"/>
          <w:sz w:val="28"/>
          <w:szCs w:val="28"/>
        </w:rPr>
        <w:t>. Граждане Российской Федерации участвуют в местном</w:t>
      </w:r>
      <w:r w:rsidR="008E37BD">
        <w:rPr>
          <w:color w:val="000000"/>
          <w:sz w:val="28"/>
          <w:szCs w:val="28"/>
        </w:rPr>
        <w:t xml:space="preserve"> </w:t>
      </w:r>
      <w:r w:rsidRPr="0035058C">
        <w:rPr>
          <w:color w:val="000000"/>
          <w:sz w:val="28"/>
          <w:szCs w:val="28"/>
        </w:rPr>
        <w:t>референдуме на основе всеобщего равного и прямого волеизъявления при тайном голосовании.</w:t>
      </w:r>
    </w:p>
    <w:p w:rsidR="0073273A" w:rsidRPr="0035058C" w:rsidRDefault="0073273A" w:rsidP="00214CB3">
      <w:pPr>
        <w:ind w:firstLine="851"/>
        <w:jc w:val="both"/>
        <w:rPr>
          <w:color w:val="000000"/>
          <w:sz w:val="28"/>
          <w:szCs w:val="28"/>
        </w:rPr>
      </w:pPr>
      <w:r w:rsidRPr="0035058C">
        <w:rPr>
          <w:sz w:val="28"/>
          <w:szCs w:val="28"/>
        </w:rPr>
        <w:t>10.</w:t>
      </w:r>
      <w:r w:rsidRPr="0035058C">
        <w:rPr>
          <w:color w:val="000000"/>
          <w:sz w:val="28"/>
          <w:szCs w:val="28"/>
        </w:rPr>
        <w:t xml:space="preserve"> Итоги голосования и принятое на местном референдуме решение подлежат официальному опубликованию (обнародованию).</w:t>
      </w:r>
    </w:p>
    <w:p w:rsidR="0073273A" w:rsidRPr="0035058C" w:rsidRDefault="0073273A" w:rsidP="00214CB3">
      <w:pPr>
        <w:pStyle w:val="ae"/>
        <w:tabs>
          <w:tab w:val="left" w:pos="-1134"/>
        </w:tabs>
        <w:ind w:firstLine="851"/>
        <w:rPr>
          <w:szCs w:val="28"/>
        </w:rPr>
      </w:pPr>
      <w:r w:rsidRPr="0035058C">
        <w:rPr>
          <w:szCs w:val="28"/>
        </w:rPr>
        <w:t xml:space="preserve">11. Органы местного самоуправления муниципального образования </w:t>
      </w:r>
      <w:r w:rsidR="00186EFC">
        <w:t>Гулькевичский</w:t>
      </w:r>
      <w:r w:rsidRPr="0035058C">
        <w:rPr>
          <w:szCs w:val="28"/>
        </w:rPr>
        <w:t xml:space="preserve"> район</w:t>
      </w:r>
      <w:r w:rsidR="008E37BD">
        <w:rPr>
          <w:szCs w:val="28"/>
        </w:rPr>
        <w:t xml:space="preserve"> </w:t>
      </w:r>
      <w:r w:rsidRPr="0035058C">
        <w:rPr>
          <w:szCs w:val="28"/>
        </w:rPr>
        <w:t>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73273A" w:rsidRPr="0035058C" w:rsidRDefault="0073273A" w:rsidP="00214CB3">
      <w:pPr>
        <w:pStyle w:val="ae"/>
        <w:ind w:firstLine="851"/>
        <w:rPr>
          <w:szCs w:val="28"/>
        </w:rPr>
      </w:pPr>
      <w:r w:rsidRPr="0035058C">
        <w:rPr>
          <w:szCs w:val="28"/>
        </w:rPr>
        <w:t>12.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w:t>
      </w:r>
      <w:r w:rsidR="00186EFC">
        <w:rPr>
          <w:szCs w:val="28"/>
        </w:rPr>
        <w:t xml:space="preserve"> июня </w:t>
      </w:r>
      <w:r w:rsidRPr="0035058C">
        <w:rPr>
          <w:szCs w:val="28"/>
        </w:rPr>
        <w:t>2002</w:t>
      </w:r>
      <w:r w:rsidR="00186EFC">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186EFC">
        <w:rPr>
          <w:szCs w:val="28"/>
        </w:rPr>
        <w:t xml:space="preserve"> июля </w:t>
      </w:r>
      <w:r w:rsidRPr="0035058C">
        <w:rPr>
          <w:szCs w:val="28"/>
        </w:rPr>
        <w:t>2003</w:t>
      </w:r>
      <w:r w:rsidR="00186EFC">
        <w:rPr>
          <w:szCs w:val="28"/>
        </w:rPr>
        <w:t xml:space="preserve"> года</w:t>
      </w:r>
      <w:r w:rsidRPr="0035058C">
        <w:rPr>
          <w:szCs w:val="28"/>
        </w:rPr>
        <w:t xml:space="preserve"> № 606-КЗ «О референдумах в Краснодарском крае».</w:t>
      </w:r>
    </w:p>
    <w:p w:rsidR="00643411" w:rsidRPr="0035058C" w:rsidRDefault="00643411" w:rsidP="00214CB3">
      <w:pPr>
        <w:ind w:firstLine="851"/>
        <w:jc w:val="both"/>
        <w:rPr>
          <w:b/>
          <w:sz w:val="28"/>
          <w:szCs w:val="28"/>
        </w:rPr>
      </w:pPr>
    </w:p>
    <w:p w:rsidR="0073273A" w:rsidRPr="0035058C" w:rsidRDefault="0073273A" w:rsidP="00214CB3">
      <w:pPr>
        <w:ind w:firstLine="851"/>
        <w:jc w:val="both"/>
        <w:rPr>
          <w:b/>
          <w:sz w:val="28"/>
          <w:szCs w:val="28"/>
        </w:rPr>
      </w:pPr>
      <w:r w:rsidRPr="0035058C">
        <w:rPr>
          <w:b/>
          <w:sz w:val="28"/>
          <w:szCs w:val="28"/>
        </w:rPr>
        <w:t>Статья 1</w:t>
      </w:r>
      <w:r w:rsidR="00091E5D" w:rsidRPr="0035058C">
        <w:rPr>
          <w:b/>
          <w:sz w:val="28"/>
          <w:szCs w:val="28"/>
        </w:rPr>
        <w:t>4</w:t>
      </w:r>
      <w:r w:rsidRPr="0035058C">
        <w:rPr>
          <w:sz w:val="28"/>
          <w:szCs w:val="28"/>
        </w:rPr>
        <w:t>.</w:t>
      </w:r>
      <w:r w:rsidRPr="0035058C">
        <w:rPr>
          <w:b/>
          <w:sz w:val="28"/>
          <w:szCs w:val="28"/>
        </w:rPr>
        <w:t xml:space="preserve"> Муниципальные выборы</w:t>
      </w:r>
    </w:p>
    <w:p w:rsidR="0073273A" w:rsidRPr="0035058C" w:rsidRDefault="0073273A" w:rsidP="00214CB3">
      <w:pPr>
        <w:ind w:firstLine="851"/>
        <w:jc w:val="both"/>
        <w:rPr>
          <w:sz w:val="28"/>
          <w:szCs w:val="28"/>
        </w:rPr>
      </w:pPr>
      <w:r w:rsidRPr="0035058C">
        <w:rPr>
          <w:sz w:val="28"/>
          <w:szCs w:val="28"/>
        </w:rPr>
        <w:t xml:space="preserve">1. Муниципальные выборы проводятся в целях избрания депутатов Совета на основе всеобщего равного и прямого избирательного права при </w:t>
      </w:r>
      <w:r w:rsidRPr="0035058C">
        <w:rPr>
          <w:sz w:val="28"/>
          <w:szCs w:val="28"/>
        </w:rPr>
        <w:lastRenderedPageBreak/>
        <w:t>тайном голосовании.</w:t>
      </w:r>
    </w:p>
    <w:p w:rsidR="0073273A" w:rsidRPr="0035058C" w:rsidRDefault="0073273A" w:rsidP="00214CB3">
      <w:pPr>
        <w:ind w:firstLine="851"/>
        <w:jc w:val="both"/>
        <w:rPr>
          <w:sz w:val="28"/>
          <w:szCs w:val="28"/>
        </w:rPr>
      </w:pPr>
      <w:r w:rsidRPr="0035058C">
        <w:rPr>
          <w:sz w:val="28"/>
          <w:szCs w:val="28"/>
        </w:rPr>
        <w:t>2. Гарантии избирательных прав граждан при проведении муниципальных выборов, порядок назначения, подготовки, проведения</w:t>
      </w:r>
      <w:r w:rsidR="0059440B">
        <w:rPr>
          <w:sz w:val="28"/>
          <w:szCs w:val="28"/>
        </w:rPr>
        <w:t>, установления итогов</w:t>
      </w:r>
      <w:r w:rsidRPr="0035058C">
        <w:rPr>
          <w:sz w:val="28"/>
          <w:szCs w:val="28"/>
        </w:rPr>
        <w:t xml:space="preserve"> и </w:t>
      </w:r>
      <w:r w:rsidR="0059440B">
        <w:rPr>
          <w:sz w:val="28"/>
          <w:szCs w:val="28"/>
        </w:rPr>
        <w:t>определения результатов</w:t>
      </w:r>
      <w:r w:rsidRPr="0035058C">
        <w:rPr>
          <w:sz w:val="28"/>
          <w:szCs w:val="28"/>
        </w:rPr>
        <w:t xml:space="preserve"> муниципальных выборов устанавливаются Федеральным законом от 12</w:t>
      </w:r>
      <w:r w:rsidR="00186EFC">
        <w:rPr>
          <w:sz w:val="28"/>
          <w:szCs w:val="28"/>
        </w:rPr>
        <w:t xml:space="preserve"> июня </w:t>
      </w:r>
      <w:r w:rsidRPr="0035058C">
        <w:rPr>
          <w:sz w:val="28"/>
          <w:szCs w:val="28"/>
        </w:rPr>
        <w:t>2002</w:t>
      </w:r>
      <w:r w:rsidR="00186EFC">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26</w:t>
      </w:r>
      <w:r w:rsidR="00186EFC">
        <w:rPr>
          <w:sz w:val="28"/>
          <w:szCs w:val="28"/>
        </w:rPr>
        <w:t xml:space="preserve"> декабря </w:t>
      </w:r>
      <w:r w:rsidRPr="0035058C">
        <w:rPr>
          <w:sz w:val="28"/>
          <w:szCs w:val="28"/>
        </w:rPr>
        <w:t>2005</w:t>
      </w:r>
      <w:r w:rsidR="00186EFC">
        <w:rPr>
          <w:sz w:val="28"/>
          <w:szCs w:val="28"/>
        </w:rPr>
        <w:t xml:space="preserve"> года</w:t>
      </w:r>
      <w:r w:rsidRPr="0035058C">
        <w:rPr>
          <w:sz w:val="28"/>
          <w:szCs w:val="28"/>
        </w:rPr>
        <w:t xml:space="preserve"> № 966-КЗ «О муниципальных выборах в Краснодарском крае». </w:t>
      </w:r>
    </w:p>
    <w:p w:rsidR="00186EFC" w:rsidRPr="00186EFC" w:rsidRDefault="008A53E1" w:rsidP="00214CB3">
      <w:pPr>
        <w:ind w:firstLine="851"/>
        <w:jc w:val="both"/>
        <w:rPr>
          <w:sz w:val="28"/>
          <w:szCs w:val="28"/>
        </w:rPr>
      </w:pPr>
      <w:r w:rsidRPr="0035058C">
        <w:rPr>
          <w:kern w:val="28"/>
          <w:sz w:val="28"/>
          <w:szCs w:val="28"/>
        </w:rPr>
        <w:t>В</w:t>
      </w:r>
      <w:r w:rsidR="0073273A" w:rsidRPr="0035058C">
        <w:rPr>
          <w:kern w:val="28"/>
          <w:sz w:val="28"/>
          <w:szCs w:val="28"/>
        </w:rPr>
        <w:t>ыборы депутатов Совета проводятся по мажоритарной системе относительного большинства</w:t>
      </w:r>
      <w:r w:rsidR="0073273A" w:rsidRPr="0035058C">
        <w:rPr>
          <w:i/>
          <w:sz w:val="28"/>
          <w:szCs w:val="28"/>
        </w:rPr>
        <w:t>.</w:t>
      </w:r>
    </w:p>
    <w:p w:rsidR="005C7194" w:rsidRPr="0035058C" w:rsidRDefault="003442FA" w:rsidP="00214CB3">
      <w:pPr>
        <w:ind w:firstLine="851"/>
        <w:jc w:val="both"/>
        <w:rPr>
          <w:sz w:val="28"/>
          <w:szCs w:val="28"/>
        </w:rPr>
      </w:pPr>
      <w:r w:rsidRPr="0035058C">
        <w:rPr>
          <w:sz w:val="28"/>
          <w:szCs w:val="28"/>
        </w:rPr>
        <w:t>3. Муниципальные выборы назначаются Советом не ранее чем</w:t>
      </w:r>
      <w:r w:rsidR="00BE7F12">
        <w:rPr>
          <w:sz w:val="28"/>
          <w:szCs w:val="28"/>
        </w:rPr>
        <w:t xml:space="preserve">              </w:t>
      </w:r>
      <w:r w:rsidRPr="0035058C">
        <w:rPr>
          <w:sz w:val="28"/>
          <w:szCs w:val="28"/>
        </w:rPr>
        <w:t xml:space="preserve"> за 90 дней и не позднее чем за 80 дней до дня голосования.</w:t>
      </w:r>
      <w:r w:rsidR="005C7194" w:rsidRPr="0035058C">
        <w:rPr>
          <w:kern w:val="0"/>
          <w:sz w:val="28"/>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E334AF" w:rsidRPr="00E334AF" w:rsidRDefault="003442FA" w:rsidP="00214CB3">
      <w:pPr>
        <w:pStyle w:val="211"/>
        <w:ind w:firstLine="851"/>
        <w:jc w:val="both"/>
        <w:rPr>
          <w:szCs w:val="28"/>
        </w:rPr>
      </w:pPr>
      <w:r w:rsidRPr="0035058C">
        <w:rPr>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E334AF" w:rsidRPr="00E334AF">
        <w:rPr>
          <w:szCs w:val="28"/>
        </w:rPr>
        <w:t>, за исключением случаев, предусмотренн</w:t>
      </w:r>
      <w:r w:rsidR="00BE7F12">
        <w:rPr>
          <w:szCs w:val="28"/>
        </w:rPr>
        <w:t xml:space="preserve">ых Федеральным законом от 12 июня </w:t>
      </w:r>
      <w:r w:rsidR="00E334AF" w:rsidRPr="00E334AF">
        <w:rPr>
          <w:szCs w:val="28"/>
        </w:rPr>
        <w:t xml:space="preserve">2002 </w:t>
      </w:r>
      <w:r w:rsidR="00BE7F12">
        <w:rPr>
          <w:szCs w:val="28"/>
        </w:rPr>
        <w:t xml:space="preserve">года </w:t>
      </w:r>
      <w:r w:rsidR="00E334AF" w:rsidRPr="00E334AF">
        <w:rPr>
          <w:szCs w:val="28"/>
        </w:rPr>
        <w:t>№ 67-ФЗ</w:t>
      </w:r>
      <w:r w:rsidR="00BE7F12">
        <w:rPr>
          <w:szCs w:val="28"/>
        </w:rPr>
        <w:t xml:space="preserve">                        </w:t>
      </w:r>
      <w:r w:rsidR="00E334AF" w:rsidRPr="00E334AF">
        <w:rPr>
          <w:szCs w:val="28"/>
        </w:rPr>
        <w:t xml:space="preserve"> «Об основных гарантиях избирательных прав и права на участие в референдуме граждан Российской Федерации».</w:t>
      </w:r>
    </w:p>
    <w:p w:rsidR="003442FA" w:rsidRPr="0035058C" w:rsidRDefault="003442FA" w:rsidP="00214CB3">
      <w:pPr>
        <w:pStyle w:val="211"/>
        <w:ind w:firstLine="851"/>
        <w:jc w:val="both"/>
        <w:rPr>
          <w:szCs w:val="28"/>
        </w:rPr>
      </w:pPr>
      <w:r w:rsidRPr="0035058C">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73273A" w:rsidRDefault="0073273A" w:rsidP="00214CB3">
      <w:pPr>
        <w:ind w:firstLine="851"/>
        <w:jc w:val="both"/>
        <w:rPr>
          <w:sz w:val="28"/>
          <w:szCs w:val="28"/>
        </w:rPr>
      </w:pPr>
      <w:r w:rsidRPr="0035058C">
        <w:rPr>
          <w:sz w:val="28"/>
          <w:szCs w:val="28"/>
        </w:rPr>
        <w:t>Решение о назначении выборов официально публикуется в средствах массовой информации не позднее чем через пять дней со дня его принятия.</w:t>
      </w:r>
    </w:p>
    <w:p w:rsidR="00FB77F1" w:rsidRPr="00FB77F1" w:rsidRDefault="00FB77F1" w:rsidP="00FB77F1">
      <w:pPr>
        <w:ind w:firstLine="851"/>
        <w:jc w:val="both"/>
        <w:rPr>
          <w:kern w:val="0"/>
          <w:sz w:val="28"/>
          <w:szCs w:val="28"/>
        </w:rPr>
      </w:pPr>
      <w:r w:rsidRPr="00FB77F1">
        <w:rPr>
          <w:sz w:val="28"/>
          <w:szCs w:val="28"/>
        </w:rPr>
        <w:t>4. 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FB77F1" w:rsidRPr="00FB77F1" w:rsidRDefault="00FB77F1" w:rsidP="00FB77F1">
      <w:pPr>
        <w:ind w:firstLine="709"/>
        <w:jc w:val="both"/>
        <w:rPr>
          <w:sz w:val="28"/>
          <w:szCs w:val="28"/>
        </w:rPr>
      </w:pPr>
      <w:r w:rsidRPr="00FB77F1">
        <w:rPr>
          <w:sz w:val="28"/>
          <w:szCs w:val="28"/>
        </w:rPr>
        <w:t xml:space="preserve">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w:t>
      </w:r>
      <w:r w:rsidRPr="00FB77F1">
        <w:rPr>
          <w:sz w:val="28"/>
          <w:szCs w:val="28"/>
        </w:rPr>
        <w:lastRenderedPageBreak/>
        <w:t>сокращены на одну треть.</w:t>
      </w:r>
    </w:p>
    <w:p w:rsidR="00FB77F1" w:rsidRPr="00FB77F1" w:rsidRDefault="00FB77F1" w:rsidP="00FB77F1">
      <w:pPr>
        <w:ind w:firstLine="709"/>
        <w:jc w:val="both"/>
        <w:rPr>
          <w:sz w:val="28"/>
          <w:szCs w:val="28"/>
        </w:rPr>
      </w:pPr>
      <w:r w:rsidRPr="00FB77F1">
        <w:rPr>
          <w:sz w:val="28"/>
          <w:szCs w:val="28"/>
        </w:rPr>
        <w:t>Дополнительные выборы не назначаются и не проводятся, если в результате этих выборов депутат не может быть избран на срок более одного года.</w:t>
      </w:r>
    </w:p>
    <w:p w:rsidR="00FB77F1" w:rsidRPr="00FB77F1" w:rsidRDefault="00FB77F1" w:rsidP="00FB77F1">
      <w:pPr>
        <w:ind w:firstLine="851"/>
        <w:jc w:val="both"/>
        <w:rPr>
          <w:sz w:val="28"/>
          <w:szCs w:val="28"/>
        </w:rPr>
      </w:pPr>
      <w:r w:rsidRPr="00FB77F1">
        <w:rPr>
          <w:sz w:val="28"/>
          <w:szCs w:val="28"/>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данной статьи.</w:t>
      </w:r>
    </w:p>
    <w:p w:rsidR="00592A8C" w:rsidRPr="0035058C" w:rsidRDefault="00FB77F1" w:rsidP="00214CB3">
      <w:pPr>
        <w:tabs>
          <w:tab w:val="left" w:pos="142"/>
        </w:tabs>
        <w:ind w:firstLine="851"/>
        <w:jc w:val="both"/>
        <w:rPr>
          <w:sz w:val="28"/>
          <w:szCs w:val="28"/>
        </w:rPr>
      </w:pPr>
      <w:r>
        <w:rPr>
          <w:sz w:val="28"/>
          <w:szCs w:val="28"/>
        </w:rPr>
        <w:t>5</w:t>
      </w:r>
      <w:r w:rsidR="0073273A" w:rsidRPr="0035058C">
        <w:rPr>
          <w:sz w:val="28"/>
          <w:szCs w:val="28"/>
        </w:rPr>
        <w:t>. В случае досрочного прекращения полномочий</w:t>
      </w:r>
      <w:r w:rsidR="00A3078E">
        <w:rPr>
          <w:sz w:val="28"/>
          <w:szCs w:val="28"/>
        </w:rPr>
        <w:t xml:space="preserve"> </w:t>
      </w:r>
      <w:r w:rsidR="00935B2B" w:rsidRPr="00A3078E">
        <w:rPr>
          <w:sz w:val="28"/>
          <w:szCs w:val="28"/>
        </w:rPr>
        <w:t>Совета или</w:t>
      </w:r>
      <w:r w:rsidR="0073273A" w:rsidRPr="00A3078E">
        <w:rPr>
          <w:sz w:val="28"/>
          <w:szCs w:val="28"/>
        </w:rPr>
        <w:t xml:space="preserve"> </w:t>
      </w:r>
      <w:r>
        <w:rPr>
          <w:sz w:val="28"/>
          <w:szCs w:val="28"/>
        </w:rPr>
        <w:t>его депутатов</w:t>
      </w:r>
      <w:r w:rsidR="0073273A" w:rsidRPr="0035058C">
        <w:rPr>
          <w:sz w:val="28"/>
          <w:szCs w:val="28"/>
        </w:rPr>
        <w:t xml:space="preserve">,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 </w:t>
      </w:r>
    </w:p>
    <w:p w:rsidR="0073273A" w:rsidRPr="0035058C" w:rsidRDefault="0073273A" w:rsidP="00214CB3">
      <w:pPr>
        <w:tabs>
          <w:tab w:val="left" w:pos="142"/>
        </w:tabs>
        <w:ind w:firstLine="851"/>
        <w:jc w:val="both"/>
        <w:rPr>
          <w:sz w:val="28"/>
          <w:szCs w:val="28"/>
        </w:rPr>
      </w:pPr>
      <w:r w:rsidRPr="0035058C">
        <w:rPr>
          <w:sz w:val="28"/>
          <w:szCs w:val="28"/>
        </w:rPr>
        <w:t xml:space="preserve">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w:t>
      </w:r>
    </w:p>
    <w:p w:rsidR="001C7CD8" w:rsidRPr="001C7CD8" w:rsidRDefault="00FE3E5C" w:rsidP="001C7CD8">
      <w:pPr>
        <w:ind w:firstLine="851"/>
        <w:jc w:val="both"/>
        <w:rPr>
          <w:sz w:val="28"/>
          <w:szCs w:val="28"/>
        </w:rPr>
      </w:pPr>
      <w:r>
        <w:rPr>
          <w:sz w:val="28"/>
          <w:szCs w:val="28"/>
        </w:rPr>
        <w:t>6</w:t>
      </w:r>
      <w:r w:rsidR="0073273A" w:rsidRPr="0035058C">
        <w:rPr>
          <w:sz w:val="28"/>
          <w:szCs w:val="28"/>
        </w:rPr>
        <w:t xml:space="preserve">. Основные выборы органов местного самоуправления, проводимые после досрочных выборов, должны быть назначены на второе воскресенье </w:t>
      </w:r>
      <w:r w:rsidR="00756EB3" w:rsidRPr="0035058C">
        <w:rPr>
          <w:sz w:val="28"/>
          <w:szCs w:val="28"/>
        </w:rPr>
        <w:t>сентября</w:t>
      </w:r>
      <w:r w:rsidR="00A3078E">
        <w:rPr>
          <w:sz w:val="28"/>
          <w:szCs w:val="28"/>
        </w:rPr>
        <w:t xml:space="preserve"> </w:t>
      </w:r>
      <w:r w:rsidR="0073273A" w:rsidRPr="0035058C">
        <w:rPr>
          <w:sz w:val="28"/>
          <w:szCs w:val="28"/>
        </w:rPr>
        <w:t>года, в котором истекают полномочия органа местного самоуправления, избранного на досрочных выборах</w:t>
      </w:r>
      <w:r w:rsidR="001C7CD8" w:rsidRPr="001C7CD8">
        <w:rPr>
          <w:sz w:val="28"/>
          <w:szCs w:val="28"/>
        </w:rPr>
        <w:t xml:space="preserve">, а в год проведения выборов депутатов Государственной Думы Федерального Собрания Российской Федерации очередного созыва </w:t>
      </w:r>
      <w:r w:rsidR="00A3078E">
        <w:rPr>
          <w:sz w:val="28"/>
          <w:szCs w:val="28"/>
        </w:rPr>
        <w:t>–</w:t>
      </w:r>
      <w:r w:rsidR="001C7CD8" w:rsidRPr="001C7CD8">
        <w:rPr>
          <w:sz w:val="28"/>
          <w:szCs w:val="28"/>
        </w:rPr>
        <w:t xml:space="preserve"> в день голосования на указанных выборах</w:t>
      </w:r>
      <w:r w:rsidR="001C7CD8" w:rsidRPr="001C7CD8">
        <w:rPr>
          <w:color w:val="7030A0"/>
          <w:sz w:val="28"/>
          <w:szCs w:val="28"/>
        </w:rPr>
        <w:t xml:space="preserve">, </w:t>
      </w:r>
      <w:r w:rsidR="001C7CD8" w:rsidRPr="001C7CD8">
        <w:rPr>
          <w:sz w:val="28"/>
          <w:szCs w:val="28"/>
        </w:rPr>
        <w:t>за исключением случаев, предусмотренн</w:t>
      </w:r>
      <w:r w:rsidR="00BE7F12">
        <w:rPr>
          <w:sz w:val="28"/>
          <w:szCs w:val="28"/>
        </w:rPr>
        <w:t xml:space="preserve">ых Федеральным законом от 12 июня </w:t>
      </w:r>
      <w:r w:rsidR="001C7CD8" w:rsidRPr="001C7CD8">
        <w:rPr>
          <w:sz w:val="28"/>
          <w:szCs w:val="28"/>
        </w:rPr>
        <w:t xml:space="preserve">2002 </w:t>
      </w:r>
      <w:r w:rsidR="00BE7F12">
        <w:rPr>
          <w:sz w:val="28"/>
          <w:szCs w:val="28"/>
        </w:rPr>
        <w:t xml:space="preserve">года </w:t>
      </w:r>
      <w:r w:rsidR="001C7CD8" w:rsidRPr="001C7CD8">
        <w:rPr>
          <w:sz w:val="28"/>
          <w:szCs w:val="28"/>
        </w:rPr>
        <w:t>№ 67-ФЗ «Об основных гарантиях избирательных прав и права на участие в референдуме граждан Российской Федерации».</w:t>
      </w:r>
    </w:p>
    <w:p w:rsidR="0073273A" w:rsidRPr="0035058C" w:rsidRDefault="00FE3E5C" w:rsidP="00214CB3">
      <w:pPr>
        <w:ind w:firstLine="851"/>
        <w:jc w:val="both"/>
        <w:rPr>
          <w:sz w:val="28"/>
          <w:szCs w:val="28"/>
        </w:rPr>
      </w:pPr>
      <w:r>
        <w:rPr>
          <w:sz w:val="28"/>
          <w:szCs w:val="28"/>
        </w:rPr>
        <w:t>7</w:t>
      </w:r>
      <w:r w:rsidR="0073273A" w:rsidRPr="0035058C">
        <w:rPr>
          <w:sz w:val="28"/>
          <w:szCs w:val="28"/>
        </w:rPr>
        <w:t>. Результаты муниципальных выборов подлежат официальному опубликованию (обнародованию) в сроки, установленные Федеральным законом от 12</w:t>
      </w:r>
      <w:r w:rsidR="00186EFC">
        <w:rPr>
          <w:sz w:val="28"/>
          <w:szCs w:val="28"/>
        </w:rPr>
        <w:t xml:space="preserve"> июня </w:t>
      </w:r>
      <w:r w:rsidR="0073273A" w:rsidRPr="0035058C">
        <w:rPr>
          <w:sz w:val="28"/>
          <w:szCs w:val="28"/>
        </w:rPr>
        <w:t>2002</w:t>
      </w:r>
      <w:r w:rsidR="00186EFC">
        <w:rPr>
          <w:sz w:val="28"/>
          <w:szCs w:val="28"/>
        </w:rPr>
        <w:t xml:space="preserve"> года</w:t>
      </w:r>
      <w:r w:rsidR="0073273A" w:rsidRPr="0035058C">
        <w:rPr>
          <w:sz w:val="28"/>
          <w:szCs w:val="28"/>
        </w:rPr>
        <w:t xml:space="preserve"> № 67-ФЗ «Об основных гарантиях избирательных прав и права на участие в референдуме граждан Российской Федерации».</w:t>
      </w:r>
    </w:p>
    <w:p w:rsidR="009A66F4" w:rsidRPr="0035058C" w:rsidRDefault="009A66F4" w:rsidP="00214CB3">
      <w:pPr>
        <w:pStyle w:val="a6"/>
        <w:spacing w:after="0"/>
        <w:ind w:firstLine="851"/>
        <w:jc w:val="both"/>
        <w:rPr>
          <w:sz w:val="28"/>
          <w:szCs w:val="28"/>
        </w:rPr>
      </w:pPr>
    </w:p>
    <w:p w:rsidR="0073273A" w:rsidRPr="00186EFC" w:rsidRDefault="0073273A" w:rsidP="00214CB3">
      <w:pPr>
        <w:pStyle w:val="a6"/>
        <w:spacing w:after="0"/>
        <w:ind w:firstLine="851"/>
        <w:jc w:val="both"/>
        <w:rPr>
          <w:b/>
          <w:sz w:val="28"/>
          <w:szCs w:val="28"/>
        </w:rPr>
      </w:pPr>
      <w:r w:rsidRPr="00186EFC">
        <w:rPr>
          <w:b/>
          <w:sz w:val="28"/>
          <w:szCs w:val="28"/>
        </w:rPr>
        <w:t>Статья 1</w:t>
      </w:r>
      <w:r w:rsidR="00091E5D" w:rsidRPr="00186EFC">
        <w:rPr>
          <w:b/>
          <w:sz w:val="28"/>
          <w:szCs w:val="28"/>
        </w:rPr>
        <w:t>5</w:t>
      </w:r>
      <w:r w:rsidRPr="00186EFC">
        <w:rPr>
          <w:b/>
          <w:sz w:val="28"/>
          <w:szCs w:val="28"/>
        </w:rPr>
        <w:t xml:space="preserve">. Голосование по отзыву депутата Совета, </w:t>
      </w:r>
      <w:r w:rsidR="007203B9" w:rsidRPr="00186EFC">
        <w:rPr>
          <w:b/>
          <w:sz w:val="28"/>
          <w:szCs w:val="28"/>
        </w:rPr>
        <w:t>главы района</w:t>
      </w:r>
      <w:r w:rsidRPr="00186EFC">
        <w:rPr>
          <w:b/>
          <w:sz w:val="28"/>
          <w:szCs w:val="28"/>
        </w:rPr>
        <w:t xml:space="preserve">, по вопросам изменения границ муниципального образования </w:t>
      </w:r>
      <w:r w:rsidR="00186EFC" w:rsidRPr="00186EFC">
        <w:rPr>
          <w:b/>
          <w:sz w:val="28"/>
        </w:rPr>
        <w:t>Гулькевичский</w:t>
      </w:r>
      <w:r w:rsidRPr="00186EFC">
        <w:rPr>
          <w:b/>
          <w:sz w:val="28"/>
          <w:szCs w:val="28"/>
        </w:rPr>
        <w:t xml:space="preserve"> район, преобразования муниципального образования </w:t>
      </w:r>
      <w:r w:rsidR="00186EFC" w:rsidRPr="00186EFC">
        <w:rPr>
          <w:b/>
          <w:sz w:val="28"/>
        </w:rPr>
        <w:t>Гулькевичский</w:t>
      </w:r>
      <w:r w:rsidRPr="00186EFC">
        <w:rPr>
          <w:b/>
          <w:sz w:val="28"/>
          <w:szCs w:val="28"/>
        </w:rPr>
        <w:t xml:space="preserve"> район</w:t>
      </w:r>
    </w:p>
    <w:p w:rsidR="0073273A" w:rsidRPr="0035058C" w:rsidRDefault="0073273A" w:rsidP="00280C38">
      <w:pPr>
        <w:tabs>
          <w:tab w:val="left" w:pos="-900"/>
          <w:tab w:val="left" w:pos="142"/>
        </w:tabs>
        <w:ind w:firstLine="851"/>
        <w:jc w:val="both"/>
        <w:rPr>
          <w:sz w:val="28"/>
          <w:szCs w:val="28"/>
        </w:rPr>
      </w:pPr>
      <w:r w:rsidRPr="0035058C">
        <w:rPr>
          <w:sz w:val="28"/>
          <w:szCs w:val="28"/>
        </w:rPr>
        <w:t xml:space="preserve">1. Инициатива проведения голосования по отзыву депутатов Совета, </w:t>
      </w:r>
      <w:r w:rsidR="007203B9" w:rsidRPr="0035058C">
        <w:rPr>
          <w:sz w:val="28"/>
          <w:szCs w:val="28"/>
        </w:rPr>
        <w:t>главы района</w:t>
      </w:r>
      <w:r w:rsidRPr="0035058C">
        <w:rPr>
          <w:sz w:val="28"/>
          <w:szCs w:val="28"/>
        </w:rPr>
        <w:t xml:space="preserve"> принадлежит гражданам Российской Федерации, имеющим право на участие в местном референдуме.</w:t>
      </w:r>
    </w:p>
    <w:p w:rsidR="0073273A" w:rsidRPr="0035058C" w:rsidRDefault="0073273A" w:rsidP="00280C38">
      <w:pPr>
        <w:pStyle w:val="ae"/>
        <w:ind w:firstLine="851"/>
        <w:rPr>
          <w:szCs w:val="28"/>
        </w:rPr>
      </w:pPr>
      <w:r w:rsidRPr="0035058C">
        <w:rPr>
          <w:szCs w:val="28"/>
        </w:rPr>
        <w:t>2.</w:t>
      </w:r>
      <w:r w:rsidR="0047430A">
        <w:rPr>
          <w:szCs w:val="28"/>
        </w:rPr>
        <w:t xml:space="preserve"> </w:t>
      </w:r>
      <w:r w:rsidRPr="0035058C">
        <w:rPr>
          <w:szCs w:val="28"/>
        </w:rPr>
        <w:t xml:space="preserve">Основаниями для отзыва депутата Совета, </w:t>
      </w:r>
      <w:r w:rsidR="007203B9" w:rsidRPr="0035058C">
        <w:rPr>
          <w:szCs w:val="28"/>
        </w:rPr>
        <w:t>главы района</w:t>
      </w:r>
      <w:r w:rsidRPr="0035058C">
        <w:rPr>
          <w:szCs w:val="28"/>
        </w:rPr>
        <w:t xml:space="preserve"> могут служить только их конкретные противоправные решения или действия (бездействие) в случае их подтверждения в судебном порядке. </w:t>
      </w:r>
    </w:p>
    <w:p w:rsidR="0073273A" w:rsidRPr="0035058C" w:rsidRDefault="0073273A" w:rsidP="00280C38">
      <w:pPr>
        <w:pStyle w:val="ae"/>
        <w:ind w:firstLine="851"/>
        <w:rPr>
          <w:szCs w:val="28"/>
        </w:rPr>
      </w:pPr>
      <w:r w:rsidRPr="0035058C">
        <w:rPr>
          <w:szCs w:val="28"/>
        </w:rPr>
        <w:t>Основанием для отзыва депутата Совета является подтвержденное в судебном порядке неисполнение полномочий депутата, под которым понимается без уважительных причин систематическое (более двух раз подряд) непосещение сессий Совета, неучастие в работе соответствующей комиссии</w:t>
      </w:r>
      <w:r w:rsidR="0047430A">
        <w:rPr>
          <w:szCs w:val="28"/>
        </w:rPr>
        <w:t xml:space="preserve"> </w:t>
      </w:r>
      <w:r w:rsidRPr="0035058C">
        <w:rPr>
          <w:szCs w:val="28"/>
        </w:rPr>
        <w:lastRenderedPageBreak/>
        <w:t xml:space="preserve">(комитета), депутатских комиссий Совета, а также уклонение или отказ от выполнения поручений Совета. </w:t>
      </w:r>
    </w:p>
    <w:p w:rsidR="0073273A" w:rsidRPr="0035058C" w:rsidRDefault="0073273A" w:rsidP="00280C38">
      <w:pPr>
        <w:pStyle w:val="3"/>
        <w:keepNext w:val="0"/>
        <w:tabs>
          <w:tab w:val="clear" w:pos="720"/>
          <w:tab w:val="left" w:pos="-900"/>
        </w:tabs>
        <w:ind w:firstLine="851"/>
        <w:rPr>
          <w:rFonts w:ascii="Times New Roman" w:hAnsi="Times New Roman"/>
          <w:b w:val="0"/>
          <w:color w:val="000000"/>
          <w:sz w:val="28"/>
          <w:szCs w:val="28"/>
        </w:rPr>
      </w:pPr>
      <w:r w:rsidRPr="0035058C">
        <w:rPr>
          <w:rFonts w:ascii="Times New Roman" w:hAnsi="Times New Roman"/>
          <w:b w:val="0"/>
          <w:color w:val="000000"/>
          <w:sz w:val="28"/>
          <w:szCs w:val="28"/>
        </w:rPr>
        <w:t xml:space="preserve">Основаниями для отзыва </w:t>
      </w:r>
      <w:r w:rsidR="007203B9" w:rsidRPr="0035058C">
        <w:rPr>
          <w:rFonts w:ascii="Times New Roman" w:hAnsi="Times New Roman"/>
          <w:b w:val="0"/>
          <w:sz w:val="28"/>
          <w:szCs w:val="28"/>
        </w:rPr>
        <w:t>главы района</w:t>
      </w:r>
      <w:r w:rsidRPr="0035058C">
        <w:rPr>
          <w:rFonts w:ascii="Times New Roman" w:hAnsi="Times New Roman"/>
          <w:b w:val="0"/>
          <w:color w:val="000000"/>
          <w:sz w:val="28"/>
          <w:szCs w:val="28"/>
        </w:rPr>
        <w:t>, в случае их подтверждения в судебном порядке, являются:</w:t>
      </w:r>
    </w:p>
    <w:p w:rsidR="0073273A" w:rsidRPr="0035058C" w:rsidRDefault="0073273A" w:rsidP="00280C38">
      <w:pPr>
        <w:tabs>
          <w:tab w:val="left" w:pos="-900"/>
        </w:tabs>
        <w:ind w:firstLine="851"/>
        <w:jc w:val="both"/>
        <w:rPr>
          <w:sz w:val="28"/>
          <w:szCs w:val="28"/>
        </w:rPr>
      </w:pPr>
      <w:r w:rsidRPr="0035058C">
        <w:rPr>
          <w:sz w:val="28"/>
          <w:szCs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73273A" w:rsidRPr="0035058C" w:rsidRDefault="0073273A" w:rsidP="00280C38">
      <w:pPr>
        <w:pStyle w:val="3"/>
        <w:keepNext w:val="0"/>
        <w:tabs>
          <w:tab w:val="clear" w:pos="720"/>
          <w:tab w:val="left" w:pos="-900"/>
        </w:tabs>
        <w:ind w:firstLine="851"/>
        <w:rPr>
          <w:rFonts w:ascii="Times New Roman" w:hAnsi="Times New Roman"/>
          <w:b w:val="0"/>
          <w:sz w:val="28"/>
          <w:szCs w:val="28"/>
        </w:rPr>
      </w:pPr>
      <w:r w:rsidRPr="0035058C">
        <w:rPr>
          <w:rFonts w:ascii="Times New Roman" w:hAnsi="Times New Roman"/>
          <w:b w:val="0"/>
          <w:sz w:val="28"/>
          <w:szCs w:val="28"/>
        </w:rPr>
        <w:t xml:space="preserve">2) </w:t>
      </w:r>
      <w:r w:rsidR="005012E8" w:rsidRPr="0035058C">
        <w:rPr>
          <w:rFonts w:ascii="Times New Roman" w:hAnsi="Times New Roman"/>
          <w:b w:val="0"/>
          <w:color w:val="000000"/>
          <w:sz w:val="28"/>
          <w:szCs w:val="28"/>
        </w:rPr>
        <w:t>неисполнение полномочий главы муниципального образования</w:t>
      </w:r>
      <w:r w:rsidRPr="0035058C">
        <w:rPr>
          <w:rFonts w:ascii="Times New Roman" w:hAnsi="Times New Roman"/>
          <w:b w:val="0"/>
          <w:sz w:val="28"/>
          <w:szCs w:val="28"/>
        </w:rPr>
        <w:t>, под которым понимается систематическое без уважительных причин либо умышленное уклонение от осуществления своих полномочий, предусмотренных настоящим уставом, повлекшее нарушение прав и свобод граждан.</w:t>
      </w:r>
    </w:p>
    <w:p w:rsidR="0073273A" w:rsidRPr="0035058C" w:rsidRDefault="0073273A" w:rsidP="00280C38">
      <w:pPr>
        <w:pStyle w:val="3"/>
        <w:keepNext w:val="0"/>
        <w:tabs>
          <w:tab w:val="clear" w:pos="720"/>
          <w:tab w:val="left" w:pos="-900"/>
        </w:tabs>
        <w:ind w:firstLine="851"/>
        <w:rPr>
          <w:rFonts w:ascii="Times New Roman" w:hAnsi="Times New Roman"/>
          <w:b w:val="0"/>
          <w:color w:val="000000"/>
          <w:sz w:val="28"/>
          <w:szCs w:val="28"/>
        </w:rPr>
      </w:pPr>
      <w:r w:rsidRPr="0035058C">
        <w:rPr>
          <w:rFonts w:ascii="Times New Roman" w:hAnsi="Times New Roman"/>
          <w:b w:val="0"/>
          <w:color w:val="000000"/>
          <w:sz w:val="28"/>
          <w:szCs w:val="28"/>
        </w:rPr>
        <w:t xml:space="preserve">Отзыв по указанным основаниям не освобождает депутата Совета, </w:t>
      </w:r>
      <w:r w:rsidR="007203B9" w:rsidRPr="0035058C">
        <w:rPr>
          <w:rFonts w:ascii="Times New Roman" w:hAnsi="Times New Roman"/>
          <w:b w:val="0"/>
          <w:sz w:val="28"/>
          <w:szCs w:val="28"/>
        </w:rPr>
        <w:t>главу района</w:t>
      </w:r>
      <w:r w:rsidRPr="0035058C">
        <w:rPr>
          <w:rFonts w:ascii="Times New Roman" w:hAnsi="Times New Roman"/>
          <w:b w:val="0"/>
          <w:color w:val="000000"/>
          <w:sz w:val="28"/>
          <w:szCs w:val="28"/>
        </w:rPr>
        <w:t xml:space="preserve"> от иной ответственности, установленной за</w:t>
      </w:r>
      <w:r w:rsidR="00A3078E">
        <w:rPr>
          <w:rFonts w:ascii="Times New Roman" w:hAnsi="Times New Roman"/>
          <w:b w:val="0"/>
          <w:color w:val="000000"/>
          <w:sz w:val="28"/>
          <w:szCs w:val="28"/>
        </w:rPr>
        <w:t xml:space="preserve"> </w:t>
      </w:r>
      <w:r w:rsidRPr="0035058C">
        <w:rPr>
          <w:rFonts w:ascii="Times New Roman" w:hAnsi="Times New Roman"/>
          <w:b w:val="0"/>
          <w:color w:val="000000"/>
          <w:sz w:val="28"/>
          <w:szCs w:val="28"/>
        </w:rPr>
        <w:t>допущенные нарушения федеральным законодательством.</w:t>
      </w:r>
    </w:p>
    <w:p w:rsidR="0073273A" w:rsidRPr="0035058C" w:rsidRDefault="0073273A" w:rsidP="00280C38">
      <w:pPr>
        <w:tabs>
          <w:tab w:val="left" w:pos="-900"/>
        </w:tabs>
        <w:ind w:firstLine="851"/>
        <w:jc w:val="both"/>
        <w:rPr>
          <w:color w:val="000000"/>
          <w:sz w:val="28"/>
          <w:szCs w:val="28"/>
        </w:rPr>
      </w:pPr>
      <w:r w:rsidRPr="0035058C">
        <w:rPr>
          <w:sz w:val="28"/>
          <w:szCs w:val="28"/>
        </w:rPr>
        <w:t>3.</w:t>
      </w:r>
      <w:r w:rsidR="0047430A">
        <w:rPr>
          <w:sz w:val="28"/>
          <w:szCs w:val="28"/>
        </w:rPr>
        <w:t xml:space="preserve"> </w:t>
      </w:r>
      <w:r w:rsidRPr="0035058C">
        <w:rPr>
          <w:color w:val="000000"/>
          <w:sz w:val="28"/>
          <w:szCs w:val="28"/>
        </w:rPr>
        <w:t>Право отзыва не может быть использовано в период со дня инициирования вопроса о досрочном прекращении полномочий Совета</w:t>
      </w:r>
      <w:r w:rsidR="007203B9" w:rsidRPr="0035058C">
        <w:rPr>
          <w:color w:val="000000"/>
          <w:sz w:val="28"/>
          <w:szCs w:val="28"/>
        </w:rPr>
        <w:t>, главы района</w:t>
      </w:r>
      <w:r w:rsidRPr="0035058C">
        <w:rPr>
          <w:color w:val="000000"/>
          <w:sz w:val="28"/>
          <w:szCs w:val="28"/>
        </w:rPr>
        <w:t xml:space="preserve"> в порядке, установленном статьями 73, 74</w:t>
      </w:r>
      <w:r w:rsidR="005B7079">
        <w:rPr>
          <w:color w:val="000000"/>
          <w:sz w:val="28"/>
          <w:szCs w:val="28"/>
        </w:rPr>
        <w:t>, 74.1</w:t>
      </w:r>
      <w:r w:rsidRPr="0035058C">
        <w:rPr>
          <w:color w:val="000000"/>
          <w:sz w:val="28"/>
          <w:szCs w:val="28"/>
        </w:rPr>
        <w:t xml:space="preserve"> Федерального закона </w:t>
      </w:r>
      <w:r w:rsidR="00916FDB">
        <w:rPr>
          <w:sz w:val="28"/>
          <w:szCs w:val="28"/>
        </w:rPr>
        <w:t>от                   6 октября 2003 года</w:t>
      </w:r>
      <w:r w:rsidRPr="0035058C">
        <w:rPr>
          <w:sz w:val="28"/>
          <w:szCs w:val="28"/>
        </w:rPr>
        <w:t xml:space="preserve"> № 131-ФЗ </w:t>
      </w:r>
      <w:r w:rsidRPr="0035058C">
        <w:rPr>
          <w:color w:val="000000"/>
          <w:sz w:val="28"/>
          <w:szCs w:val="28"/>
        </w:rPr>
        <w:t xml:space="preserve">«Об общих принципах организации местного самоуправления в Российской Федерации». </w:t>
      </w:r>
    </w:p>
    <w:p w:rsidR="0073273A" w:rsidRPr="0035058C" w:rsidRDefault="0073273A" w:rsidP="00280C38">
      <w:pPr>
        <w:tabs>
          <w:tab w:val="left" w:pos="-900"/>
        </w:tabs>
        <w:ind w:firstLine="851"/>
        <w:jc w:val="both"/>
        <w:rPr>
          <w:sz w:val="28"/>
          <w:szCs w:val="28"/>
        </w:rPr>
      </w:pPr>
      <w:r w:rsidRPr="0035058C">
        <w:rPr>
          <w:sz w:val="28"/>
          <w:szCs w:val="28"/>
        </w:rPr>
        <w:t xml:space="preserve">Депутат Совета, </w:t>
      </w:r>
      <w:r w:rsidR="007203B9" w:rsidRPr="0035058C">
        <w:rPr>
          <w:sz w:val="28"/>
          <w:szCs w:val="28"/>
        </w:rPr>
        <w:t>глава района</w:t>
      </w:r>
      <w:r w:rsidR="00A3078E">
        <w:rPr>
          <w:sz w:val="28"/>
          <w:szCs w:val="28"/>
        </w:rPr>
        <w:t xml:space="preserve"> </w:t>
      </w:r>
      <w:r w:rsidRPr="0035058C">
        <w:rPr>
          <w:sz w:val="28"/>
          <w:szCs w:val="28"/>
        </w:rPr>
        <w:t>имеет право давать избирателям объяснения по поводу обстоятельств, выдвигаемых в качестве оснований для отзыва.</w:t>
      </w:r>
    </w:p>
    <w:p w:rsidR="0073273A" w:rsidRPr="0035058C" w:rsidRDefault="0073273A" w:rsidP="00280C38">
      <w:pPr>
        <w:tabs>
          <w:tab w:val="left" w:pos="142"/>
        </w:tabs>
        <w:autoSpaceDE w:val="0"/>
        <w:ind w:firstLine="851"/>
        <w:jc w:val="both"/>
        <w:rPr>
          <w:sz w:val="28"/>
          <w:szCs w:val="28"/>
        </w:rPr>
      </w:pPr>
      <w:r w:rsidRPr="0035058C">
        <w:rPr>
          <w:sz w:val="28"/>
          <w:szCs w:val="28"/>
        </w:rPr>
        <w:t>4. 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73273A" w:rsidRPr="0035058C" w:rsidRDefault="0073273A" w:rsidP="00280C38">
      <w:pPr>
        <w:pStyle w:val="310"/>
        <w:tabs>
          <w:tab w:val="left" w:pos="142"/>
        </w:tabs>
        <w:ind w:firstLine="851"/>
        <w:rPr>
          <w:szCs w:val="28"/>
        </w:rPr>
      </w:pPr>
      <w:r w:rsidRPr="0035058C">
        <w:rPr>
          <w:szCs w:val="28"/>
        </w:rPr>
        <w:t xml:space="preserve">Инициативная группа образуется гражданами, указанными в части 1 настоящей статьи, на собрании. </w:t>
      </w:r>
    </w:p>
    <w:p w:rsidR="0073273A" w:rsidRPr="0035058C" w:rsidRDefault="0073273A" w:rsidP="00280C38">
      <w:pPr>
        <w:pStyle w:val="310"/>
        <w:tabs>
          <w:tab w:val="left" w:pos="142"/>
        </w:tabs>
        <w:ind w:firstLine="851"/>
        <w:rPr>
          <w:szCs w:val="28"/>
        </w:rPr>
      </w:pPr>
      <w:r w:rsidRPr="0035058C">
        <w:rPr>
          <w:szCs w:val="28"/>
        </w:rPr>
        <w:t>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 но не менее 10 человек.</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5. Инициативная группа не позднее трех дней со дня проведения собрания обращается с ходатайством о регистрации группы в комиссию.</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В ходатайстве инициативной группы должны быть указаны основания отзыва депутата Совета, </w:t>
      </w:r>
      <w:r w:rsidR="007203B9" w:rsidRPr="0035058C">
        <w:rPr>
          <w:sz w:val="28"/>
          <w:szCs w:val="28"/>
        </w:rPr>
        <w:t>главы района</w:t>
      </w:r>
      <w:r w:rsidRPr="0035058C">
        <w:rPr>
          <w:color w:val="000000"/>
          <w:sz w:val="28"/>
          <w:szCs w:val="28"/>
        </w:rPr>
        <w:t xml:space="preserve">,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w:t>
      </w:r>
      <w:r w:rsidRPr="0035058C">
        <w:rPr>
          <w:color w:val="000000"/>
          <w:sz w:val="28"/>
          <w:szCs w:val="28"/>
        </w:rPr>
        <w:lastRenderedPageBreak/>
        <w:t xml:space="preserve">инициативной группы и лиц, уполномоченных действовать от ее имени. </w:t>
      </w:r>
    </w:p>
    <w:p w:rsidR="0073273A" w:rsidRPr="0035058C" w:rsidRDefault="0073273A" w:rsidP="00280C38">
      <w:pPr>
        <w:tabs>
          <w:tab w:val="left" w:pos="142"/>
          <w:tab w:val="left" w:pos="555"/>
        </w:tabs>
        <w:autoSpaceDE w:val="0"/>
        <w:ind w:firstLine="851"/>
        <w:jc w:val="both"/>
        <w:rPr>
          <w:color w:val="000000"/>
          <w:sz w:val="28"/>
          <w:szCs w:val="28"/>
        </w:rPr>
      </w:pPr>
      <w:r w:rsidRPr="0035058C">
        <w:rPr>
          <w:color w:val="000000"/>
          <w:sz w:val="28"/>
          <w:szCs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 отзываемого лица, и протокол собрания инициативной группы, на котором было принято решение о его отзыве. Указанный протокол должен содержать следующие решения:</w:t>
      </w:r>
    </w:p>
    <w:p w:rsidR="0073273A" w:rsidRPr="0035058C" w:rsidRDefault="0073273A" w:rsidP="00280C38">
      <w:pPr>
        <w:tabs>
          <w:tab w:val="left" w:pos="142"/>
          <w:tab w:val="left" w:pos="555"/>
        </w:tabs>
        <w:autoSpaceDE w:val="0"/>
        <w:ind w:firstLine="851"/>
        <w:jc w:val="both"/>
        <w:rPr>
          <w:color w:val="000000"/>
          <w:sz w:val="28"/>
          <w:szCs w:val="28"/>
        </w:rPr>
      </w:pPr>
      <w:r w:rsidRPr="0035058C">
        <w:rPr>
          <w:color w:val="000000"/>
          <w:sz w:val="28"/>
          <w:szCs w:val="28"/>
        </w:rPr>
        <w:t>1) об образовании инициативной группы по отзыву;</w:t>
      </w:r>
    </w:p>
    <w:p w:rsidR="0073273A" w:rsidRPr="0035058C" w:rsidRDefault="0073273A" w:rsidP="00280C38">
      <w:pPr>
        <w:tabs>
          <w:tab w:val="left" w:pos="142"/>
          <w:tab w:val="left" w:pos="555"/>
        </w:tabs>
        <w:autoSpaceDE w:val="0"/>
        <w:ind w:firstLine="851"/>
        <w:jc w:val="both"/>
        <w:rPr>
          <w:color w:val="000000"/>
          <w:sz w:val="28"/>
          <w:szCs w:val="28"/>
        </w:rPr>
      </w:pPr>
      <w:r w:rsidRPr="0035058C">
        <w:rPr>
          <w:color w:val="000000"/>
          <w:sz w:val="28"/>
          <w:szCs w:val="28"/>
        </w:rPr>
        <w:t>2) о назначении уполномоченных представителей инициативной группы.</w:t>
      </w:r>
    </w:p>
    <w:p w:rsidR="0073273A" w:rsidRPr="0035058C" w:rsidRDefault="0073273A" w:rsidP="00280C38">
      <w:pPr>
        <w:tabs>
          <w:tab w:val="left" w:pos="142"/>
          <w:tab w:val="left" w:pos="555"/>
        </w:tabs>
        <w:autoSpaceDE w:val="0"/>
        <w:ind w:firstLine="851"/>
        <w:jc w:val="both"/>
        <w:rPr>
          <w:color w:val="000000"/>
          <w:sz w:val="28"/>
          <w:szCs w:val="28"/>
        </w:rPr>
      </w:pPr>
      <w:r w:rsidRPr="0035058C">
        <w:rPr>
          <w:color w:val="000000"/>
          <w:sz w:val="28"/>
          <w:szCs w:val="28"/>
        </w:rPr>
        <w:t>6. Комиссия в течение пятнадцати дней со дня поступления указанных документов обязана их рассмотреть и принять решение о регистрации либо об отказе в регистрации инициативной группы по отзыву.</w:t>
      </w:r>
    </w:p>
    <w:p w:rsidR="0073273A" w:rsidRPr="0035058C" w:rsidRDefault="0073273A" w:rsidP="00280C38">
      <w:pPr>
        <w:autoSpaceDE w:val="0"/>
        <w:ind w:firstLine="851"/>
        <w:jc w:val="both"/>
        <w:rPr>
          <w:color w:val="000000"/>
          <w:sz w:val="28"/>
          <w:szCs w:val="28"/>
        </w:rPr>
      </w:pPr>
      <w:r w:rsidRPr="0035058C">
        <w:rPr>
          <w:color w:val="000000"/>
          <w:sz w:val="28"/>
          <w:szCs w:val="28"/>
        </w:rPr>
        <w:t>В регистрации инициативной группе может быть отказано только в случае нарушения установленного настоящей статьей порядка выдвижения инициативы проведения голосования по отзыву.</w:t>
      </w:r>
    </w:p>
    <w:p w:rsidR="0073273A" w:rsidRPr="0035058C" w:rsidRDefault="0073273A" w:rsidP="00280C38">
      <w:pPr>
        <w:autoSpaceDE w:val="0"/>
        <w:ind w:firstLine="851"/>
        <w:jc w:val="both"/>
        <w:rPr>
          <w:color w:val="000000"/>
          <w:sz w:val="28"/>
          <w:szCs w:val="28"/>
        </w:rPr>
      </w:pPr>
      <w:r w:rsidRPr="0035058C">
        <w:rPr>
          <w:color w:val="000000"/>
          <w:sz w:val="28"/>
          <w:szCs w:val="28"/>
        </w:rPr>
        <w:t xml:space="preserve">При регистрации инициативной группе по отзыву выдается регистрационное свидетельство, форма которого устанавливается комиссией. Срок действия регистрационного свидетельства оканчивается одновременно с окончанием кампании по отзыву депутата Совета, </w:t>
      </w:r>
      <w:r w:rsidR="007203B9" w:rsidRPr="0035058C">
        <w:rPr>
          <w:sz w:val="28"/>
          <w:szCs w:val="28"/>
        </w:rPr>
        <w:t>главы района</w:t>
      </w:r>
      <w:r w:rsidRPr="0035058C">
        <w:rPr>
          <w:color w:val="000000"/>
          <w:sz w:val="28"/>
          <w:szCs w:val="28"/>
        </w:rPr>
        <w:t>.</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7. Регистрация инициативной группы</w:t>
      </w:r>
      <w:r w:rsidR="00A3078E">
        <w:rPr>
          <w:color w:val="000000"/>
          <w:sz w:val="28"/>
          <w:szCs w:val="28"/>
        </w:rPr>
        <w:t xml:space="preserve"> </w:t>
      </w:r>
      <w:r w:rsidRPr="0035058C">
        <w:rPr>
          <w:color w:val="000000"/>
          <w:sz w:val="28"/>
          <w:szCs w:val="28"/>
        </w:rPr>
        <w:t>является основанием для сбора подписей, необходимых для назначения голосования по отзыву.</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Подписи собираются путем заполнения подписных листов, содержащих предложение о проведении голосования по отзыву. </w:t>
      </w:r>
    </w:p>
    <w:p w:rsidR="00FE1C12" w:rsidRPr="0035058C" w:rsidRDefault="00FE1C12" w:rsidP="00280C38">
      <w:pPr>
        <w:tabs>
          <w:tab w:val="left" w:pos="142"/>
        </w:tabs>
        <w:autoSpaceDE w:val="0"/>
        <w:ind w:firstLine="851"/>
        <w:jc w:val="both"/>
        <w:rPr>
          <w:sz w:val="28"/>
          <w:szCs w:val="28"/>
        </w:rPr>
      </w:pPr>
      <w:r w:rsidRPr="0035058C">
        <w:rPr>
          <w:sz w:val="28"/>
          <w:szCs w:val="28"/>
        </w:rPr>
        <w:t xml:space="preserve">Подписные листы изготавливаются по форме, установленной </w:t>
      </w:r>
      <w:r w:rsidRPr="0035058C">
        <w:rPr>
          <w:color w:val="000000"/>
          <w:sz w:val="28"/>
          <w:szCs w:val="28"/>
        </w:rPr>
        <w:t>приложением</w:t>
      </w:r>
      <w:r w:rsidR="00BE7F12">
        <w:rPr>
          <w:color w:val="000000"/>
          <w:sz w:val="28"/>
          <w:szCs w:val="28"/>
        </w:rPr>
        <w:t xml:space="preserve"> </w:t>
      </w:r>
      <w:r w:rsidRPr="0035058C">
        <w:rPr>
          <w:color w:val="000000"/>
          <w:sz w:val="28"/>
          <w:szCs w:val="28"/>
        </w:rPr>
        <w:t>9 к Федеральному закону от</w:t>
      </w:r>
      <w:r w:rsidR="00617490">
        <w:rPr>
          <w:color w:val="000000"/>
          <w:sz w:val="28"/>
          <w:szCs w:val="28"/>
        </w:rPr>
        <w:t xml:space="preserve"> </w:t>
      </w:r>
      <w:r w:rsidRPr="0035058C">
        <w:rPr>
          <w:color w:val="000000"/>
          <w:sz w:val="28"/>
          <w:szCs w:val="28"/>
        </w:rPr>
        <w:t>12</w:t>
      </w:r>
      <w:r w:rsidR="00916FDB">
        <w:rPr>
          <w:color w:val="000000"/>
          <w:sz w:val="28"/>
          <w:szCs w:val="28"/>
        </w:rPr>
        <w:t xml:space="preserve"> июня </w:t>
      </w:r>
      <w:r w:rsidRPr="0035058C">
        <w:rPr>
          <w:color w:val="000000"/>
          <w:sz w:val="28"/>
          <w:szCs w:val="28"/>
        </w:rPr>
        <w:t>2002</w:t>
      </w:r>
      <w:r w:rsidR="00916FDB">
        <w:rPr>
          <w:color w:val="000000"/>
          <w:sz w:val="28"/>
          <w:szCs w:val="28"/>
        </w:rPr>
        <w:t xml:space="preserve"> года</w:t>
      </w:r>
      <w:r w:rsidRPr="0035058C">
        <w:rPr>
          <w:color w:val="000000"/>
          <w:sz w:val="28"/>
          <w:szCs w:val="28"/>
        </w:rPr>
        <w:t xml:space="preserve"> №</w:t>
      </w:r>
      <w:r w:rsidR="00617490">
        <w:rPr>
          <w:color w:val="000000"/>
          <w:sz w:val="28"/>
          <w:szCs w:val="28"/>
        </w:rPr>
        <w:t xml:space="preserve"> </w:t>
      </w:r>
      <w:r w:rsidRPr="0035058C">
        <w:rPr>
          <w:color w:val="000000"/>
          <w:sz w:val="28"/>
          <w:szCs w:val="28"/>
        </w:rPr>
        <w:t>67-ФЗ</w:t>
      </w:r>
      <w:r w:rsidR="00617490">
        <w:rPr>
          <w:color w:val="000000"/>
          <w:sz w:val="28"/>
          <w:szCs w:val="28"/>
        </w:rPr>
        <w:t xml:space="preserve">                           </w:t>
      </w:r>
      <w:r w:rsidRPr="0035058C">
        <w:rPr>
          <w:color w:val="000000"/>
          <w:sz w:val="28"/>
          <w:szCs w:val="28"/>
        </w:rPr>
        <w:t xml:space="preserve"> «</w:t>
      </w:r>
      <w:r w:rsidRPr="0035058C">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35058C">
        <w:rPr>
          <w:color w:val="000000"/>
          <w:sz w:val="28"/>
          <w:szCs w:val="28"/>
        </w:rPr>
        <w:t>Законом Краснодарского края от</w:t>
      </w:r>
      <w:r w:rsidR="00617490">
        <w:rPr>
          <w:color w:val="000000"/>
          <w:sz w:val="28"/>
          <w:szCs w:val="28"/>
        </w:rPr>
        <w:t xml:space="preserve"> </w:t>
      </w:r>
      <w:r w:rsidR="009B72F1" w:rsidRPr="0035058C">
        <w:rPr>
          <w:color w:val="000000"/>
          <w:sz w:val="28"/>
          <w:szCs w:val="28"/>
        </w:rPr>
        <w:t>23</w:t>
      </w:r>
      <w:r w:rsidR="00916FDB">
        <w:rPr>
          <w:color w:val="000000"/>
          <w:sz w:val="28"/>
          <w:szCs w:val="28"/>
        </w:rPr>
        <w:t xml:space="preserve"> июля </w:t>
      </w:r>
      <w:r w:rsidR="009B72F1" w:rsidRPr="0035058C">
        <w:rPr>
          <w:color w:val="000000"/>
          <w:sz w:val="28"/>
          <w:szCs w:val="28"/>
        </w:rPr>
        <w:t>2003</w:t>
      </w:r>
      <w:r w:rsidR="00916FDB">
        <w:rPr>
          <w:color w:val="000000"/>
          <w:sz w:val="28"/>
          <w:szCs w:val="28"/>
        </w:rPr>
        <w:t xml:space="preserve"> года</w:t>
      </w:r>
      <w:r w:rsidR="00A3078E">
        <w:rPr>
          <w:color w:val="000000"/>
          <w:sz w:val="28"/>
          <w:szCs w:val="28"/>
        </w:rPr>
        <w:t xml:space="preserve"> </w:t>
      </w:r>
      <w:r w:rsidRPr="0035058C">
        <w:rPr>
          <w:color w:val="000000"/>
          <w:sz w:val="28"/>
          <w:szCs w:val="28"/>
        </w:rPr>
        <w:t>№ 606-КЗ</w:t>
      </w:r>
      <w:r w:rsidR="00617490">
        <w:rPr>
          <w:color w:val="000000"/>
          <w:sz w:val="28"/>
          <w:szCs w:val="28"/>
        </w:rPr>
        <w:t xml:space="preserve">                                   </w:t>
      </w:r>
      <w:r w:rsidRPr="0035058C">
        <w:rPr>
          <w:color w:val="000000"/>
          <w:sz w:val="28"/>
          <w:szCs w:val="28"/>
        </w:rPr>
        <w:t xml:space="preserve"> «О референдумах в Краснодарском крае».</w:t>
      </w:r>
    </w:p>
    <w:p w:rsidR="0073273A" w:rsidRPr="0035058C" w:rsidRDefault="003B4B34" w:rsidP="00280C38">
      <w:pPr>
        <w:tabs>
          <w:tab w:val="left" w:pos="142"/>
        </w:tabs>
        <w:autoSpaceDE w:val="0"/>
        <w:ind w:firstLine="851"/>
        <w:jc w:val="both"/>
        <w:rPr>
          <w:color w:val="000000"/>
          <w:sz w:val="28"/>
          <w:szCs w:val="28"/>
        </w:rPr>
      </w:pPr>
      <w:r w:rsidRPr="0035058C">
        <w:rPr>
          <w:color w:val="000000"/>
          <w:sz w:val="28"/>
          <w:szCs w:val="28"/>
        </w:rPr>
        <w:t>Количество</w:t>
      </w:r>
      <w:r w:rsidR="0073273A" w:rsidRPr="0035058C">
        <w:rPr>
          <w:color w:val="000000"/>
          <w:sz w:val="28"/>
          <w:szCs w:val="28"/>
        </w:rPr>
        <w:t xml:space="preserve"> 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w:t>
      </w:r>
      <w:r w:rsidR="0073273A" w:rsidRPr="0035058C">
        <w:rPr>
          <w:sz w:val="28"/>
          <w:szCs w:val="28"/>
        </w:rPr>
        <w:t>избирательного округа</w:t>
      </w:r>
      <w:r w:rsidR="0073273A" w:rsidRPr="0035058C">
        <w:rPr>
          <w:color w:val="000000"/>
          <w:sz w:val="28"/>
          <w:szCs w:val="28"/>
        </w:rPr>
        <w:t>.</w:t>
      </w:r>
    </w:p>
    <w:p w:rsidR="0073273A" w:rsidRPr="0035058C" w:rsidRDefault="003B4B34" w:rsidP="00280C38">
      <w:pPr>
        <w:tabs>
          <w:tab w:val="left" w:pos="142"/>
        </w:tabs>
        <w:autoSpaceDE w:val="0"/>
        <w:ind w:firstLine="851"/>
        <w:jc w:val="both"/>
        <w:rPr>
          <w:color w:val="000000"/>
          <w:sz w:val="28"/>
          <w:szCs w:val="28"/>
        </w:rPr>
      </w:pPr>
      <w:r w:rsidRPr="0035058C">
        <w:rPr>
          <w:color w:val="000000"/>
          <w:sz w:val="28"/>
          <w:szCs w:val="28"/>
        </w:rPr>
        <w:t xml:space="preserve">Количество </w:t>
      </w:r>
      <w:r w:rsidR="0073273A" w:rsidRPr="0035058C">
        <w:rPr>
          <w:color w:val="000000"/>
          <w:sz w:val="28"/>
          <w:szCs w:val="28"/>
        </w:rPr>
        <w:t xml:space="preserve">подписей, необходимых для назначения голосования по отзыву </w:t>
      </w:r>
      <w:r w:rsidR="007203B9" w:rsidRPr="0035058C">
        <w:rPr>
          <w:sz w:val="28"/>
          <w:szCs w:val="28"/>
        </w:rPr>
        <w:t>главы района</w:t>
      </w:r>
      <w:r w:rsidR="0073273A" w:rsidRPr="0035058C">
        <w:rPr>
          <w:color w:val="000000"/>
          <w:sz w:val="28"/>
          <w:szCs w:val="28"/>
        </w:rPr>
        <w:t xml:space="preserve">, составляет 5 процентов от числа избирателей, зарегистрированных на территории </w:t>
      </w:r>
      <w:r w:rsidR="0073273A" w:rsidRPr="0035058C">
        <w:rPr>
          <w:sz w:val="28"/>
          <w:szCs w:val="28"/>
        </w:rPr>
        <w:t xml:space="preserve">муниципального образования </w:t>
      </w:r>
      <w:r w:rsidR="00916FDB">
        <w:rPr>
          <w:sz w:val="28"/>
        </w:rPr>
        <w:t>Гулькевичский</w:t>
      </w:r>
      <w:r w:rsidR="0073273A" w:rsidRPr="0035058C">
        <w:rPr>
          <w:sz w:val="28"/>
          <w:szCs w:val="28"/>
        </w:rPr>
        <w:t xml:space="preserve"> район</w:t>
      </w:r>
      <w:r w:rsidR="0073273A" w:rsidRPr="0035058C">
        <w:rPr>
          <w:color w:val="000000"/>
          <w:sz w:val="28"/>
          <w:szCs w:val="28"/>
        </w:rPr>
        <w:t>.</w:t>
      </w:r>
    </w:p>
    <w:p w:rsidR="0073273A" w:rsidRPr="0035058C" w:rsidRDefault="003B4B34" w:rsidP="00280C38">
      <w:pPr>
        <w:tabs>
          <w:tab w:val="left" w:pos="142"/>
        </w:tabs>
        <w:autoSpaceDE w:val="0"/>
        <w:ind w:firstLine="851"/>
        <w:jc w:val="both"/>
        <w:rPr>
          <w:color w:val="000000"/>
          <w:sz w:val="28"/>
          <w:szCs w:val="28"/>
        </w:rPr>
      </w:pPr>
      <w:r w:rsidRPr="0035058C">
        <w:rPr>
          <w:color w:val="000000"/>
          <w:sz w:val="28"/>
          <w:szCs w:val="28"/>
        </w:rPr>
        <w:t xml:space="preserve">Количество </w:t>
      </w:r>
      <w:r w:rsidR="0073273A" w:rsidRPr="0035058C">
        <w:rPr>
          <w:color w:val="000000"/>
          <w:sz w:val="28"/>
          <w:szCs w:val="28"/>
        </w:rPr>
        <w:t xml:space="preserve">представляемых в комиссию подписей, собранных в поддержку инициативы проведения голосования по отзыву, может превышать </w:t>
      </w:r>
      <w:r w:rsidRPr="0035058C">
        <w:rPr>
          <w:color w:val="000000"/>
          <w:sz w:val="28"/>
          <w:szCs w:val="28"/>
        </w:rPr>
        <w:t xml:space="preserve">количество </w:t>
      </w:r>
      <w:r w:rsidR="0073273A" w:rsidRPr="0035058C">
        <w:rPr>
          <w:color w:val="000000"/>
          <w:sz w:val="28"/>
          <w:szCs w:val="28"/>
        </w:rPr>
        <w:t>подписей, необходимое для назначения голосования по отзыву, но не более чем на 10 процентов.</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Подписи могут собираться со дня, следующего за днем регистрации инициативной группы и выдачи ей регистрационного свидетельства. </w:t>
      </w:r>
      <w:r w:rsidRPr="0035058C">
        <w:rPr>
          <w:sz w:val="28"/>
          <w:szCs w:val="28"/>
        </w:rPr>
        <w:t>Изготовление подписных листов оплачивается из соответствующего фонда по отзыву.</w:t>
      </w:r>
      <w:r w:rsidRPr="0035058C">
        <w:rPr>
          <w:color w:val="000000"/>
          <w:sz w:val="28"/>
          <w:szCs w:val="28"/>
        </w:rPr>
        <w:t xml:space="preserve"> Период сбора подписей составляет 20 дней. </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8. Комиссия в течение десяти дней проверяет соблюдение порядка сбора </w:t>
      </w:r>
      <w:r w:rsidRPr="0035058C">
        <w:rPr>
          <w:color w:val="000000"/>
          <w:sz w:val="28"/>
          <w:szCs w:val="28"/>
        </w:rPr>
        <w:lastRenderedPageBreak/>
        <w:t>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73273A" w:rsidRPr="0035058C" w:rsidRDefault="0073273A" w:rsidP="00280C38">
      <w:pPr>
        <w:tabs>
          <w:tab w:val="left" w:pos="142"/>
        </w:tabs>
        <w:autoSpaceDE w:val="0"/>
        <w:ind w:firstLine="851"/>
        <w:jc w:val="both"/>
        <w:rPr>
          <w:sz w:val="28"/>
          <w:szCs w:val="28"/>
        </w:rPr>
      </w:pPr>
      <w:r w:rsidRPr="0035058C">
        <w:rPr>
          <w:sz w:val="28"/>
          <w:szCs w:val="28"/>
        </w:rPr>
        <w:t>Проверке могут подлежать все представленные подписи или часть этих подписей, но не менее 20 процентов от установленного в части</w:t>
      </w:r>
      <w:r w:rsidRPr="0035058C">
        <w:rPr>
          <w:b/>
          <w:bCs/>
          <w:sz w:val="28"/>
          <w:szCs w:val="28"/>
        </w:rPr>
        <w:t xml:space="preserve"> 7 </w:t>
      </w:r>
      <w:r w:rsidRPr="0035058C">
        <w:rPr>
          <w:sz w:val="28"/>
          <w:szCs w:val="28"/>
        </w:rPr>
        <w:t xml:space="preserve">настоящей статьи их количества, необходимого для назначения голосования по отзыву. </w:t>
      </w:r>
      <w:r w:rsidR="003B4B34" w:rsidRPr="0035058C">
        <w:rPr>
          <w:color w:val="000000"/>
          <w:sz w:val="28"/>
          <w:szCs w:val="28"/>
        </w:rPr>
        <w:t xml:space="preserve">Количество </w:t>
      </w:r>
      <w:r w:rsidRPr="0035058C">
        <w:rPr>
          <w:sz w:val="28"/>
          <w:szCs w:val="28"/>
        </w:rPr>
        <w:t>подписей, подлежащих проверке, определяет организующая голосование по отзыву комиссия.</w:t>
      </w:r>
    </w:p>
    <w:p w:rsidR="0073273A" w:rsidRPr="0035058C" w:rsidRDefault="0073273A" w:rsidP="00280C38">
      <w:pPr>
        <w:tabs>
          <w:tab w:val="left" w:pos="142"/>
        </w:tabs>
        <w:autoSpaceDE w:val="0"/>
        <w:ind w:firstLine="851"/>
        <w:jc w:val="both"/>
        <w:rPr>
          <w:color w:val="000000"/>
          <w:sz w:val="28"/>
          <w:szCs w:val="28"/>
        </w:rPr>
      </w:pPr>
      <w:r w:rsidRPr="0035058C">
        <w:rPr>
          <w:sz w:val="28"/>
          <w:szCs w:val="28"/>
        </w:rPr>
        <w:t xml:space="preserve">Если комиссией принято решение о проверке части представленных подписей, то </w:t>
      </w:r>
      <w:r w:rsidRPr="0035058C">
        <w:rPr>
          <w:color w:val="000000"/>
          <w:sz w:val="28"/>
          <w:szCs w:val="28"/>
        </w:rPr>
        <w:t xml:space="preserve">подписные листы, подлежащие проверке, отбираются посредством случайной выборки (жребия), проводимой (проводимого) членами комиссии с правом решающего голоса в порядке, установленном комиссией. </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Итоги проведенной проверки оформляются решением комиссии о соответствии либо не соответствии порядка выдвижения инициативы по отзыву депутата</w:t>
      </w:r>
      <w:r w:rsidRPr="0035058C">
        <w:rPr>
          <w:sz w:val="28"/>
          <w:szCs w:val="28"/>
        </w:rPr>
        <w:t xml:space="preserve"> Совета</w:t>
      </w:r>
      <w:r w:rsidRPr="0035058C">
        <w:rPr>
          <w:color w:val="000000"/>
          <w:sz w:val="28"/>
          <w:szCs w:val="28"/>
        </w:rPr>
        <w:t xml:space="preserve">, </w:t>
      </w:r>
      <w:r w:rsidR="007203B9" w:rsidRPr="0035058C">
        <w:rPr>
          <w:sz w:val="28"/>
          <w:szCs w:val="28"/>
        </w:rPr>
        <w:t>главы района</w:t>
      </w:r>
      <w:r w:rsidR="00A3078E">
        <w:rPr>
          <w:sz w:val="28"/>
          <w:szCs w:val="28"/>
        </w:rPr>
        <w:t xml:space="preserve"> </w:t>
      </w:r>
      <w:r w:rsidRPr="0035058C">
        <w:rPr>
          <w:color w:val="000000"/>
          <w:sz w:val="28"/>
          <w:szCs w:val="28"/>
        </w:rPr>
        <w:t>требованиям действующего законодательства и настоящего устава.</w:t>
      </w:r>
    </w:p>
    <w:p w:rsidR="0073273A" w:rsidRPr="0035058C" w:rsidRDefault="0073273A" w:rsidP="00280C38">
      <w:pPr>
        <w:pStyle w:val="ae"/>
        <w:tabs>
          <w:tab w:val="left" w:pos="142"/>
        </w:tabs>
        <w:ind w:firstLine="851"/>
        <w:rPr>
          <w:szCs w:val="28"/>
        </w:rPr>
      </w:pPr>
      <w:r w:rsidRPr="0035058C">
        <w:rPr>
          <w:szCs w:val="28"/>
        </w:rPr>
        <w:t xml:space="preserve">Если в результате соответствующей проверки установлено, что представленных подписей достаточно для </w:t>
      </w:r>
      <w:r w:rsidRPr="0035058C">
        <w:rPr>
          <w:color w:val="000000"/>
          <w:szCs w:val="28"/>
        </w:rPr>
        <w:t>выдвижения инициативы по отзыву</w:t>
      </w:r>
      <w:r w:rsidRPr="0035058C">
        <w:rPr>
          <w:szCs w:val="28"/>
        </w:rPr>
        <w:t>, комиссия направляет подписные листы, протокол об итогах сбора подписей и заверенную копию своего решения о результатах проверки подписей в Совет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73273A" w:rsidRPr="0035058C" w:rsidRDefault="0073273A" w:rsidP="00280C38">
      <w:pPr>
        <w:pStyle w:val="ae"/>
        <w:tabs>
          <w:tab w:val="left" w:pos="142"/>
        </w:tabs>
        <w:ind w:firstLine="851"/>
        <w:rPr>
          <w:szCs w:val="28"/>
        </w:rPr>
      </w:pPr>
      <w:r w:rsidRPr="0035058C">
        <w:rPr>
          <w:szCs w:val="28"/>
        </w:rPr>
        <w:t xml:space="preserve">9. Совет принимает решение о назначении голосования по отзыву не позднее чем через 15 календарных дней со дня поступления указанных документов. </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Решение о назначении голосования должно быть принято не позднее чем за </w:t>
      </w:r>
      <w:r w:rsidRPr="0035058C">
        <w:rPr>
          <w:sz w:val="28"/>
          <w:szCs w:val="28"/>
        </w:rPr>
        <w:t xml:space="preserve">55 </w:t>
      </w:r>
      <w:r w:rsidRPr="0035058C">
        <w:rPr>
          <w:color w:val="000000"/>
          <w:sz w:val="28"/>
          <w:szCs w:val="28"/>
        </w:rPr>
        <w:t xml:space="preserve">дней до дня голосования. </w:t>
      </w:r>
    </w:p>
    <w:p w:rsidR="0073273A" w:rsidRPr="0035058C" w:rsidRDefault="0073273A" w:rsidP="00280C38">
      <w:pPr>
        <w:pStyle w:val="ae"/>
        <w:tabs>
          <w:tab w:val="left" w:pos="142"/>
        </w:tabs>
        <w:ind w:firstLine="851"/>
        <w:rPr>
          <w:szCs w:val="28"/>
        </w:rPr>
      </w:pPr>
      <w:r w:rsidRPr="0035058C">
        <w:rPr>
          <w:szCs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470C90" w:rsidRPr="0035058C" w:rsidRDefault="00470C90" w:rsidP="00280C38">
      <w:pPr>
        <w:pStyle w:val="ae"/>
        <w:tabs>
          <w:tab w:val="left" w:pos="142"/>
        </w:tabs>
        <w:ind w:firstLine="851"/>
        <w:rPr>
          <w:szCs w:val="28"/>
        </w:rPr>
      </w:pPr>
      <w:r w:rsidRPr="0035058C">
        <w:rPr>
          <w:szCs w:val="28"/>
        </w:rPr>
        <w:t>10. Голосование по отзыву осуществляется в границах избирательных участков, образованных в соответствии с Федеральным законом от 12</w:t>
      </w:r>
      <w:r w:rsidR="00916FDB">
        <w:rPr>
          <w:szCs w:val="28"/>
        </w:rPr>
        <w:t xml:space="preserve"> июня </w:t>
      </w:r>
      <w:r w:rsidRPr="0035058C">
        <w:rPr>
          <w:szCs w:val="28"/>
        </w:rPr>
        <w:t>2002</w:t>
      </w:r>
      <w:r w:rsidR="00916FDB">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w:t>
      </w:r>
      <w:r w:rsidR="00916FDB">
        <w:rPr>
          <w:szCs w:val="28"/>
        </w:rPr>
        <w:t xml:space="preserve"> июня </w:t>
      </w:r>
      <w:r w:rsidRPr="0035058C">
        <w:rPr>
          <w:szCs w:val="28"/>
        </w:rPr>
        <w:t>2002</w:t>
      </w:r>
      <w:r w:rsidR="00916FDB">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w:t>
      </w:r>
    </w:p>
    <w:p w:rsidR="00470C90" w:rsidRPr="0035058C" w:rsidRDefault="00470C90" w:rsidP="00280C38">
      <w:pPr>
        <w:pStyle w:val="ae"/>
        <w:tabs>
          <w:tab w:val="left" w:pos="142"/>
        </w:tabs>
        <w:ind w:firstLine="851"/>
        <w:rPr>
          <w:szCs w:val="28"/>
        </w:rPr>
      </w:pPr>
      <w:r w:rsidRPr="0035058C">
        <w:rPr>
          <w:szCs w:val="28"/>
        </w:rPr>
        <w:lastRenderedPageBreak/>
        <w:t>Составление и уточнение списков участников голосования по отзыву осуществляются в порядке, предусмотренном Федеральным законом от 12</w:t>
      </w:r>
      <w:r w:rsidR="00916FDB">
        <w:rPr>
          <w:szCs w:val="28"/>
        </w:rPr>
        <w:t xml:space="preserve"> июня </w:t>
      </w:r>
      <w:r w:rsidRPr="0035058C">
        <w:rPr>
          <w:szCs w:val="28"/>
        </w:rPr>
        <w:t>2002</w:t>
      </w:r>
      <w:r w:rsidR="00916FDB">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916FDB">
        <w:rPr>
          <w:szCs w:val="28"/>
        </w:rPr>
        <w:t xml:space="preserve"> июля </w:t>
      </w:r>
      <w:r w:rsidRPr="0035058C">
        <w:rPr>
          <w:szCs w:val="28"/>
        </w:rPr>
        <w:t>2003</w:t>
      </w:r>
      <w:r w:rsidR="00916FDB">
        <w:rPr>
          <w:szCs w:val="28"/>
        </w:rPr>
        <w:t xml:space="preserve"> года</w:t>
      </w:r>
      <w:r w:rsidRPr="0035058C">
        <w:rPr>
          <w:szCs w:val="28"/>
        </w:rPr>
        <w:t xml:space="preserve"> № 606-КЗ «О референдумах в Краснодарском крае».</w:t>
      </w:r>
    </w:p>
    <w:p w:rsidR="0073273A" w:rsidRPr="0035058C" w:rsidRDefault="0073273A" w:rsidP="00280C38">
      <w:pPr>
        <w:pStyle w:val="ae"/>
        <w:tabs>
          <w:tab w:val="left" w:pos="142"/>
        </w:tabs>
        <w:ind w:firstLine="851"/>
        <w:rPr>
          <w:szCs w:val="28"/>
        </w:rPr>
      </w:pPr>
      <w:r w:rsidRPr="0035058C">
        <w:rPr>
          <w:szCs w:val="28"/>
        </w:rPr>
        <w:t>11. Для участия в голосовании по отзыву избиратель получает бюллетень для голосования по отзыву.</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позднее чем за </w:t>
      </w:r>
      <w:r w:rsidR="00243528" w:rsidRPr="0035058C">
        <w:rPr>
          <w:color w:val="000000"/>
          <w:sz w:val="28"/>
          <w:szCs w:val="28"/>
        </w:rPr>
        <w:t>20</w:t>
      </w:r>
      <w:r w:rsidRPr="0035058C">
        <w:rPr>
          <w:color w:val="000000"/>
          <w:sz w:val="28"/>
          <w:szCs w:val="28"/>
        </w:rPr>
        <w:t>дней до дня голосования. Текст бюллетеня должен быть размещен только на одной его стороне.</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73273A" w:rsidRPr="0035058C" w:rsidRDefault="0073273A" w:rsidP="00280C38">
      <w:pPr>
        <w:pStyle w:val="ae"/>
        <w:tabs>
          <w:tab w:val="left" w:pos="142"/>
        </w:tabs>
        <w:ind w:firstLine="851"/>
        <w:rPr>
          <w:szCs w:val="28"/>
        </w:rPr>
      </w:pPr>
      <w:r w:rsidRPr="0035058C">
        <w:rPr>
          <w:szCs w:val="28"/>
        </w:rPr>
        <w:t>12. Голосование по отзыву проводится в порядке, установленном Федеральным законом от 12</w:t>
      </w:r>
      <w:r w:rsidR="00916FDB">
        <w:rPr>
          <w:szCs w:val="28"/>
        </w:rPr>
        <w:t xml:space="preserve"> июня </w:t>
      </w:r>
      <w:r w:rsidRPr="0035058C">
        <w:rPr>
          <w:szCs w:val="28"/>
        </w:rPr>
        <w:t>2002</w:t>
      </w:r>
      <w:r w:rsidR="00916FDB">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916FDB">
        <w:rPr>
          <w:szCs w:val="28"/>
        </w:rPr>
        <w:t xml:space="preserve"> июля </w:t>
      </w:r>
      <w:r w:rsidRPr="0035058C">
        <w:rPr>
          <w:szCs w:val="28"/>
        </w:rPr>
        <w:t>2003</w:t>
      </w:r>
      <w:r w:rsidR="00916FDB">
        <w:rPr>
          <w:szCs w:val="28"/>
        </w:rPr>
        <w:t xml:space="preserve"> года</w:t>
      </w:r>
      <w:r w:rsidRPr="0035058C">
        <w:rPr>
          <w:szCs w:val="28"/>
        </w:rPr>
        <w:t xml:space="preserve"> № 606-КЗ </w:t>
      </w:r>
      <w:r w:rsidR="00BE7F12">
        <w:rPr>
          <w:szCs w:val="28"/>
        </w:rPr>
        <w:t xml:space="preserve">                  </w:t>
      </w:r>
      <w:r w:rsidRPr="0035058C">
        <w:rPr>
          <w:szCs w:val="28"/>
        </w:rPr>
        <w:t xml:space="preserve">«О референдумах в Краснодарском крае», с учетом особенностей, предусмотренных Федеральным законом </w:t>
      </w:r>
      <w:r w:rsidR="00916FDB">
        <w:rPr>
          <w:szCs w:val="28"/>
        </w:rPr>
        <w:t xml:space="preserve">от 6 октября 2003 года </w:t>
      </w:r>
      <w:r w:rsidRPr="0035058C">
        <w:rPr>
          <w:szCs w:val="28"/>
        </w:rPr>
        <w:t>№ 131-ФЗ</w:t>
      </w:r>
      <w:r w:rsidR="00BE7F12">
        <w:rPr>
          <w:szCs w:val="28"/>
        </w:rPr>
        <w:t xml:space="preserve">                    </w:t>
      </w:r>
      <w:r w:rsidRPr="0035058C">
        <w:rPr>
          <w:szCs w:val="28"/>
        </w:rPr>
        <w:t>«Об общих принципах организации местного самоуправления в Российской Федерации».</w:t>
      </w:r>
    </w:p>
    <w:p w:rsidR="0073273A" w:rsidRPr="0035058C" w:rsidRDefault="0073273A" w:rsidP="00280C38">
      <w:pPr>
        <w:pStyle w:val="ae"/>
        <w:tabs>
          <w:tab w:val="left" w:pos="142"/>
        </w:tabs>
        <w:ind w:firstLine="851"/>
        <w:rPr>
          <w:szCs w:val="28"/>
        </w:rPr>
      </w:pPr>
      <w:r w:rsidRPr="0035058C">
        <w:rPr>
          <w:szCs w:val="28"/>
        </w:rPr>
        <w:t xml:space="preserve">13.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73273A" w:rsidRPr="0035058C" w:rsidRDefault="007203B9" w:rsidP="00280C38">
      <w:pPr>
        <w:tabs>
          <w:tab w:val="left" w:pos="-900"/>
          <w:tab w:val="left" w:pos="142"/>
        </w:tabs>
        <w:ind w:firstLine="851"/>
        <w:jc w:val="both"/>
        <w:rPr>
          <w:sz w:val="28"/>
          <w:szCs w:val="28"/>
        </w:rPr>
      </w:pPr>
      <w:r w:rsidRPr="0035058C">
        <w:rPr>
          <w:sz w:val="28"/>
          <w:szCs w:val="28"/>
        </w:rPr>
        <w:t>Глава района</w:t>
      </w:r>
      <w:r w:rsidR="00A3078E">
        <w:rPr>
          <w:sz w:val="28"/>
          <w:szCs w:val="28"/>
        </w:rPr>
        <w:t xml:space="preserve"> </w:t>
      </w:r>
      <w:r w:rsidR="0073273A" w:rsidRPr="0035058C">
        <w:rPr>
          <w:sz w:val="28"/>
          <w:szCs w:val="28"/>
        </w:rPr>
        <w:t>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73273A" w:rsidRPr="0035058C" w:rsidRDefault="0073273A" w:rsidP="00280C38">
      <w:pPr>
        <w:tabs>
          <w:tab w:val="left" w:pos="-900"/>
          <w:tab w:val="left" w:pos="142"/>
        </w:tabs>
        <w:ind w:firstLine="851"/>
        <w:jc w:val="both"/>
        <w:rPr>
          <w:i/>
          <w:color w:val="000000"/>
          <w:sz w:val="28"/>
          <w:szCs w:val="28"/>
        </w:rPr>
      </w:pPr>
      <w:r w:rsidRPr="0035058C">
        <w:rPr>
          <w:sz w:val="28"/>
          <w:szCs w:val="28"/>
        </w:rPr>
        <w:t xml:space="preserve">В ином случае комиссия признает решение об отзыве </w:t>
      </w:r>
      <w:r w:rsidRPr="0035058C">
        <w:rPr>
          <w:color w:val="000000"/>
          <w:sz w:val="28"/>
          <w:szCs w:val="28"/>
        </w:rPr>
        <w:t>не принятым</w:t>
      </w:r>
      <w:r w:rsidRPr="0035058C">
        <w:rPr>
          <w:i/>
          <w:color w:val="000000"/>
          <w:sz w:val="28"/>
          <w:szCs w:val="28"/>
        </w:rPr>
        <w:t>.</w:t>
      </w:r>
    </w:p>
    <w:p w:rsidR="0073273A" w:rsidRPr="0035058C" w:rsidRDefault="0073273A" w:rsidP="00280C38">
      <w:pPr>
        <w:tabs>
          <w:tab w:val="left" w:pos="142"/>
        </w:tabs>
        <w:autoSpaceDE w:val="0"/>
        <w:ind w:firstLine="851"/>
        <w:jc w:val="both"/>
        <w:rPr>
          <w:i/>
          <w:color w:val="000000"/>
          <w:sz w:val="28"/>
          <w:szCs w:val="28"/>
        </w:rPr>
      </w:pPr>
      <w:r w:rsidRPr="0035058C">
        <w:rPr>
          <w:color w:val="000000"/>
          <w:sz w:val="28"/>
          <w:szCs w:val="28"/>
        </w:rPr>
        <w:t>14. Комиссия после подписания протокола о результатах</w:t>
      </w:r>
      <w:r w:rsidR="00A3078E">
        <w:rPr>
          <w:color w:val="000000"/>
          <w:sz w:val="28"/>
          <w:szCs w:val="28"/>
        </w:rPr>
        <w:t xml:space="preserve"> </w:t>
      </w:r>
      <w:r w:rsidRPr="0035058C">
        <w:rPr>
          <w:color w:val="000000"/>
          <w:sz w:val="28"/>
          <w:szCs w:val="28"/>
        </w:rPr>
        <w:t>голосования по отзыву извещает лицо, в отношении которого проводилось голосование по отзыву, уполномоченного представителя инициативной группы отзыва о результатах голосования.</w:t>
      </w:r>
    </w:p>
    <w:p w:rsidR="0073273A" w:rsidRPr="0035058C" w:rsidRDefault="0073273A" w:rsidP="00280C38">
      <w:pPr>
        <w:pStyle w:val="ae"/>
        <w:tabs>
          <w:tab w:val="left" w:pos="142"/>
        </w:tabs>
        <w:ind w:firstLine="851"/>
        <w:rPr>
          <w:szCs w:val="28"/>
        </w:rPr>
      </w:pPr>
      <w:r w:rsidRPr="0035058C">
        <w:rPr>
          <w:szCs w:val="28"/>
        </w:rPr>
        <w:t>15. Общие результаты голосования по отзыву, включая данные протоколов об итогах голосования участковых комиссий, подлежат официальному опубликованию комиссией в средствах массовой информации в течение одного месяца со дня голосования.</w:t>
      </w:r>
    </w:p>
    <w:p w:rsidR="0073273A" w:rsidRPr="0035058C" w:rsidRDefault="0073273A" w:rsidP="00280C38">
      <w:pPr>
        <w:pStyle w:val="ae"/>
        <w:tabs>
          <w:tab w:val="left" w:pos="142"/>
        </w:tabs>
        <w:ind w:firstLine="851"/>
        <w:rPr>
          <w:szCs w:val="28"/>
        </w:rPr>
      </w:pPr>
      <w:r w:rsidRPr="0035058C">
        <w:rPr>
          <w:szCs w:val="28"/>
        </w:rPr>
        <w:t xml:space="preserve">16. Полномочия депутата Совета, </w:t>
      </w:r>
      <w:r w:rsidR="007203B9" w:rsidRPr="0035058C">
        <w:rPr>
          <w:szCs w:val="28"/>
        </w:rPr>
        <w:t>главы района</w:t>
      </w:r>
      <w:r w:rsidRPr="0035058C">
        <w:rPr>
          <w:szCs w:val="28"/>
        </w:rPr>
        <w:t xml:space="preserve">, в отношении которых проводилось голосование по отзыву, прекращаются </w:t>
      </w:r>
      <w:r w:rsidR="00925D84" w:rsidRPr="0035058C">
        <w:rPr>
          <w:szCs w:val="28"/>
        </w:rPr>
        <w:t>со дня</w:t>
      </w:r>
      <w:r w:rsidRPr="0035058C">
        <w:rPr>
          <w:szCs w:val="28"/>
        </w:rPr>
        <w:t xml:space="preserve"> официального опубликования результатов голосования по отзыву, если комиссией </w:t>
      </w:r>
      <w:r w:rsidRPr="0035058C">
        <w:rPr>
          <w:szCs w:val="28"/>
        </w:rPr>
        <w:lastRenderedPageBreak/>
        <w:t xml:space="preserve">установлено, что необходимым количеством голосов они отозваны. </w:t>
      </w:r>
    </w:p>
    <w:p w:rsidR="0073273A" w:rsidRPr="0035058C" w:rsidRDefault="0073273A" w:rsidP="00280C38">
      <w:pPr>
        <w:pStyle w:val="ae"/>
        <w:tabs>
          <w:tab w:val="left" w:pos="-900"/>
          <w:tab w:val="left" w:pos="-360"/>
        </w:tabs>
        <w:ind w:firstLine="851"/>
        <w:rPr>
          <w:szCs w:val="28"/>
        </w:rPr>
      </w:pPr>
      <w:r w:rsidRPr="0035058C">
        <w:rPr>
          <w:szCs w:val="28"/>
        </w:rPr>
        <w:t>17. В случаях, предусмотренных Федеральн</w:t>
      </w:r>
      <w:r w:rsidR="00FE5747" w:rsidRPr="0035058C">
        <w:rPr>
          <w:szCs w:val="28"/>
        </w:rPr>
        <w:t>ым</w:t>
      </w:r>
      <w:r w:rsidRPr="0035058C">
        <w:rPr>
          <w:szCs w:val="28"/>
        </w:rPr>
        <w:t xml:space="preserve"> закон</w:t>
      </w:r>
      <w:r w:rsidR="00FE5747" w:rsidRPr="0035058C">
        <w:rPr>
          <w:szCs w:val="28"/>
        </w:rPr>
        <w:t>ом</w:t>
      </w:r>
      <w:r w:rsidR="00A3078E">
        <w:rPr>
          <w:szCs w:val="28"/>
        </w:rPr>
        <w:t xml:space="preserve"> </w:t>
      </w:r>
      <w:r w:rsidR="00916FDB">
        <w:rPr>
          <w:szCs w:val="28"/>
        </w:rPr>
        <w:t xml:space="preserve">от 6 октября 2003 года </w:t>
      </w:r>
      <w:r w:rsidRPr="0035058C">
        <w:rPr>
          <w:szCs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муниципального образования </w:t>
      </w:r>
      <w:r w:rsidR="00916FDB">
        <w:t>Гулькевичский</w:t>
      </w:r>
      <w:r w:rsidR="00A3078E">
        <w:t xml:space="preserve"> </w:t>
      </w:r>
      <w:r w:rsidRPr="0035058C">
        <w:rPr>
          <w:szCs w:val="28"/>
        </w:rPr>
        <w:t xml:space="preserve">район либо его преобразовании, проводится голосование по вопросам изменения границ (преобразования) муниципального образования </w:t>
      </w:r>
      <w:r w:rsidR="00916FDB">
        <w:t>Гулькевичский</w:t>
      </w:r>
      <w:r w:rsidR="00A3078E">
        <w:t xml:space="preserve"> </w:t>
      </w:r>
      <w:r w:rsidRPr="0035058C">
        <w:rPr>
          <w:szCs w:val="28"/>
        </w:rPr>
        <w:t>район.</w:t>
      </w:r>
    </w:p>
    <w:p w:rsidR="0073273A" w:rsidRPr="0035058C" w:rsidRDefault="0073273A" w:rsidP="00280C38">
      <w:pPr>
        <w:tabs>
          <w:tab w:val="left" w:pos="-900"/>
        </w:tabs>
        <w:ind w:firstLine="851"/>
        <w:jc w:val="both"/>
        <w:rPr>
          <w:sz w:val="28"/>
          <w:szCs w:val="28"/>
        </w:rPr>
      </w:pPr>
      <w:r w:rsidRPr="0035058C">
        <w:rPr>
          <w:sz w:val="28"/>
          <w:szCs w:val="28"/>
        </w:rPr>
        <w:t>Голосование по указанным вопросам назначается Советом и проводится в порядке, установленном Федеральным законом от 12</w:t>
      </w:r>
      <w:r w:rsidR="00D94BE9">
        <w:rPr>
          <w:sz w:val="28"/>
          <w:szCs w:val="28"/>
        </w:rPr>
        <w:t xml:space="preserve"> июня </w:t>
      </w:r>
      <w:r w:rsidRPr="0035058C">
        <w:rPr>
          <w:sz w:val="28"/>
          <w:szCs w:val="28"/>
        </w:rPr>
        <w:t>2002</w:t>
      </w:r>
      <w:r w:rsidR="00D94BE9">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D94BE9">
        <w:rPr>
          <w:sz w:val="28"/>
          <w:szCs w:val="28"/>
        </w:rPr>
        <w:t xml:space="preserve"> июля </w:t>
      </w:r>
      <w:r w:rsidRPr="0035058C">
        <w:rPr>
          <w:sz w:val="28"/>
          <w:szCs w:val="28"/>
        </w:rPr>
        <w:t>2003</w:t>
      </w:r>
      <w:r w:rsidR="00D94BE9">
        <w:rPr>
          <w:sz w:val="28"/>
          <w:szCs w:val="28"/>
        </w:rPr>
        <w:t xml:space="preserve"> года</w:t>
      </w:r>
      <w:r w:rsidRPr="0035058C">
        <w:rPr>
          <w:sz w:val="28"/>
          <w:szCs w:val="28"/>
        </w:rPr>
        <w:t xml:space="preserve"> № 606-КЗ «О референдумах в Краснодарском крае», с учетом особенностей, предусмотренных Федеральным законом </w:t>
      </w:r>
      <w:r w:rsidR="00D94BE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 При этом положения Федерального закона от 12</w:t>
      </w:r>
      <w:r w:rsidR="00D94BE9">
        <w:rPr>
          <w:sz w:val="28"/>
          <w:szCs w:val="28"/>
        </w:rPr>
        <w:t xml:space="preserve"> июня </w:t>
      </w:r>
      <w:r w:rsidRPr="0035058C">
        <w:rPr>
          <w:sz w:val="28"/>
          <w:szCs w:val="28"/>
        </w:rPr>
        <w:t>2002</w:t>
      </w:r>
      <w:r w:rsidR="00D94BE9">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Закона Краснодарского края от 23</w:t>
      </w:r>
      <w:r w:rsidR="00D94BE9">
        <w:rPr>
          <w:sz w:val="28"/>
          <w:szCs w:val="28"/>
        </w:rPr>
        <w:t xml:space="preserve"> июля </w:t>
      </w:r>
      <w:r w:rsidRPr="0035058C">
        <w:rPr>
          <w:sz w:val="28"/>
          <w:szCs w:val="28"/>
        </w:rPr>
        <w:t>2003</w:t>
      </w:r>
      <w:r w:rsidR="00D94BE9">
        <w:rPr>
          <w:sz w:val="28"/>
          <w:szCs w:val="28"/>
        </w:rPr>
        <w:t xml:space="preserve"> года</w:t>
      </w:r>
      <w:r w:rsidRPr="0035058C">
        <w:rPr>
          <w:sz w:val="28"/>
          <w:szCs w:val="28"/>
        </w:rPr>
        <w:t xml:space="preserve">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 </w:t>
      </w:r>
    </w:p>
    <w:p w:rsidR="006C052A" w:rsidRPr="0035058C" w:rsidRDefault="0073273A" w:rsidP="00280C38">
      <w:pPr>
        <w:tabs>
          <w:tab w:val="left" w:pos="-900"/>
        </w:tabs>
        <w:ind w:firstLine="851"/>
        <w:jc w:val="both"/>
        <w:rPr>
          <w:sz w:val="28"/>
          <w:szCs w:val="28"/>
        </w:rPr>
      </w:pPr>
      <w:r w:rsidRPr="0035058C">
        <w:rPr>
          <w:sz w:val="28"/>
          <w:szCs w:val="28"/>
        </w:rPr>
        <w:t xml:space="preserve">18. </w:t>
      </w:r>
      <w:r w:rsidR="006C052A" w:rsidRPr="0035058C">
        <w:rPr>
          <w:sz w:val="28"/>
          <w:szCs w:val="28"/>
        </w:rPr>
        <w:t xml:space="preserve">Голосование по вопросам изменения границ </w:t>
      </w:r>
      <w:r w:rsidR="008A3D0F" w:rsidRPr="0035058C">
        <w:rPr>
          <w:sz w:val="28"/>
          <w:szCs w:val="28"/>
        </w:rPr>
        <w:t xml:space="preserve">(преобразования) </w:t>
      </w:r>
      <w:r w:rsidR="006C052A" w:rsidRPr="0035058C">
        <w:rPr>
          <w:sz w:val="28"/>
          <w:szCs w:val="28"/>
        </w:rPr>
        <w:t>муниципального образования</w:t>
      </w:r>
      <w:r w:rsidR="00A3078E">
        <w:rPr>
          <w:sz w:val="28"/>
          <w:szCs w:val="28"/>
        </w:rPr>
        <w:t xml:space="preserve"> </w:t>
      </w:r>
      <w:r w:rsidR="00D94BE9">
        <w:rPr>
          <w:sz w:val="28"/>
        </w:rPr>
        <w:t>Гулькевичский</w:t>
      </w:r>
      <w:r w:rsidR="008A3D0F" w:rsidRPr="0035058C">
        <w:rPr>
          <w:sz w:val="28"/>
          <w:szCs w:val="28"/>
        </w:rPr>
        <w:t xml:space="preserve"> район</w:t>
      </w:r>
      <w:r w:rsidR="00FE4AB3" w:rsidRPr="0035058C">
        <w:rPr>
          <w:sz w:val="28"/>
          <w:szCs w:val="28"/>
        </w:rPr>
        <w:t xml:space="preserve">, </w:t>
      </w:r>
      <w:r w:rsidR="006C052A" w:rsidRPr="0035058C">
        <w:rPr>
          <w:sz w:val="28"/>
          <w:szCs w:val="28"/>
        </w:rPr>
        <w:t>считается состоявшимся, если в нем приняло участие более половины жителей муниципального образования</w:t>
      </w:r>
      <w:r w:rsidR="00A3078E">
        <w:rPr>
          <w:sz w:val="28"/>
          <w:szCs w:val="28"/>
        </w:rPr>
        <w:t xml:space="preserve"> </w:t>
      </w:r>
      <w:r w:rsidR="00D94BE9">
        <w:rPr>
          <w:sz w:val="28"/>
        </w:rPr>
        <w:t>Гулькевичский</w:t>
      </w:r>
      <w:r w:rsidR="008A3D0F" w:rsidRPr="0035058C">
        <w:rPr>
          <w:sz w:val="28"/>
          <w:szCs w:val="28"/>
        </w:rPr>
        <w:t xml:space="preserve"> район</w:t>
      </w:r>
      <w:r w:rsidR="006C052A" w:rsidRPr="0035058C">
        <w:rPr>
          <w:sz w:val="28"/>
          <w:szCs w:val="28"/>
        </w:rPr>
        <w:t xml:space="preserve"> или части муниципального образования</w:t>
      </w:r>
      <w:r w:rsidR="00A3078E">
        <w:rPr>
          <w:sz w:val="28"/>
          <w:szCs w:val="28"/>
        </w:rPr>
        <w:t xml:space="preserve"> </w:t>
      </w:r>
      <w:r w:rsidR="00D94BE9">
        <w:rPr>
          <w:sz w:val="28"/>
        </w:rPr>
        <w:t>Гулькевичский</w:t>
      </w:r>
      <w:r w:rsidR="008A3D0F" w:rsidRPr="0035058C">
        <w:rPr>
          <w:sz w:val="28"/>
          <w:szCs w:val="28"/>
        </w:rPr>
        <w:t xml:space="preserve"> район</w:t>
      </w:r>
      <w:r w:rsidR="006C052A" w:rsidRPr="0035058C">
        <w:rPr>
          <w:sz w:val="28"/>
          <w:szCs w:val="28"/>
        </w:rPr>
        <w:t>, обладающих избирательным правом.</w:t>
      </w:r>
      <w:r w:rsidR="00A3078E">
        <w:rPr>
          <w:sz w:val="28"/>
          <w:szCs w:val="28"/>
        </w:rPr>
        <w:t xml:space="preserve"> </w:t>
      </w:r>
      <w:r w:rsidR="006C052A" w:rsidRPr="0035058C">
        <w:rPr>
          <w:sz w:val="28"/>
          <w:szCs w:val="28"/>
        </w:rPr>
        <w:t xml:space="preserve">Согласие населения на изменение границ </w:t>
      </w:r>
      <w:r w:rsidR="008A3D0F" w:rsidRPr="0035058C">
        <w:rPr>
          <w:sz w:val="28"/>
          <w:szCs w:val="28"/>
        </w:rPr>
        <w:t xml:space="preserve">(преобразования) </w:t>
      </w:r>
      <w:r w:rsidR="006C052A" w:rsidRPr="0035058C">
        <w:rPr>
          <w:sz w:val="28"/>
          <w:szCs w:val="28"/>
        </w:rPr>
        <w:t>муниципального образования</w:t>
      </w:r>
      <w:r w:rsidR="00A3078E">
        <w:rPr>
          <w:sz w:val="28"/>
          <w:szCs w:val="28"/>
        </w:rPr>
        <w:t xml:space="preserve"> </w:t>
      </w:r>
      <w:r w:rsidR="00D94BE9">
        <w:rPr>
          <w:sz w:val="28"/>
        </w:rPr>
        <w:t>Гулькевичский</w:t>
      </w:r>
      <w:r w:rsidR="008A3D0F" w:rsidRPr="0035058C">
        <w:rPr>
          <w:sz w:val="28"/>
          <w:szCs w:val="28"/>
        </w:rPr>
        <w:t xml:space="preserve"> район</w:t>
      </w:r>
      <w:r w:rsidR="00A3078E">
        <w:rPr>
          <w:sz w:val="28"/>
          <w:szCs w:val="28"/>
        </w:rPr>
        <w:t xml:space="preserve"> </w:t>
      </w:r>
      <w:r w:rsidR="006C052A" w:rsidRPr="0035058C">
        <w:rPr>
          <w:sz w:val="28"/>
          <w:szCs w:val="28"/>
        </w:rPr>
        <w:t xml:space="preserve">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w:t>
      </w:r>
      <w:r w:rsidR="00D94BE9">
        <w:rPr>
          <w:sz w:val="28"/>
        </w:rPr>
        <w:t>Гулькевичский</w:t>
      </w:r>
      <w:r w:rsidR="00A3078E">
        <w:rPr>
          <w:sz w:val="28"/>
        </w:rPr>
        <w:t xml:space="preserve"> </w:t>
      </w:r>
      <w:r w:rsidR="008A3D0F" w:rsidRPr="0035058C">
        <w:rPr>
          <w:sz w:val="28"/>
          <w:szCs w:val="28"/>
        </w:rPr>
        <w:t xml:space="preserve">район </w:t>
      </w:r>
      <w:r w:rsidR="006C052A" w:rsidRPr="0035058C">
        <w:rPr>
          <w:sz w:val="28"/>
          <w:szCs w:val="28"/>
        </w:rPr>
        <w:t>или части муниципального образования</w:t>
      </w:r>
      <w:r w:rsidR="00A3078E">
        <w:rPr>
          <w:sz w:val="28"/>
          <w:szCs w:val="28"/>
        </w:rPr>
        <w:t xml:space="preserve"> </w:t>
      </w:r>
      <w:r w:rsidR="00D94BE9">
        <w:rPr>
          <w:sz w:val="28"/>
        </w:rPr>
        <w:t>Гулькевичский</w:t>
      </w:r>
      <w:r w:rsidR="008A3D0F" w:rsidRPr="0035058C">
        <w:rPr>
          <w:sz w:val="28"/>
          <w:szCs w:val="28"/>
        </w:rPr>
        <w:t xml:space="preserve"> район</w:t>
      </w:r>
      <w:r w:rsidR="006C052A" w:rsidRPr="0035058C">
        <w:rPr>
          <w:sz w:val="28"/>
          <w:szCs w:val="28"/>
        </w:rPr>
        <w:t>.</w:t>
      </w:r>
    </w:p>
    <w:p w:rsidR="0073273A" w:rsidRPr="0035058C" w:rsidRDefault="005E3360" w:rsidP="00280C38">
      <w:pPr>
        <w:tabs>
          <w:tab w:val="left" w:pos="-900"/>
        </w:tabs>
        <w:ind w:firstLine="851"/>
        <w:jc w:val="both"/>
        <w:rPr>
          <w:color w:val="000000"/>
          <w:sz w:val="28"/>
          <w:szCs w:val="28"/>
        </w:rPr>
      </w:pPr>
      <w:r w:rsidRPr="0035058C">
        <w:rPr>
          <w:color w:val="000000"/>
          <w:sz w:val="28"/>
          <w:szCs w:val="28"/>
        </w:rPr>
        <w:t xml:space="preserve">19. </w:t>
      </w:r>
      <w:r w:rsidR="0073273A" w:rsidRPr="0035058C">
        <w:rPr>
          <w:color w:val="000000"/>
          <w:sz w:val="28"/>
          <w:szCs w:val="28"/>
        </w:rPr>
        <w:t xml:space="preserve">Итоги голосования по отзыву депутата Совета, </w:t>
      </w:r>
      <w:r w:rsidR="007203B9" w:rsidRPr="0035058C">
        <w:rPr>
          <w:color w:val="000000"/>
          <w:sz w:val="28"/>
          <w:szCs w:val="28"/>
        </w:rPr>
        <w:t>главы района</w:t>
      </w:r>
      <w:r w:rsidR="0073273A" w:rsidRPr="0035058C">
        <w:rPr>
          <w:color w:val="000000"/>
          <w:sz w:val="28"/>
          <w:szCs w:val="28"/>
        </w:rPr>
        <w:t>,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73273A" w:rsidRPr="0035058C" w:rsidRDefault="0073273A" w:rsidP="00214CB3">
      <w:pPr>
        <w:tabs>
          <w:tab w:val="left" w:pos="-900"/>
        </w:tabs>
        <w:ind w:firstLine="851"/>
        <w:jc w:val="both"/>
        <w:rPr>
          <w:color w:val="000000"/>
          <w:sz w:val="28"/>
          <w:szCs w:val="28"/>
        </w:rPr>
      </w:pPr>
    </w:p>
    <w:p w:rsidR="0073273A" w:rsidRPr="0035058C" w:rsidRDefault="0073273A" w:rsidP="00214CB3">
      <w:pPr>
        <w:tabs>
          <w:tab w:val="left" w:pos="-900"/>
        </w:tabs>
        <w:ind w:firstLine="851"/>
        <w:jc w:val="both"/>
        <w:rPr>
          <w:b/>
          <w:sz w:val="28"/>
          <w:szCs w:val="28"/>
        </w:rPr>
      </w:pPr>
      <w:r w:rsidRPr="0035058C">
        <w:rPr>
          <w:b/>
          <w:sz w:val="28"/>
          <w:szCs w:val="28"/>
        </w:rPr>
        <w:t>Статья 1</w:t>
      </w:r>
      <w:r w:rsidR="00A93DCA" w:rsidRPr="0035058C">
        <w:rPr>
          <w:b/>
          <w:sz w:val="28"/>
          <w:szCs w:val="28"/>
        </w:rPr>
        <w:t>6</w:t>
      </w:r>
      <w:r w:rsidRPr="0035058C">
        <w:rPr>
          <w:b/>
          <w:sz w:val="28"/>
          <w:szCs w:val="28"/>
        </w:rPr>
        <w:t>. Правотворческая инициатива граждан</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35058C">
        <w:rPr>
          <w:rFonts w:ascii="Times New Roman" w:hAnsi="Times New Roman"/>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муниципального </w:t>
      </w:r>
      <w:r w:rsidRPr="00D94BE9">
        <w:rPr>
          <w:rFonts w:ascii="Times New Roman" w:hAnsi="Times New Roman" w:cs="Times New Roman"/>
          <w:sz w:val="28"/>
          <w:szCs w:val="28"/>
        </w:rPr>
        <w:lastRenderedPageBreak/>
        <w:t xml:space="preserve">образования </w:t>
      </w:r>
      <w:r w:rsidR="00D94BE9"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район.</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D94BE9">
        <w:rPr>
          <w:rFonts w:ascii="Times New Roman" w:hAnsi="Times New Roman" w:cs="Times New Roman"/>
          <w:sz w:val="28"/>
          <w:szCs w:val="28"/>
        </w:rPr>
        <w:t>Минимальная численность инициативной группы граждан устанавливается нормативным правовым актом Совета и не может превышать</w:t>
      </w:r>
      <w:r w:rsidR="00680A2B">
        <w:rPr>
          <w:rFonts w:ascii="Times New Roman" w:hAnsi="Times New Roman" w:cs="Times New Roman"/>
          <w:sz w:val="28"/>
          <w:szCs w:val="28"/>
        </w:rPr>
        <w:t xml:space="preserve">                         </w:t>
      </w:r>
      <w:r w:rsidRPr="00D94BE9">
        <w:rPr>
          <w:rFonts w:ascii="Times New Roman" w:hAnsi="Times New Roman" w:cs="Times New Roman"/>
          <w:sz w:val="28"/>
          <w:szCs w:val="28"/>
        </w:rPr>
        <w:t xml:space="preserve"> 3 процента от числа жителей муниципального образования </w:t>
      </w:r>
      <w:r w:rsidR="00D94BE9"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район, обладающих избирательным правом</w:t>
      </w:r>
      <w:r w:rsidRPr="0035058C">
        <w:rPr>
          <w:rFonts w:ascii="Times New Roman" w:hAnsi="Times New Roman"/>
          <w:sz w:val="28"/>
          <w:szCs w:val="28"/>
        </w:rPr>
        <w:t>.</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35058C">
        <w:rPr>
          <w:rFonts w:ascii="Times New Roman" w:hAnsi="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w:t>
      </w:r>
      <w:r w:rsidR="00680A2B">
        <w:rPr>
          <w:rFonts w:ascii="Times New Roman" w:hAnsi="Times New Roman"/>
          <w:sz w:val="28"/>
          <w:szCs w:val="28"/>
        </w:rPr>
        <w:t>ых</w:t>
      </w:r>
      <w:r w:rsidRPr="0035058C">
        <w:rPr>
          <w:rFonts w:ascii="Times New Roman" w:hAnsi="Times New Roman"/>
          <w:sz w:val="28"/>
          <w:szCs w:val="28"/>
        </w:rPr>
        <w:t xml:space="preserve"> относится принятие соответствующего акта, в течение трех месяцев со дня его внесения.</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35058C">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3273A" w:rsidRPr="00D94BE9" w:rsidRDefault="0073273A" w:rsidP="00214CB3">
      <w:pPr>
        <w:pStyle w:val="ConsNormal0"/>
        <w:tabs>
          <w:tab w:val="left" w:pos="-900"/>
        </w:tabs>
        <w:ind w:firstLine="851"/>
        <w:jc w:val="both"/>
        <w:rPr>
          <w:rFonts w:ascii="Times New Roman" w:hAnsi="Times New Roman" w:cs="Times New Roman"/>
          <w:sz w:val="28"/>
          <w:szCs w:val="28"/>
        </w:rPr>
      </w:pPr>
      <w:r w:rsidRPr="0035058C">
        <w:rPr>
          <w:rFonts w:ascii="Times New Roman" w:hAnsi="Times New Roman"/>
          <w:sz w:val="28"/>
          <w:szCs w:val="28"/>
        </w:rPr>
        <w:t xml:space="preserve">В случае, если принятие муниципального </w:t>
      </w:r>
      <w:r w:rsidRPr="00D94BE9">
        <w:rPr>
          <w:rFonts w:ascii="Times New Roman" w:hAnsi="Times New Roman" w:cs="Times New Roman"/>
          <w:sz w:val="28"/>
          <w:szCs w:val="28"/>
        </w:rPr>
        <w:t>правового акта, проект которого внесен в порядке реализации правотворческой инициативы граждан, относится к компетенции Совета</w:t>
      </w:r>
      <w:r w:rsidR="00A3078E">
        <w:rPr>
          <w:rFonts w:ascii="Times New Roman" w:hAnsi="Times New Roman" w:cs="Times New Roman"/>
          <w:sz w:val="28"/>
          <w:szCs w:val="28"/>
        </w:rPr>
        <w:t xml:space="preserve"> </w:t>
      </w:r>
      <w:r w:rsidRPr="00D94BE9">
        <w:rPr>
          <w:rFonts w:ascii="Times New Roman" w:hAnsi="Times New Roman" w:cs="Times New Roman"/>
          <w:sz w:val="28"/>
          <w:szCs w:val="28"/>
        </w:rPr>
        <w:t xml:space="preserve">муниципального образования </w:t>
      </w:r>
      <w:r w:rsidR="00D94BE9"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район, указанный проект должен быть рассмотрен на</w:t>
      </w:r>
      <w:r w:rsidR="00A3078E">
        <w:rPr>
          <w:rFonts w:ascii="Times New Roman" w:hAnsi="Times New Roman" w:cs="Times New Roman"/>
          <w:sz w:val="28"/>
          <w:szCs w:val="28"/>
        </w:rPr>
        <w:t xml:space="preserve"> </w:t>
      </w:r>
      <w:r w:rsidRPr="00D94BE9">
        <w:rPr>
          <w:rFonts w:ascii="Times New Roman" w:hAnsi="Times New Roman" w:cs="Times New Roman"/>
          <w:sz w:val="28"/>
          <w:szCs w:val="28"/>
        </w:rPr>
        <w:t>его открытом заседании.</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D94BE9">
        <w:rPr>
          <w:rFonts w:ascii="Times New Roman" w:hAnsi="Times New Roman" w:cs="Times New Roman"/>
          <w:sz w:val="28"/>
          <w:szCs w:val="28"/>
        </w:rPr>
        <w:t>3. Мотивированное решение, принятое по результатам рассмотрения проекта муниципального правового акта, внесенного в порядке р</w:t>
      </w:r>
      <w:r w:rsidRPr="0035058C">
        <w:rPr>
          <w:rFonts w:ascii="Times New Roman" w:hAnsi="Times New Roman"/>
          <w:sz w:val="28"/>
          <w:szCs w:val="28"/>
        </w:rPr>
        <w:t>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D13E61" w:rsidRDefault="00D13E61" w:rsidP="00214CB3">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1</w:t>
      </w:r>
      <w:r w:rsidR="00A93DCA" w:rsidRPr="0035058C">
        <w:rPr>
          <w:rFonts w:ascii="Times New Roman" w:hAnsi="Times New Roman"/>
          <w:sz w:val="28"/>
          <w:szCs w:val="28"/>
        </w:rPr>
        <w:t>7</w:t>
      </w:r>
      <w:r w:rsidRPr="0035058C">
        <w:rPr>
          <w:rFonts w:ascii="Times New Roman" w:hAnsi="Times New Roman"/>
          <w:sz w:val="28"/>
          <w:szCs w:val="28"/>
        </w:rPr>
        <w:t>. Публичные слушания</w:t>
      </w:r>
    </w:p>
    <w:p w:rsidR="0073273A" w:rsidRPr="0035058C" w:rsidRDefault="0073273A" w:rsidP="00280C38">
      <w:pPr>
        <w:pStyle w:val="211"/>
        <w:ind w:firstLine="851"/>
        <w:jc w:val="both"/>
        <w:rPr>
          <w:color w:val="000000"/>
          <w:szCs w:val="28"/>
        </w:rPr>
      </w:pPr>
      <w:r w:rsidRPr="0035058C">
        <w:rPr>
          <w:color w:val="000000"/>
          <w:szCs w:val="28"/>
        </w:rPr>
        <w:t xml:space="preserve">1. Для обсуждения проектов муниципальных правовых актов по вопросам местного значения с участием жителей муниципального образования </w:t>
      </w:r>
      <w:r w:rsidR="00D94BE9">
        <w:t>Гулькевичский</w:t>
      </w:r>
      <w:r w:rsidR="00A3078E">
        <w:t xml:space="preserve"> </w:t>
      </w:r>
      <w:r w:rsidRPr="0035058C">
        <w:rPr>
          <w:color w:val="000000"/>
          <w:szCs w:val="28"/>
        </w:rPr>
        <w:t xml:space="preserve">район Советом, </w:t>
      </w:r>
      <w:r w:rsidR="00532F4F" w:rsidRPr="0035058C">
        <w:rPr>
          <w:szCs w:val="28"/>
        </w:rPr>
        <w:t>главой района</w:t>
      </w:r>
      <w:r w:rsidR="00A3078E">
        <w:rPr>
          <w:szCs w:val="28"/>
        </w:rPr>
        <w:t xml:space="preserve"> </w:t>
      </w:r>
      <w:r w:rsidRPr="0035058C">
        <w:rPr>
          <w:color w:val="000000"/>
          <w:szCs w:val="28"/>
        </w:rPr>
        <w:t>могут проводиться публичные слушания.</w:t>
      </w:r>
    </w:p>
    <w:p w:rsidR="0073273A" w:rsidRPr="0035058C" w:rsidRDefault="0073273A" w:rsidP="00280C38">
      <w:pPr>
        <w:pStyle w:val="211"/>
        <w:ind w:firstLine="851"/>
        <w:jc w:val="both"/>
        <w:rPr>
          <w:color w:val="000000"/>
          <w:szCs w:val="28"/>
        </w:rPr>
      </w:pPr>
      <w:r w:rsidRPr="0035058C">
        <w:rPr>
          <w:color w:val="000000"/>
          <w:szCs w:val="28"/>
        </w:rPr>
        <w:t xml:space="preserve">2. Публичные слушания проводятся по инициативе населения, Совета или </w:t>
      </w:r>
      <w:r w:rsidR="00FF625F" w:rsidRPr="0035058C">
        <w:rPr>
          <w:szCs w:val="28"/>
        </w:rPr>
        <w:t>главы района</w:t>
      </w:r>
      <w:r w:rsidRPr="0035058C">
        <w:rPr>
          <w:color w:val="000000"/>
          <w:szCs w:val="28"/>
        </w:rPr>
        <w:t xml:space="preserve">. </w:t>
      </w:r>
    </w:p>
    <w:p w:rsidR="0073273A" w:rsidRPr="0035058C" w:rsidRDefault="0073273A" w:rsidP="00280C38">
      <w:pPr>
        <w:pStyle w:val="211"/>
        <w:ind w:firstLine="851"/>
        <w:jc w:val="both"/>
        <w:rPr>
          <w:szCs w:val="28"/>
        </w:rPr>
      </w:pPr>
      <w:r w:rsidRPr="0035058C">
        <w:rPr>
          <w:color w:val="000000"/>
          <w:szCs w:val="28"/>
        </w:rPr>
        <w:t>Решение о назначении публичных слушаний, инициированных населением или Советом</w:t>
      </w:r>
      <w:r w:rsidRPr="0035058C">
        <w:rPr>
          <w:szCs w:val="28"/>
        </w:rPr>
        <w:t xml:space="preserve">, принимает Совет, а о назначении публичных слушаний, инициированных </w:t>
      </w:r>
      <w:r w:rsidR="00532F4F" w:rsidRPr="0035058C">
        <w:rPr>
          <w:szCs w:val="28"/>
        </w:rPr>
        <w:t>главой района</w:t>
      </w:r>
      <w:r w:rsidR="00680A2B">
        <w:rPr>
          <w:szCs w:val="28"/>
        </w:rPr>
        <w:t xml:space="preserve"> </w:t>
      </w:r>
      <w:r w:rsidR="00532F4F" w:rsidRPr="0035058C">
        <w:rPr>
          <w:szCs w:val="28"/>
        </w:rPr>
        <w:t>–</w:t>
      </w:r>
      <w:r w:rsidR="00680A2B">
        <w:rPr>
          <w:szCs w:val="28"/>
        </w:rPr>
        <w:t xml:space="preserve"> </w:t>
      </w:r>
      <w:r w:rsidR="00532F4F" w:rsidRPr="0035058C">
        <w:rPr>
          <w:szCs w:val="28"/>
        </w:rPr>
        <w:t>глава района</w:t>
      </w:r>
      <w:r w:rsidRPr="0035058C">
        <w:rPr>
          <w:szCs w:val="28"/>
        </w:rPr>
        <w:t>.</w:t>
      </w:r>
    </w:p>
    <w:p w:rsidR="0073273A" w:rsidRPr="0035058C" w:rsidRDefault="0073273A" w:rsidP="00280C38">
      <w:pPr>
        <w:pStyle w:val="211"/>
        <w:ind w:firstLine="851"/>
        <w:jc w:val="both"/>
        <w:rPr>
          <w:color w:val="000000"/>
          <w:szCs w:val="28"/>
        </w:rPr>
      </w:pPr>
      <w:r w:rsidRPr="0035058C">
        <w:rPr>
          <w:color w:val="000000"/>
          <w:szCs w:val="28"/>
        </w:rPr>
        <w:t xml:space="preserve">3. На публичные слушания должны выноситься: </w:t>
      </w:r>
    </w:p>
    <w:p w:rsidR="003B2593" w:rsidRPr="003B2593" w:rsidRDefault="0073273A" w:rsidP="003B2593">
      <w:pPr>
        <w:pStyle w:val="211"/>
        <w:ind w:firstLine="851"/>
        <w:jc w:val="both"/>
        <w:rPr>
          <w:color w:val="000000"/>
          <w:szCs w:val="28"/>
        </w:rPr>
      </w:pPr>
      <w:r w:rsidRPr="0035058C">
        <w:rPr>
          <w:color w:val="000000"/>
          <w:szCs w:val="28"/>
        </w:rPr>
        <w:t>1) проект устава, а также проект решения Совета о внесении изменений и дополнений в устав</w:t>
      </w:r>
      <w:r w:rsidRPr="0035058C">
        <w:rPr>
          <w:szCs w:val="28"/>
        </w:rPr>
        <w:t xml:space="preserve">, кроме случаев, </w:t>
      </w:r>
      <w:r w:rsidRPr="003B2593">
        <w:rPr>
          <w:szCs w:val="28"/>
        </w:rPr>
        <w:t xml:space="preserve">когда </w:t>
      </w:r>
      <w:r w:rsidR="003B2593" w:rsidRPr="003B2593">
        <w:rPr>
          <w:kern w:val="0"/>
          <w:szCs w:val="28"/>
          <w:lang w:eastAsia="ru-RU"/>
        </w:rPr>
        <w:t xml:space="preserve">в устав вносятся изменения в форме точного воспроизведения положений </w:t>
      </w:r>
      <w:hyperlink r:id="rId20" w:history="1">
        <w:r w:rsidR="003B2593" w:rsidRPr="003B2593">
          <w:rPr>
            <w:rStyle w:val="afb"/>
            <w:color w:val="auto"/>
            <w:kern w:val="0"/>
            <w:szCs w:val="28"/>
            <w:u w:val="none"/>
            <w:lang w:eastAsia="ru-RU"/>
          </w:rPr>
          <w:t>Конституции</w:t>
        </w:r>
      </w:hyperlink>
      <w:r w:rsidR="003B2593" w:rsidRPr="003B2593">
        <w:t xml:space="preserve"> </w:t>
      </w:r>
      <w:r w:rsidR="003B2593" w:rsidRPr="003B2593">
        <w:rPr>
          <w:kern w:val="0"/>
          <w:szCs w:val="28"/>
          <w:lang w:eastAsia="ru-RU"/>
        </w:rPr>
        <w:t>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73273A" w:rsidRPr="0035058C" w:rsidRDefault="0073273A" w:rsidP="00280C38">
      <w:pPr>
        <w:pStyle w:val="211"/>
        <w:ind w:firstLine="851"/>
        <w:jc w:val="both"/>
        <w:rPr>
          <w:color w:val="000000"/>
          <w:szCs w:val="28"/>
        </w:rPr>
      </w:pPr>
      <w:r w:rsidRPr="0035058C">
        <w:rPr>
          <w:color w:val="000000"/>
          <w:szCs w:val="28"/>
        </w:rPr>
        <w:t>2) проект местного бюджета и отчет</w:t>
      </w:r>
      <w:r w:rsidR="00A3078E">
        <w:rPr>
          <w:color w:val="000000"/>
          <w:szCs w:val="28"/>
        </w:rPr>
        <w:t xml:space="preserve"> </w:t>
      </w:r>
      <w:r w:rsidRPr="0035058C">
        <w:rPr>
          <w:color w:val="000000"/>
          <w:szCs w:val="28"/>
        </w:rPr>
        <w:t>о его исполнении;</w:t>
      </w:r>
    </w:p>
    <w:p w:rsidR="00E41BF8" w:rsidRPr="0035058C" w:rsidRDefault="003941F7" w:rsidP="00280C38">
      <w:pPr>
        <w:widowControl/>
        <w:suppressAutoHyphens w:val="0"/>
        <w:autoSpaceDE w:val="0"/>
        <w:autoSpaceDN w:val="0"/>
        <w:adjustRightInd w:val="0"/>
        <w:ind w:firstLine="851"/>
        <w:jc w:val="both"/>
        <w:rPr>
          <w:sz w:val="28"/>
          <w:szCs w:val="28"/>
        </w:rPr>
      </w:pPr>
      <w:r w:rsidRPr="0035058C">
        <w:rPr>
          <w:sz w:val="28"/>
          <w:szCs w:val="28"/>
        </w:rPr>
        <w:t>3</w:t>
      </w:r>
      <w:r w:rsidR="00E41BF8" w:rsidRPr="0035058C">
        <w:rPr>
          <w:sz w:val="28"/>
          <w:szCs w:val="28"/>
        </w:rPr>
        <w:t xml:space="preserve">) проекты планов и программ развития муниципального образования </w:t>
      </w:r>
      <w:r w:rsidR="00D94BE9">
        <w:rPr>
          <w:sz w:val="28"/>
        </w:rPr>
        <w:t>Гулькевичский</w:t>
      </w:r>
      <w:r w:rsidR="00A3078E">
        <w:rPr>
          <w:sz w:val="28"/>
        </w:rPr>
        <w:t xml:space="preserve"> </w:t>
      </w:r>
      <w:r w:rsidR="00E41BF8" w:rsidRPr="0035058C">
        <w:rPr>
          <w:sz w:val="28"/>
          <w:szCs w:val="28"/>
        </w:rPr>
        <w:t>район, проекты планировки территорий и проекты межевания территорий, з</w:t>
      </w:r>
      <w:r w:rsidR="00E41BF8" w:rsidRPr="0035058C">
        <w:rPr>
          <w:kern w:val="0"/>
          <w:sz w:val="28"/>
          <w:szCs w:val="28"/>
        </w:rPr>
        <w:t>а исключением случаев, предусмотренных Градостроительным кодексом Российской Федерации</w:t>
      </w:r>
      <w:r w:rsidR="00E41BF8" w:rsidRPr="0035058C">
        <w:rPr>
          <w:sz w:val="28"/>
          <w:szCs w:val="28"/>
        </w:rPr>
        <w:t>;</w:t>
      </w:r>
    </w:p>
    <w:p w:rsidR="00A3470E" w:rsidRPr="00A3470E" w:rsidRDefault="003941F7" w:rsidP="00A3470E">
      <w:pPr>
        <w:widowControl/>
        <w:suppressAutoHyphens w:val="0"/>
        <w:autoSpaceDE w:val="0"/>
        <w:autoSpaceDN w:val="0"/>
        <w:adjustRightInd w:val="0"/>
        <w:ind w:firstLine="851"/>
        <w:jc w:val="both"/>
      </w:pPr>
      <w:r w:rsidRPr="00A3470E">
        <w:rPr>
          <w:color w:val="000000"/>
          <w:sz w:val="28"/>
          <w:szCs w:val="28"/>
        </w:rPr>
        <w:lastRenderedPageBreak/>
        <w:t>4</w:t>
      </w:r>
      <w:r w:rsidR="0073273A" w:rsidRPr="00A3470E">
        <w:rPr>
          <w:color w:val="000000"/>
          <w:sz w:val="28"/>
          <w:szCs w:val="28"/>
        </w:rPr>
        <w:t xml:space="preserve">) вопросы о преобразовании </w:t>
      </w:r>
      <w:r w:rsidR="0073273A" w:rsidRPr="00A3470E">
        <w:rPr>
          <w:sz w:val="28"/>
          <w:szCs w:val="28"/>
        </w:rPr>
        <w:t xml:space="preserve">муниципального образования </w:t>
      </w:r>
      <w:r w:rsidR="00D94BE9" w:rsidRPr="00A3470E">
        <w:rPr>
          <w:sz w:val="28"/>
          <w:szCs w:val="28"/>
        </w:rPr>
        <w:t xml:space="preserve">Гулькевичский </w:t>
      </w:r>
      <w:r w:rsidR="0073273A" w:rsidRPr="00A3470E">
        <w:rPr>
          <w:sz w:val="28"/>
          <w:szCs w:val="28"/>
        </w:rPr>
        <w:t>район</w:t>
      </w:r>
      <w:r w:rsidR="00A3470E" w:rsidRPr="00A3470E">
        <w:rPr>
          <w:rFonts w:eastAsiaTheme="minorHAnsi"/>
          <w:bCs/>
          <w:kern w:val="0"/>
          <w:sz w:val="28"/>
          <w:szCs w:val="28"/>
        </w:rPr>
        <w:t xml:space="preserve">, за исключением случаев, если в соответствии со </w:t>
      </w:r>
      <w:r w:rsidR="003B2593">
        <w:rPr>
          <w:rFonts w:eastAsiaTheme="minorHAnsi"/>
          <w:bCs/>
          <w:kern w:val="0"/>
          <w:sz w:val="28"/>
          <w:szCs w:val="28"/>
        </w:rPr>
        <w:t xml:space="preserve">                                </w:t>
      </w:r>
      <w:r w:rsidR="00A3470E" w:rsidRPr="00A3470E">
        <w:rPr>
          <w:rFonts w:eastAsiaTheme="minorHAnsi"/>
          <w:bCs/>
          <w:kern w:val="0"/>
          <w:sz w:val="28"/>
          <w:szCs w:val="28"/>
        </w:rPr>
        <w:t xml:space="preserve">статьей 13 Федерального закона </w:t>
      </w:r>
      <w:r w:rsidR="003B2593">
        <w:rPr>
          <w:sz w:val="28"/>
          <w:szCs w:val="28"/>
        </w:rPr>
        <w:t xml:space="preserve">от </w:t>
      </w:r>
      <w:r w:rsidR="00A3470E" w:rsidRPr="00A3470E">
        <w:rPr>
          <w:sz w:val="28"/>
          <w:szCs w:val="28"/>
        </w:rPr>
        <w:t>6</w:t>
      </w:r>
      <w:r w:rsidR="003B2593">
        <w:rPr>
          <w:sz w:val="28"/>
          <w:szCs w:val="28"/>
        </w:rPr>
        <w:t xml:space="preserve"> октября </w:t>
      </w:r>
      <w:r w:rsidR="00A3470E" w:rsidRPr="00A3470E">
        <w:rPr>
          <w:sz w:val="28"/>
          <w:szCs w:val="28"/>
        </w:rPr>
        <w:t xml:space="preserve">2003 </w:t>
      </w:r>
      <w:r w:rsidR="003B2593">
        <w:rPr>
          <w:sz w:val="28"/>
          <w:szCs w:val="28"/>
        </w:rPr>
        <w:t xml:space="preserve">года </w:t>
      </w:r>
      <w:r w:rsidR="00A3470E" w:rsidRPr="00A3470E">
        <w:rPr>
          <w:sz w:val="28"/>
          <w:szCs w:val="28"/>
        </w:rPr>
        <w:t>№ 131-ФЗ «Об общих принципах организации местного самоуправления в Российской Федерации»</w:t>
      </w:r>
      <w:r w:rsidR="00A3078E">
        <w:rPr>
          <w:sz w:val="28"/>
          <w:szCs w:val="28"/>
        </w:rPr>
        <w:t xml:space="preserve"> </w:t>
      </w:r>
      <w:r w:rsidR="00A3470E" w:rsidRPr="00A3470E">
        <w:rPr>
          <w:rFonts w:eastAsiaTheme="minorHAnsi"/>
          <w:bCs/>
          <w:kern w:val="0"/>
          <w:sz w:val="28"/>
          <w:szCs w:val="28"/>
        </w:rPr>
        <w:t xml:space="preserve">для преобразования муниципального образования </w:t>
      </w:r>
      <w:r w:rsidR="00A3470E">
        <w:rPr>
          <w:sz w:val="28"/>
          <w:szCs w:val="28"/>
        </w:rPr>
        <w:t>Гулькевичский</w:t>
      </w:r>
      <w:r w:rsidR="00A3470E" w:rsidRPr="00A3470E">
        <w:rPr>
          <w:sz w:val="28"/>
          <w:szCs w:val="28"/>
        </w:rPr>
        <w:t xml:space="preserve"> район</w:t>
      </w:r>
      <w:r w:rsidR="00A3078E">
        <w:rPr>
          <w:sz w:val="28"/>
          <w:szCs w:val="28"/>
        </w:rPr>
        <w:t xml:space="preserve"> </w:t>
      </w:r>
      <w:r w:rsidR="00A3470E" w:rsidRPr="00A3470E">
        <w:rPr>
          <w:rFonts w:eastAsiaTheme="minorHAnsi"/>
          <w:bCs/>
          <w:kern w:val="0"/>
          <w:sz w:val="28"/>
          <w:szCs w:val="28"/>
        </w:rPr>
        <w:t>требуется получение согласия населения муниципального образования</w:t>
      </w:r>
      <w:r w:rsidR="00A3470E">
        <w:rPr>
          <w:sz w:val="28"/>
          <w:szCs w:val="28"/>
        </w:rPr>
        <w:t xml:space="preserve"> Гулькевичский</w:t>
      </w:r>
      <w:r w:rsidR="00A3470E" w:rsidRPr="00A3470E">
        <w:rPr>
          <w:sz w:val="28"/>
          <w:szCs w:val="28"/>
        </w:rPr>
        <w:t xml:space="preserve"> район</w:t>
      </w:r>
      <w:r w:rsidR="00A3470E" w:rsidRPr="00A3470E">
        <w:rPr>
          <w:rFonts w:eastAsiaTheme="minorHAnsi"/>
          <w:bCs/>
          <w:kern w:val="0"/>
          <w:sz w:val="28"/>
          <w:szCs w:val="28"/>
        </w:rPr>
        <w:t>, выраженного путем голосования либо на сходах граждан</w:t>
      </w:r>
      <w:r w:rsidR="00A3470E" w:rsidRPr="00A3470E">
        <w:t>.</w:t>
      </w:r>
    </w:p>
    <w:p w:rsidR="00CD7674" w:rsidRPr="0035058C" w:rsidRDefault="0073273A" w:rsidP="00280C38">
      <w:pPr>
        <w:pStyle w:val="22"/>
        <w:tabs>
          <w:tab w:val="left" w:pos="-35"/>
        </w:tabs>
        <w:spacing w:before="0" w:after="0"/>
        <w:ind w:firstLine="851"/>
      </w:pPr>
      <w:r w:rsidRPr="0035058C">
        <w:t>4. Порядок организации и проведения публичных слушаний определяется но</w:t>
      </w:r>
      <w:r w:rsidR="006E1431">
        <w:t>рмативным правовым актом Совета.</w:t>
      </w:r>
    </w:p>
    <w:p w:rsidR="0073273A" w:rsidRPr="0035058C" w:rsidRDefault="0073273A" w:rsidP="00280C38">
      <w:pPr>
        <w:pStyle w:val="ae"/>
        <w:tabs>
          <w:tab w:val="left" w:pos="-709"/>
        </w:tabs>
        <w:ind w:firstLine="851"/>
        <w:rPr>
          <w:b/>
          <w:szCs w:val="28"/>
        </w:rPr>
      </w:pPr>
    </w:p>
    <w:p w:rsidR="0073273A" w:rsidRPr="0035058C" w:rsidRDefault="0073273A" w:rsidP="00280C38">
      <w:pPr>
        <w:pStyle w:val="ae"/>
        <w:tabs>
          <w:tab w:val="left" w:pos="-709"/>
        </w:tabs>
        <w:ind w:firstLine="851"/>
        <w:rPr>
          <w:b/>
          <w:szCs w:val="28"/>
        </w:rPr>
      </w:pPr>
      <w:r w:rsidRPr="0035058C">
        <w:rPr>
          <w:b/>
          <w:szCs w:val="28"/>
        </w:rPr>
        <w:t>Статья 1</w:t>
      </w:r>
      <w:r w:rsidR="00A93DCA" w:rsidRPr="0035058C">
        <w:rPr>
          <w:b/>
          <w:szCs w:val="28"/>
        </w:rPr>
        <w:t>8</w:t>
      </w:r>
      <w:r w:rsidRPr="0035058C">
        <w:rPr>
          <w:b/>
          <w:szCs w:val="28"/>
        </w:rPr>
        <w:t>. Собрания граждан, конференция граждан (собрание делегатов)</w:t>
      </w:r>
    </w:p>
    <w:p w:rsidR="0073273A" w:rsidRPr="0035058C" w:rsidRDefault="0073273A" w:rsidP="00280C38">
      <w:pPr>
        <w:pStyle w:val="ae"/>
        <w:tabs>
          <w:tab w:val="left" w:pos="-851"/>
        </w:tabs>
        <w:ind w:firstLine="851"/>
        <w:rPr>
          <w:szCs w:val="28"/>
        </w:rPr>
      </w:pPr>
      <w:r w:rsidRPr="0035058C">
        <w:rPr>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муниципального образования </w:t>
      </w:r>
      <w:r w:rsidR="00D94BE9">
        <w:t>Гулькевичский</w:t>
      </w:r>
      <w:r w:rsidRPr="0035058C">
        <w:rPr>
          <w:szCs w:val="28"/>
        </w:rPr>
        <w:t xml:space="preserve"> район могут проводиться собрания граждан. </w:t>
      </w:r>
    </w:p>
    <w:p w:rsidR="0073273A" w:rsidRPr="0035058C" w:rsidRDefault="0073273A" w:rsidP="00280C38">
      <w:pPr>
        <w:pStyle w:val="ae"/>
        <w:tabs>
          <w:tab w:val="left" w:pos="-1134"/>
        </w:tabs>
        <w:ind w:firstLine="851"/>
        <w:rPr>
          <w:szCs w:val="28"/>
        </w:rPr>
      </w:pPr>
      <w:r w:rsidRPr="0035058C">
        <w:rPr>
          <w:szCs w:val="28"/>
        </w:rPr>
        <w:t xml:space="preserve">2. Собрание граждан проводится по инициативе населения, Совета, </w:t>
      </w:r>
      <w:r w:rsidR="00532F4F" w:rsidRPr="0035058C">
        <w:rPr>
          <w:szCs w:val="28"/>
        </w:rPr>
        <w:t>главы района</w:t>
      </w:r>
      <w:r w:rsidRPr="0035058C">
        <w:rPr>
          <w:szCs w:val="28"/>
        </w:rPr>
        <w:t xml:space="preserve">. Собрание граждан, проводимое по инициативе Совета или </w:t>
      </w:r>
      <w:r w:rsidR="00532F4F" w:rsidRPr="0035058C">
        <w:rPr>
          <w:szCs w:val="28"/>
        </w:rPr>
        <w:t>главы района</w:t>
      </w:r>
      <w:r w:rsidRPr="0035058C">
        <w:rPr>
          <w:szCs w:val="28"/>
        </w:rPr>
        <w:t xml:space="preserve">, назначается соответственно Советом или </w:t>
      </w:r>
      <w:r w:rsidR="00532F4F" w:rsidRPr="0035058C">
        <w:rPr>
          <w:szCs w:val="28"/>
        </w:rPr>
        <w:t>главой района</w:t>
      </w:r>
      <w:r w:rsidRPr="0035058C">
        <w:rPr>
          <w:szCs w:val="28"/>
        </w:rPr>
        <w:t>.</w:t>
      </w:r>
    </w:p>
    <w:p w:rsidR="0073273A" w:rsidRPr="0035058C" w:rsidRDefault="0073273A" w:rsidP="00280C38">
      <w:pPr>
        <w:pStyle w:val="211"/>
        <w:ind w:firstLine="851"/>
        <w:jc w:val="both"/>
        <w:rPr>
          <w:szCs w:val="28"/>
        </w:rPr>
      </w:pPr>
      <w:r w:rsidRPr="0035058C">
        <w:rPr>
          <w:szCs w:val="28"/>
        </w:rPr>
        <w:t xml:space="preserve">Собрание граждан, проводимое по инициативе населения, назначается Советом на основании требования не менее 10 процентов жителей муниципального образования </w:t>
      </w:r>
      <w:r w:rsidR="00D94BE9">
        <w:t>Гулькевичский</w:t>
      </w:r>
      <w:r w:rsidRPr="0035058C">
        <w:rPr>
          <w:szCs w:val="28"/>
        </w:rPr>
        <w:t xml:space="preserve"> район, обладающих избирательным правом, выраженного путем сбора подписей среди жителей муниципального образования </w:t>
      </w:r>
      <w:r w:rsidR="00D94BE9">
        <w:t>Гулькевичский</w:t>
      </w:r>
      <w:r w:rsidRPr="0035058C">
        <w:rPr>
          <w:szCs w:val="28"/>
        </w:rPr>
        <w:t xml:space="preserve"> район.</w:t>
      </w:r>
    </w:p>
    <w:p w:rsidR="0073273A" w:rsidRPr="0035058C" w:rsidRDefault="0073273A" w:rsidP="00280C38">
      <w:pPr>
        <w:pStyle w:val="ae"/>
        <w:tabs>
          <w:tab w:val="left" w:pos="-709"/>
        </w:tabs>
        <w:ind w:firstLine="851"/>
        <w:rPr>
          <w:szCs w:val="28"/>
        </w:rPr>
      </w:pPr>
      <w:r w:rsidRPr="0035058C">
        <w:rPr>
          <w:szCs w:val="28"/>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3273A" w:rsidRPr="0035058C" w:rsidRDefault="0073273A" w:rsidP="00280C38">
      <w:pPr>
        <w:pStyle w:val="ae"/>
        <w:tabs>
          <w:tab w:val="left" w:pos="993"/>
        </w:tabs>
        <w:ind w:firstLine="851"/>
        <w:rPr>
          <w:szCs w:val="28"/>
        </w:rPr>
      </w:pPr>
      <w:r w:rsidRPr="0035058C">
        <w:rPr>
          <w:szCs w:val="28"/>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3273A" w:rsidRPr="0035058C" w:rsidRDefault="0073273A" w:rsidP="00280C38">
      <w:pPr>
        <w:pStyle w:val="ae"/>
        <w:tabs>
          <w:tab w:val="left" w:pos="993"/>
        </w:tabs>
        <w:ind w:firstLine="851"/>
        <w:rPr>
          <w:szCs w:val="28"/>
        </w:rPr>
      </w:pPr>
      <w:r w:rsidRPr="0035058C">
        <w:rPr>
          <w:szCs w:val="28"/>
        </w:rPr>
        <w:t xml:space="preserve">5. Порядок назначения и проведения собрания граждан, а также полномочия собрания граждан определяются Федеральным законом </w:t>
      </w:r>
      <w:r w:rsidR="00D94BE9">
        <w:rPr>
          <w:szCs w:val="28"/>
        </w:rPr>
        <w:t>от                        6 октября 2003 года</w:t>
      </w:r>
      <w:r w:rsidRPr="0035058C">
        <w:rPr>
          <w:szCs w:val="28"/>
        </w:rPr>
        <w:t xml:space="preserve"> № 131-ФЗ «Об общих принципах организации местного самоуправления в Российской Федерации», настоящим уставом и нормативным правовым актом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6. </w:t>
      </w:r>
      <w:r w:rsidRPr="00D94BE9">
        <w:rPr>
          <w:rFonts w:ascii="Times New Roman" w:hAnsi="Times New Roman" w:cs="Times New Roman"/>
          <w:sz w:val="28"/>
          <w:szCs w:val="28"/>
        </w:rPr>
        <w:t xml:space="preserve">Для обсуждения вопросов местного значения, информирования населения о деятельности органов и должностных лиц местного самоуправления муниципального образования </w:t>
      </w:r>
      <w:r w:rsidR="00D94BE9" w:rsidRPr="00D94BE9">
        <w:rPr>
          <w:rFonts w:ascii="Times New Roman" w:hAnsi="Times New Roman" w:cs="Times New Roman"/>
          <w:sz w:val="28"/>
        </w:rPr>
        <w:t>Гулькевичский</w:t>
      </w:r>
      <w:r w:rsidR="00BE7F12">
        <w:rPr>
          <w:rFonts w:ascii="Times New Roman" w:hAnsi="Times New Roman" w:cs="Times New Roman"/>
          <w:sz w:val="28"/>
        </w:rPr>
        <w:t xml:space="preserve"> </w:t>
      </w:r>
      <w:r w:rsidRPr="0035058C">
        <w:rPr>
          <w:rFonts w:ascii="Times New Roman" w:hAnsi="Times New Roman"/>
          <w:sz w:val="28"/>
          <w:szCs w:val="28"/>
        </w:rPr>
        <w:t>район могут проводиться конференции граждан (собрания делегатов).</w:t>
      </w:r>
    </w:p>
    <w:p w:rsidR="0073273A" w:rsidRPr="0035058C" w:rsidRDefault="0073273A" w:rsidP="00280C38">
      <w:pPr>
        <w:ind w:firstLine="851"/>
        <w:jc w:val="both"/>
        <w:rPr>
          <w:sz w:val="28"/>
          <w:szCs w:val="28"/>
        </w:rPr>
      </w:pPr>
      <w:r w:rsidRPr="0035058C">
        <w:rPr>
          <w:sz w:val="28"/>
          <w:szCs w:val="28"/>
        </w:rPr>
        <w:t xml:space="preserve">7. Конференция граждан по указанным в части 6 настоящей статьи вопросам проводится по инициативе, оформленной в виде правового акта: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lastRenderedPageBreak/>
        <w:t>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8. Избрание делегатов - участников конференции (собрания делегатов) граждан осуществляется собраниями граждан.</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9. Порядок назначения и проведения конференции граждан (собрания делегатов)</w:t>
      </w:r>
      <w:r w:rsidR="006E1431">
        <w:rPr>
          <w:rFonts w:ascii="Times New Roman" w:hAnsi="Times New Roman"/>
          <w:sz w:val="28"/>
          <w:szCs w:val="28"/>
        </w:rPr>
        <w:t>, избрания делегатов</w:t>
      </w:r>
      <w:r w:rsidRPr="0035058C">
        <w:rPr>
          <w:rFonts w:ascii="Times New Roman" w:hAnsi="Times New Roman"/>
          <w:sz w:val="28"/>
          <w:szCs w:val="28"/>
        </w:rPr>
        <w:t xml:space="preserve"> определяется нормативным правовым актом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Итоги собрания граждан и конференции граждан (собрания делегатов) подлежат официальному опубликованию (обнародованию).</w:t>
      </w:r>
    </w:p>
    <w:p w:rsidR="0073273A" w:rsidRPr="0035058C" w:rsidRDefault="0073273A" w:rsidP="00280C38">
      <w:pPr>
        <w:pStyle w:val="2"/>
        <w:keepNext w:val="0"/>
        <w:tabs>
          <w:tab w:val="clear" w:pos="576"/>
        </w:tabs>
        <w:spacing w:before="0" w:after="0"/>
        <w:ind w:left="851"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1</w:t>
      </w:r>
      <w:r w:rsidR="00A93DCA" w:rsidRPr="0035058C">
        <w:rPr>
          <w:rFonts w:ascii="Times New Roman" w:hAnsi="Times New Roman"/>
          <w:sz w:val="28"/>
          <w:szCs w:val="28"/>
        </w:rPr>
        <w:t>9</w:t>
      </w:r>
      <w:r w:rsidRPr="0035058C">
        <w:rPr>
          <w:rFonts w:ascii="Times New Roman" w:hAnsi="Times New Roman"/>
          <w:sz w:val="28"/>
          <w:szCs w:val="28"/>
        </w:rPr>
        <w:t>. Опрос граждан</w:t>
      </w:r>
    </w:p>
    <w:p w:rsidR="0073273A" w:rsidRPr="0035058C" w:rsidRDefault="0073273A" w:rsidP="00280C38">
      <w:pPr>
        <w:pStyle w:val="211"/>
        <w:ind w:firstLine="851"/>
        <w:jc w:val="both"/>
        <w:rPr>
          <w:color w:val="000000"/>
          <w:szCs w:val="28"/>
        </w:rPr>
      </w:pPr>
      <w:r w:rsidRPr="0035058C">
        <w:rPr>
          <w:color w:val="000000"/>
          <w:szCs w:val="28"/>
        </w:rPr>
        <w:t xml:space="preserve">1. Опрос граждан проводится на всей территории </w:t>
      </w:r>
      <w:r w:rsidRPr="0035058C">
        <w:rPr>
          <w:szCs w:val="28"/>
        </w:rPr>
        <w:t xml:space="preserve">муниципального образования </w:t>
      </w:r>
      <w:r w:rsidR="00402E9A">
        <w:t>Гулькевичский</w:t>
      </w:r>
      <w:r w:rsidR="00BE7F12">
        <w:t xml:space="preserve"> </w:t>
      </w:r>
      <w:r w:rsidRPr="0035058C">
        <w:rPr>
          <w:szCs w:val="28"/>
        </w:rPr>
        <w:t>район</w:t>
      </w:r>
      <w:r w:rsidRPr="0035058C">
        <w:rPr>
          <w:color w:val="000000"/>
          <w:szCs w:val="28"/>
        </w:rPr>
        <w:t xml:space="preserve"> или </w:t>
      </w:r>
      <w:r w:rsidRPr="0035058C">
        <w:rPr>
          <w:szCs w:val="28"/>
        </w:rPr>
        <w:t xml:space="preserve">на ее части </w:t>
      </w:r>
      <w:r w:rsidRPr="0035058C">
        <w:rPr>
          <w:color w:val="000000"/>
          <w:szCs w:val="28"/>
        </w:rPr>
        <w:t xml:space="preserve">для выявления мнения населения и его учета при принятии решений органами местного самоуправления </w:t>
      </w:r>
      <w:r w:rsidRPr="0035058C">
        <w:rPr>
          <w:szCs w:val="28"/>
        </w:rPr>
        <w:t xml:space="preserve">муниципального образования </w:t>
      </w:r>
      <w:r w:rsidR="00402E9A">
        <w:t>Гулькевичский</w:t>
      </w:r>
      <w:r w:rsidRPr="0035058C">
        <w:rPr>
          <w:szCs w:val="28"/>
        </w:rPr>
        <w:t xml:space="preserve"> район и должностными лицами местного самоуправления муниципального образования </w:t>
      </w:r>
      <w:r w:rsidR="00402E9A">
        <w:t>Гулькевичский</w:t>
      </w:r>
      <w:r w:rsidRPr="0035058C">
        <w:rPr>
          <w:szCs w:val="28"/>
        </w:rPr>
        <w:t xml:space="preserve"> район</w:t>
      </w:r>
      <w:r w:rsidRPr="0035058C">
        <w:rPr>
          <w:color w:val="000000"/>
          <w:szCs w:val="28"/>
        </w:rPr>
        <w:t>, а также органами государственной власти.</w:t>
      </w:r>
    </w:p>
    <w:p w:rsidR="0073273A" w:rsidRPr="0035058C" w:rsidRDefault="0073273A" w:rsidP="00280C38">
      <w:pPr>
        <w:pStyle w:val="211"/>
        <w:ind w:firstLine="851"/>
        <w:jc w:val="both"/>
        <w:rPr>
          <w:color w:val="000000"/>
          <w:szCs w:val="28"/>
        </w:rPr>
      </w:pPr>
      <w:r w:rsidRPr="0035058C">
        <w:rPr>
          <w:color w:val="000000"/>
          <w:szCs w:val="28"/>
        </w:rPr>
        <w:t>2. Результаты опроса носят рекомендательный характер.</w:t>
      </w:r>
    </w:p>
    <w:p w:rsidR="0073273A" w:rsidRPr="0035058C" w:rsidRDefault="0073273A" w:rsidP="00280C38">
      <w:pPr>
        <w:pStyle w:val="211"/>
        <w:ind w:firstLine="851"/>
        <w:jc w:val="both"/>
        <w:rPr>
          <w:color w:val="000000"/>
          <w:szCs w:val="28"/>
        </w:rPr>
      </w:pPr>
      <w:r w:rsidRPr="0035058C">
        <w:rPr>
          <w:color w:val="000000"/>
          <w:szCs w:val="28"/>
        </w:rPr>
        <w:t xml:space="preserve">3. В опросе граждан имеют право участвовать жители </w:t>
      </w:r>
      <w:r w:rsidRPr="0035058C">
        <w:rPr>
          <w:szCs w:val="28"/>
        </w:rPr>
        <w:t xml:space="preserve">муниципального образования </w:t>
      </w:r>
      <w:r w:rsidR="00402E9A">
        <w:t>Гулькевичский</w:t>
      </w:r>
      <w:r w:rsidRPr="0035058C">
        <w:rPr>
          <w:szCs w:val="28"/>
        </w:rPr>
        <w:t xml:space="preserve"> район</w:t>
      </w:r>
      <w:r w:rsidRPr="0035058C">
        <w:rPr>
          <w:color w:val="000000"/>
          <w:szCs w:val="28"/>
        </w:rPr>
        <w:t>, обладающие избирательным правом.</w:t>
      </w:r>
    </w:p>
    <w:p w:rsidR="0073273A" w:rsidRPr="0035058C" w:rsidRDefault="0073273A" w:rsidP="00280C38">
      <w:pPr>
        <w:pStyle w:val="211"/>
        <w:ind w:firstLine="851"/>
        <w:jc w:val="both"/>
        <w:rPr>
          <w:color w:val="000000"/>
          <w:szCs w:val="28"/>
        </w:rPr>
      </w:pPr>
      <w:r w:rsidRPr="0035058C">
        <w:rPr>
          <w:color w:val="000000"/>
          <w:szCs w:val="28"/>
        </w:rPr>
        <w:t>4. Опрос граждан проводится по инициативе:</w:t>
      </w:r>
    </w:p>
    <w:p w:rsidR="0073273A" w:rsidRPr="0035058C" w:rsidRDefault="0073273A" w:rsidP="00280C38">
      <w:pPr>
        <w:pStyle w:val="211"/>
        <w:ind w:firstLine="851"/>
        <w:jc w:val="both"/>
        <w:rPr>
          <w:color w:val="000000"/>
          <w:szCs w:val="28"/>
        </w:rPr>
      </w:pPr>
      <w:r w:rsidRPr="0035058C">
        <w:rPr>
          <w:color w:val="000000"/>
          <w:szCs w:val="28"/>
        </w:rPr>
        <w:t xml:space="preserve">1) Совета или </w:t>
      </w:r>
      <w:r w:rsidR="00D53E04">
        <w:rPr>
          <w:szCs w:val="28"/>
        </w:rPr>
        <w:t>главы</w:t>
      </w:r>
      <w:r w:rsidR="00532F4F" w:rsidRPr="0035058C">
        <w:rPr>
          <w:szCs w:val="28"/>
        </w:rPr>
        <w:t xml:space="preserve"> района</w:t>
      </w:r>
      <w:r w:rsidRPr="0035058C">
        <w:rPr>
          <w:color w:val="000000"/>
          <w:szCs w:val="28"/>
        </w:rPr>
        <w:t xml:space="preserve"> </w:t>
      </w:r>
      <w:r w:rsidR="00B9011B">
        <w:rPr>
          <w:color w:val="000000"/>
          <w:szCs w:val="28"/>
        </w:rPr>
        <w:t>–</w:t>
      </w:r>
      <w:r w:rsidRPr="0035058C">
        <w:rPr>
          <w:color w:val="000000"/>
          <w:szCs w:val="28"/>
        </w:rPr>
        <w:t xml:space="preserve"> по вопросам местного значения;</w:t>
      </w:r>
    </w:p>
    <w:p w:rsidR="0073273A" w:rsidRPr="0035058C" w:rsidRDefault="0073273A" w:rsidP="00280C38">
      <w:pPr>
        <w:pStyle w:val="211"/>
        <w:ind w:firstLine="851"/>
        <w:jc w:val="both"/>
        <w:rPr>
          <w:color w:val="000000"/>
          <w:szCs w:val="28"/>
        </w:rPr>
      </w:pPr>
      <w:r w:rsidRPr="0035058C">
        <w:rPr>
          <w:color w:val="000000"/>
          <w:szCs w:val="28"/>
        </w:rPr>
        <w:t xml:space="preserve">2) органов государственной власти Краснодарского края </w:t>
      </w:r>
      <w:r w:rsidR="00B9011B">
        <w:rPr>
          <w:color w:val="000000"/>
          <w:szCs w:val="28"/>
        </w:rPr>
        <w:t>–</w:t>
      </w:r>
      <w:r w:rsidRPr="0035058C">
        <w:rPr>
          <w:color w:val="000000"/>
          <w:szCs w:val="28"/>
        </w:rPr>
        <w:t xml:space="preserve"> для учета мнения граждан при принятии решений об изменении целевого назначения земель муниципального образования </w:t>
      </w:r>
      <w:r w:rsidR="00402E9A">
        <w:t>Гулькевичский</w:t>
      </w:r>
      <w:r w:rsidRPr="0035058C">
        <w:rPr>
          <w:color w:val="000000"/>
          <w:szCs w:val="28"/>
        </w:rPr>
        <w:t xml:space="preserve"> район для объектов регионального и межрегионального значения.</w:t>
      </w:r>
    </w:p>
    <w:p w:rsidR="0073273A" w:rsidRPr="0035058C" w:rsidRDefault="0073273A" w:rsidP="00280C38">
      <w:pPr>
        <w:pStyle w:val="211"/>
        <w:ind w:firstLine="851"/>
        <w:jc w:val="both"/>
        <w:rPr>
          <w:szCs w:val="28"/>
        </w:rPr>
      </w:pPr>
      <w:r w:rsidRPr="0035058C">
        <w:rPr>
          <w:color w:val="000000"/>
          <w:szCs w:val="28"/>
        </w:rPr>
        <w:t xml:space="preserve">5. </w:t>
      </w:r>
      <w:r w:rsidRPr="0035058C">
        <w:rPr>
          <w:szCs w:val="28"/>
        </w:rPr>
        <w:t>Порядок назначения и проведения опроса граждан определяется нормативным правовым актом Совета</w:t>
      </w:r>
      <w:r w:rsidR="000907AA" w:rsidRPr="0035058C">
        <w:rPr>
          <w:bCs/>
          <w:szCs w:val="28"/>
        </w:rPr>
        <w:t xml:space="preserve"> в соответствии с законом Краснодарского края</w:t>
      </w:r>
      <w:r w:rsidRPr="0035058C">
        <w:rPr>
          <w:szCs w:val="28"/>
        </w:rPr>
        <w:t xml:space="preserve">. </w:t>
      </w:r>
    </w:p>
    <w:p w:rsidR="0073273A" w:rsidRPr="0035058C" w:rsidRDefault="0073273A" w:rsidP="00280C38">
      <w:pPr>
        <w:pStyle w:val="211"/>
        <w:ind w:firstLine="851"/>
        <w:jc w:val="both"/>
        <w:rPr>
          <w:szCs w:val="28"/>
        </w:rPr>
      </w:pPr>
      <w:r w:rsidRPr="0035058C">
        <w:rPr>
          <w:szCs w:val="28"/>
        </w:rPr>
        <w:t>6. Решение о назначении опроса граждан принимается Советом. В нормативном правовом акте Совета о назначении опроса граждан устанавливаются: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 дата и сроки проведения опроса;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формулировка вопроса (вопросов), предлагаемого (предлагаемых) при проведении опроса;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методика проведения опроса;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4) форма опросного листа;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5) минимальная численность жителей муниципального образования, участвующих в опросе.</w:t>
      </w:r>
    </w:p>
    <w:p w:rsidR="0073273A" w:rsidRPr="0035058C" w:rsidRDefault="0073273A" w:rsidP="00280C38">
      <w:pPr>
        <w:pStyle w:val="211"/>
        <w:ind w:firstLine="851"/>
        <w:jc w:val="both"/>
        <w:rPr>
          <w:szCs w:val="28"/>
        </w:rPr>
      </w:pPr>
      <w:r w:rsidRPr="0035058C">
        <w:rPr>
          <w:szCs w:val="28"/>
        </w:rPr>
        <w:t xml:space="preserve">7. Жители муниципального образования </w:t>
      </w:r>
      <w:r w:rsidR="00402E9A">
        <w:t>Гулькевичский</w:t>
      </w:r>
      <w:r w:rsidRPr="0035058C">
        <w:rPr>
          <w:szCs w:val="28"/>
        </w:rPr>
        <w:t xml:space="preserve"> район должны быть проинформированы о проведении опроса граждан не менее чем за 10 дней до его проведения.</w:t>
      </w:r>
    </w:p>
    <w:p w:rsidR="0073273A" w:rsidRPr="0035058C" w:rsidRDefault="0073273A" w:rsidP="00280C38">
      <w:pPr>
        <w:pStyle w:val="211"/>
        <w:ind w:firstLine="851"/>
        <w:jc w:val="both"/>
        <w:rPr>
          <w:szCs w:val="28"/>
        </w:rPr>
      </w:pPr>
      <w:r w:rsidRPr="0035058C">
        <w:rPr>
          <w:szCs w:val="28"/>
        </w:rPr>
        <w:t>8. Финансирование мероприятий, связанных с подготовкой и проведением опроса граждан, осуществляется:</w:t>
      </w:r>
    </w:p>
    <w:p w:rsidR="0073273A" w:rsidRPr="0035058C" w:rsidRDefault="0073273A" w:rsidP="00280C38">
      <w:pPr>
        <w:pStyle w:val="211"/>
        <w:ind w:firstLine="851"/>
        <w:jc w:val="both"/>
        <w:rPr>
          <w:szCs w:val="28"/>
        </w:rPr>
      </w:pPr>
      <w:r w:rsidRPr="0035058C">
        <w:rPr>
          <w:szCs w:val="28"/>
        </w:rPr>
        <w:lastRenderedPageBreak/>
        <w:t xml:space="preserve">1) за счет средств местного бюджета </w:t>
      </w:r>
      <w:r w:rsidR="00B9011B">
        <w:rPr>
          <w:szCs w:val="28"/>
        </w:rPr>
        <w:t>–</w:t>
      </w:r>
      <w:r w:rsidRPr="0035058C">
        <w:rPr>
          <w:szCs w:val="28"/>
        </w:rPr>
        <w:t xml:space="preserve"> при проведении его по инициативе органов местного самоуправления муниципального образования </w:t>
      </w:r>
      <w:r w:rsidR="00402E9A">
        <w:t>Гулькевичский</w:t>
      </w:r>
      <w:r w:rsidRPr="0035058C">
        <w:rPr>
          <w:szCs w:val="28"/>
        </w:rPr>
        <w:t xml:space="preserve"> район;</w:t>
      </w:r>
    </w:p>
    <w:p w:rsidR="0073273A" w:rsidRPr="0035058C" w:rsidRDefault="0073273A" w:rsidP="00280C38">
      <w:pPr>
        <w:ind w:firstLine="851"/>
        <w:jc w:val="both"/>
        <w:rPr>
          <w:sz w:val="28"/>
          <w:szCs w:val="28"/>
        </w:rPr>
      </w:pPr>
      <w:r w:rsidRPr="0035058C">
        <w:rPr>
          <w:sz w:val="28"/>
          <w:szCs w:val="28"/>
        </w:rPr>
        <w:t xml:space="preserve">2) за счет средств </w:t>
      </w:r>
      <w:r w:rsidR="00A35164" w:rsidRPr="0035058C">
        <w:rPr>
          <w:sz w:val="28"/>
          <w:szCs w:val="28"/>
        </w:rPr>
        <w:t xml:space="preserve">краевого </w:t>
      </w:r>
      <w:r w:rsidRPr="0035058C">
        <w:rPr>
          <w:sz w:val="28"/>
          <w:szCs w:val="28"/>
        </w:rPr>
        <w:t xml:space="preserve">бюджета </w:t>
      </w:r>
      <w:r w:rsidR="00B9011B">
        <w:rPr>
          <w:sz w:val="28"/>
          <w:szCs w:val="28"/>
        </w:rPr>
        <w:t>–</w:t>
      </w:r>
      <w:r w:rsidRPr="0035058C">
        <w:rPr>
          <w:sz w:val="28"/>
          <w:szCs w:val="28"/>
        </w:rPr>
        <w:t xml:space="preserve"> при проведении его по инициативе органов государственной власти Краснодарского края.</w:t>
      </w:r>
    </w:p>
    <w:p w:rsidR="00064479" w:rsidRPr="0035058C" w:rsidRDefault="00064479" w:rsidP="00280C38">
      <w:pPr>
        <w:pStyle w:val="2"/>
        <w:keepNext w:val="0"/>
        <w:tabs>
          <w:tab w:val="clear" w:pos="576"/>
        </w:tabs>
        <w:spacing w:before="0" w:after="0"/>
        <w:ind w:left="851" w:firstLine="851"/>
        <w:rPr>
          <w:rFonts w:ascii="Times New Roman" w:hAnsi="Times New Roman"/>
          <w:sz w:val="28"/>
          <w:szCs w:val="28"/>
        </w:rPr>
      </w:pPr>
    </w:p>
    <w:p w:rsidR="0073273A" w:rsidRPr="0035058C" w:rsidRDefault="0073273A" w:rsidP="00280C38">
      <w:pPr>
        <w:pStyle w:val="2"/>
        <w:keepNext w:val="0"/>
        <w:tabs>
          <w:tab w:val="clear" w:pos="576"/>
        </w:tabs>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A93DCA" w:rsidRPr="0035058C">
        <w:rPr>
          <w:rFonts w:ascii="Times New Roman" w:hAnsi="Times New Roman"/>
          <w:sz w:val="28"/>
          <w:szCs w:val="28"/>
        </w:rPr>
        <w:t>20</w:t>
      </w:r>
      <w:r w:rsidRPr="0035058C">
        <w:rPr>
          <w:rFonts w:ascii="Times New Roman" w:hAnsi="Times New Roman"/>
          <w:sz w:val="28"/>
          <w:szCs w:val="28"/>
        </w:rPr>
        <w:t>. Обращения граждан в органы местного самоуправления</w:t>
      </w:r>
    </w:p>
    <w:p w:rsidR="0073273A" w:rsidRPr="0035058C" w:rsidRDefault="0073273A" w:rsidP="00280C38">
      <w:pPr>
        <w:ind w:firstLine="851"/>
        <w:jc w:val="both"/>
        <w:rPr>
          <w:sz w:val="28"/>
          <w:szCs w:val="28"/>
        </w:rPr>
      </w:pPr>
      <w:r w:rsidRPr="0035058C">
        <w:rPr>
          <w:sz w:val="28"/>
          <w:szCs w:val="28"/>
        </w:rPr>
        <w:t>1. Граждане имеют право на индивидуальные и коллективные обращения в органы местного самоуправления.</w:t>
      </w:r>
    </w:p>
    <w:p w:rsidR="0073273A" w:rsidRPr="0035058C" w:rsidRDefault="0073273A" w:rsidP="00280C38">
      <w:pPr>
        <w:ind w:firstLine="851"/>
        <w:jc w:val="both"/>
        <w:rPr>
          <w:sz w:val="28"/>
          <w:szCs w:val="28"/>
        </w:rPr>
      </w:pPr>
      <w:r w:rsidRPr="0035058C">
        <w:rPr>
          <w:sz w:val="28"/>
          <w:szCs w:val="28"/>
        </w:rPr>
        <w:t>2. Обращения граждан подлежат рассмотрению в порядке и сроки, установленные Федеральным законом от 2</w:t>
      </w:r>
      <w:r w:rsidR="00402E9A">
        <w:rPr>
          <w:sz w:val="28"/>
          <w:szCs w:val="28"/>
        </w:rPr>
        <w:t xml:space="preserve"> мая </w:t>
      </w:r>
      <w:r w:rsidRPr="0035058C">
        <w:rPr>
          <w:sz w:val="28"/>
          <w:szCs w:val="28"/>
        </w:rPr>
        <w:t>2006</w:t>
      </w:r>
      <w:r w:rsidR="00402E9A">
        <w:rPr>
          <w:sz w:val="28"/>
          <w:szCs w:val="28"/>
        </w:rPr>
        <w:t xml:space="preserve"> года</w:t>
      </w:r>
      <w:r w:rsidRPr="0035058C">
        <w:rPr>
          <w:sz w:val="28"/>
          <w:szCs w:val="28"/>
        </w:rPr>
        <w:t xml:space="preserve"> № 59-ФЗ </w:t>
      </w:r>
      <w:r w:rsidR="00C41B16" w:rsidRPr="0035058C">
        <w:rPr>
          <w:sz w:val="28"/>
          <w:szCs w:val="28"/>
        </w:rPr>
        <w:t>«</w:t>
      </w:r>
      <w:r w:rsidRPr="0035058C">
        <w:rPr>
          <w:sz w:val="28"/>
          <w:szCs w:val="28"/>
        </w:rPr>
        <w:t>О порядке рассмотрения обращен</w:t>
      </w:r>
      <w:r w:rsidR="00C41B16" w:rsidRPr="0035058C">
        <w:rPr>
          <w:sz w:val="28"/>
          <w:szCs w:val="28"/>
        </w:rPr>
        <w:t>ий граждан Российской Федерации»</w:t>
      </w:r>
      <w:r w:rsidRPr="0035058C">
        <w:rPr>
          <w:sz w:val="28"/>
          <w:szCs w:val="28"/>
        </w:rPr>
        <w:t>.</w:t>
      </w:r>
    </w:p>
    <w:p w:rsidR="0073273A" w:rsidRPr="0035058C" w:rsidRDefault="0073273A" w:rsidP="00280C38">
      <w:pPr>
        <w:ind w:firstLine="851"/>
        <w:jc w:val="both"/>
        <w:rPr>
          <w:sz w:val="28"/>
          <w:szCs w:val="28"/>
        </w:rPr>
      </w:pPr>
      <w:r w:rsidRPr="0035058C">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237611" w:rsidRDefault="00237611" w:rsidP="00280C38">
      <w:pPr>
        <w:pStyle w:val="211"/>
        <w:ind w:firstLine="851"/>
        <w:jc w:val="both"/>
        <w:rPr>
          <w:color w:val="000000"/>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2</w:t>
      </w:r>
      <w:r w:rsidR="00A93DCA" w:rsidRPr="0035058C">
        <w:rPr>
          <w:rFonts w:ascii="Times New Roman" w:hAnsi="Times New Roman"/>
          <w:b/>
          <w:sz w:val="28"/>
          <w:szCs w:val="28"/>
        </w:rPr>
        <w:t>1</w:t>
      </w:r>
      <w:r w:rsidRPr="0035058C">
        <w:rPr>
          <w:rFonts w:ascii="Times New Roman" w:hAnsi="Times New Roman"/>
          <w:b/>
          <w:sz w:val="28"/>
          <w:szCs w:val="28"/>
        </w:rPr>
        <w:t>. Другие формы непосредственного осуществления населением местного самоуправления и участия в его осуществлении</w:t>
      </w:r>
    </w:p>
    <w:p w:rsidR="0073273A" w:rsidRPr="0035058C" w:rsidRDefault="0073273A" w:rsidP="00280C38">
      <w:pPr>
        <w:pStyle w:val="ConsNonformat"/>
        <w:ind w:firstLine="851"/>
        <w:jc w:val="both"/>
        <w:rPr>
          <w:rFonts w:ascii="Times New Roman" w:hAnsi="Times New Roman"/>
          <w:sz w:val="28"/>
          <w:szCs w:val="28"/>
        </w:rPr>
      </w:pPr>
      <w:r w:rsidRPr="00402E9A">
        <w:rPr>
          <w:rFonts w:ascii="Times New Roman" w:hAnsi="Times New Roman" w:cs="Times New Roman"/>
          <w:sz w:val="28"/>
          <w:szCs w:val="28"/>
        </w:rPr>
        <w:t xml:space="preserve">1. Наряду с предусмотренными Федеральным законом </w:t>
      </w:r>
      <w:r w:rsidR="00402E9A" w:rsidRPr="00402E9A">
        <w:rPr>
          <w:rFonts w:ascii="Times New Roman" w:hAnsi="Times New Roman" w:cs="Times New Roman"/>
          <w:sz w:val="28"/>
          <w:szCs w:val="28"/>
        </w:rPr>
        <w:t>от 6 октября</w:t>
      </w:r>
      <w:r w:rsidR="006B165E">
        <w:rPr>
          <w:rFonts w:ascii="Times New Roman" w:hAnsi="Times New Roman" w:cs="Times New Roman"/>
          <w:sz w:val="28"/>
          <w:szCs w:val="28"/>
        </w:rPr>
        <w:t xml:space="preserve">                       </w:t>
      </w:r>
      <w:r w:rsidR="00402E9A" w:rsidRPr="00402E9A">
        <w:rPr>
          <w:rFonts w:ascii="Times New Roman" w:hAnsi="Times New Roman" w:cs="Times New Roman"/>
          <w:sz w:val="28"/>
          <w:szCs w:val="28"/>
        </w:rPr>
        <w:t xml:space="preserve"> 2003 года </w:t>
      </w:r>
      <w:r w:rsidRPr="00402E9A">
        <w:rPr>
          <w:rFonts w:ascii="Times New Roman" w:hAnsi="Times New Roman" w:cs="Times New Roman"/>
          <w:sz w:val="28"/>
          <w:szCs w:val="28"/>
        </w:rPr>
        <w:t>№ 131-ФЗ «Об общих принципах организации местного самоуправления в Российской Федерации», настоящим уставом формами непосредственного осуществления</w:t>
      </w:r>
      <w:r w:rsidRPr="0035058C">
        <w:rPr>
          <w:rFonts w:ascii="Times New Roman" w:hAnsi="Times New Roman"/>
          <w:sz w:val="28"/>
          <w:szCs w:val="28"/>
        </w:rPr>
        <w:t xml:space="preserve">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73C52" w:rsidRPr="00973C52" w:rsidRDefault="00973C52" w:rsidP="00973C52">
      <w:pPr>
        <w:pStyle w:val="ConsPlusNormal"/>
        <w:ind w:firstLine="851"/>
        <w:jc w:val="both"/>
        <w:rPr>
          <w:rFonts w:ascii="Times New Roman" w:hAnsi="Times New Roman" w:cs="Times New Roman"/>
          <w:kern w:val="0"/>
          <w:sz w:val="28"/>
          <w:szCs w:val="28"/>
          <w:lang w:eastAsia="ru-RU"/>
        </w:rPr>
      </w:pPr>
      <w:r w:rsidRPr="00973C52">
        <w:rPr>
          <w:rFonts w:ascii="Times New Roman" w:hAnsi="Times New Roman" w:cs="Times New Roman"/>
          <w:sz w:val="28"/>
          <w:szCs w:val="28"/>
        </w:rPr>
        <w:t xml:space="preserve">3. </w:t>
      </w:r>
      <w:r w:rsidRPr="00973C52">
        <w:rPr>
          <w:rFonts w:ascii="Times New Roman" w:hAnsi="Times New Roman" w:cs="Times New Roman"/>
          <w:kern w:val="0"/>
          <w:sz w:val="28"/>
          <w:szCs w:val="28"/>
          <w:lang w:eastAsia="ru-RU"/>
        </w:rPr>
        <w:t xml:space="preserve">Органы местного самоуправления </w:t>
      </w:r>
      <w:r w:rsidRPr="00973C52">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 xml:space="preserve">Гулькевичский </w:t>
      </w:r>
      <w:r w:rsidRPr="00973C52">
        <w:rPr>
          <w:rFonts w:ascii="Times New Roman" w:hAnsi="Times New Roman" w:cs="Times New Roman"/>
          <w:sz w:val="28"/>
          <w:szCs w:val="28"/>
        </w:rPr>
        <w:t>район</w:t>
      </w:r>
      <w:r w:rsidRPr="00973C52">
        <w:rPr>
          <w:rFonts w:ascii="Times New Roman" w:hAnsi="Times New Roman" w:cs="Times New Roman"/>
          <w:kern w:val="0"/>
          <w:sz w:val="28"/>
          <w:szCs w:val="28"/>
          <w:lang w:eastAsia="ru-RU"/>
        </w:rPr>
        <w:t xml:space="preserve"> и должностные лица местного самоуправления </w:t>
      </w:r>
      <w:r w:rsidRPr="00973C52">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Гулькевичский</w:t>
      </w:r>
      <w:r w:rsidRPr="00973C52">
        <w:rPr>
          <w:rFonts w:ascii="Times New Roman" w:hAnsi="Times New Roman" w:cs="Times New Roman"/>
          <w:sz w:val="28"/>
          <w:szCs w:val="28"/>
        </w:rPr>
        <w:t xml:space="preserve"> район</w:t>
      </w:r>
      <w:r w:rsidRPr="00973C52">
        <w:rPr>
          <w:rFonts w:ascii="Times New Roman" w:hAnsi="Times New Roman" w:cs="Times New Roman"/>
          <w:kern w:val="0"/>
          <w:sz w:val="28"/>
          <w:szCs w:val="28"/>
          <w:lang w:eastAsia="ru-RU"/>
        </w:rPr>
        <w:t xml:space="preserve">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A954A1" w:rsidRPr="006B165E" w:rsidRDefault="00A954A1" w:rsidP="006B165E">
      <w:pPr>
        <w:ind w:firstLine="851"/>
        <w:rPr>
          <w:sz w:val="28"/>
          <w:szCs w:val="28"/>
        </w:rPr>
      </w:pPr>
    </w:p>
    <w:p w:rsidR="0073273A" w:rsidRPr="0035058C" w:rsidRDefault="0073273A" w:rsidP="0088240B">
      <w:pPr>
        <w:pStyle w:val="1"/>
        <w:keepNext w:val="0"/>
        <w:spacing w:before="0" w:after="0"/>
        <w:ind w:left="0" w:firstLine="0"/>
        <w:rPr>
          <w:rFonts w:ascii="Times New Roman" w:hAnsi="Times New Roman"/>
          <w:i w:val="0"/>
          <w:szCs w:val="28"/>
        </w:rPr>
      </w:pPr>
      <w:r w:rsidRPr="0035058C">
        <w:rPr>
          <w:rFonts w:ascii="Times New Roman" w:hAnsi="Times New Roman"/>
          <w:i w:val="0"/>
          <w:szCs w:val="28"/>
        </w:rPr>
        <w:t>ГЛАВА 5. ОРГАНЫ МЕСТНОГО САМОУПРАВЛЕНИЯ И ДОЛЖНОСТНЫЕ ЛИЦА МЕСТНОГО САМОУПРАВЛЕНИЯ</w:t>
      </w:r>
    </w:p>
    <w:p w:rsidR="00C03D30" w:rsidRPr="0035058C" w:rsidRDefault="00C03D30" w:rsidP="00DF3454">
      <w:pPr>
        <w:ind w:firstLine="900"/>
        <w:jc w:val="both"/>
        <w:rPr>
          <w:b/>
        </w:rPr>
      </w:pPr>
    </w:p>
    <w:p w:rsidR="00C03D30" w:rsidRPr="00402E9A" w:rsidRDefault="00C03D30" w:rsidP="00280C38">
      <w:pPr>
        <w:ind w:firstLine="851"/>
        <w:jc w:val="both"/>
        <w:rPr>
          <w:b/>
          <w:sz w:val="28"/>
          <w:szCs w:val="28"/>
        </w:rPr>
      </w:pPr>
      <w:r w:rsidRPr="00402E9A">
        <w:rPr>
          <w:b/>
          <w:sz w:val="28"/>
          <w:szCs w:val="28"/>
        </w:rPr>
        <w:t>Статья 2</w:t>
      </w:r>
      <w:r w:rsidR="00A93DCA" w:rsidRPr="00402E9A">
        <w:rPr>
          <w:b/>
          <w:sz w:val="28"/>
          <w:szCs w:val="28"/>
        </w:rPr>
        <w:t>2</w:t>
      </w:r>
      <w:r w:rsidRPr="00402E9A">
        <w:rPr>
          <w:b/>
          <w:sz w:val="28"/>
          <w:szCs w:val="28"/>
        </w:rPr>
        <w:t xml:space="preserve">. Структура органов местного самоуправления муниципального образования </w:t>
      </w:r>
      <w:r w:rsidR="00402E9A" w:rsidRPr="00402E9A">
        <w:rPr>
          <w:b/>
          <w:sz w:val="28"/>
        </w:rPr>
        <w:t>Гулькевичский</w:t>
      </w:r>
      <w:r w:rsidRPr="00402E9A">
        <w:rPr>
          <w:b/>
          <w:sz w:val="28"/>
          <w:szCs w:val="28"/>
        </w:rPr>
        <w:t xml:space="preserve"> район</w:t>
      </w:r>
    </w:p>
    <w:p w:rsidR="00C03D30" w:rsidRPr="0035058C" w:rsidRDefault="00C03D30" w:rsidP="00280C38">
      <w:pPr>
        <w:ind w:firstLine="851"/>
        <w:jc w:val="both"/>
        <w:rPr>
          <w:sz w:val="28"/>
          <w:szCs w:val="28"/>
        </w:rPr>
      </w:pPr>
      <w:r w:rsidRPr="0035058C">
        <w:rPr>
          <w:sz w:val="28"/>
          <w:szCs w:val="28"/>
        </w:rPr>
        <w:t xml:space="preserve">1. Структуру органов местного самоуправления муниципального образования </w:t>
      </w:r>
      <w:r w:rsidR="00402E9A">
        <w:rPr>
          <w:sz w:val="28"/>
        </w:rPr>
        <w:t>Гулькевичский</w:t>
      </w:r>
      <w:r w:rsidR="00BE7F12">
        <w:rPr>
          <w:sz w:val="28"/>
        </w:rPr>
        <w:t xml:space="preserve"> </w:t>
      </w:r>
      <w:r w:rsidRPr="0035058C">
        <w:rPr>
          <w:sz w:val="28"/>
          <w:szCs w:val="28"/>
        </w:rPr>
        <w:t xml:space="preserve">район составляют Совет муниципального образования </w:t>
      </w:r>
      <w:r w:rsidR="00402E9A">
        <w:rPr>
          <w:sz w:val="28"/>
        </w:rPr>
        <w:t>Гулькевичский</w:t>
      </w:r>
      <w:r w:rsidRPr="0035058C">
        <w:rPr>
          <w:sz w:val="28"/>
          <w:szCs w:val="28"/>
        </w:rPr>
        <w:t xml:space="preserve"> район, </w:t>
      </w:r>
      <w:r w:rsidR="00D849D9" w:rsidRPr="0035058C">
        <w:rPr>
          <w:sz w:val="28"/>
          <w:szCs w:val="28"/>
        </w:rPr>
        <w:t>глава</w:t>
      </w:r>
      <w:r w:rsidRPr="0035058C">
        <w:rPr>
          <w:sz w:val="28"/>
          <w:szCs w:val="28"/>
        </w:rPr>
        <w:t xml:space="preserve"> муниципального образования </w:t>
      </w:r>
      <w:r w:rsidR="00402E9A">
        <w:rPr>
          <w:sz w:val="28"/>
        </w:rPr>
        <w:lastRenderedPageBreak/>
        <w:t>Гулькевичский</w:t>
      </w:r>
      <w:r w:rsidR="00BE7F12">
        <w:rPr>
          <w:sz w:val="28"/>
        </w:rPr>
        <w:t xml:space="preserve"> </w:t>
      </w:r>
      <w:r w:rsidR="0003280D" w:rsidRPr="0035058C">
        <w:rPr>
          <w:sz w:val="28"/>
          <w:szCs w:val="28"/>
        </w:rPr>
        <w:t>район</w:t>
      </w:r>
      <w:r w:rsidRPr="0035058C">
        <w:rPr>
          <w:sz w:val="28"/>
          <w:szCs w:val="28"/>
        </w:rPr>
        <w:t xml:space="preserve">, администрация муниципального образования </w:t>
      </w:r>
      <w:r w:rsidR="00402E9A">
        <w:rPr>
          <w:sz w:val="28"/>
        </w:rPr>
        <w:t>Гулькевичский</w:t>
      </w:r>
      <w:r w:rsidR="0003280D" w:rsidRPr="0035058C">
        <w:rPr>
          <w:sz w:val="28"/>
          <w:szCs w:val="28"/>
        </w:rPr>
        <w:t xml:space="preserve"> район</w:t>
      </w:r>
      <w:r w:rsidRPr="0035058C">
        <w:rPr>
          <w:sz w:val="28"/>
          <w:szCs w:val="28"/>
        </w:rPr>
        <w:t>, контрольно</w:t>
      </w:r>
      <w:r w:rsidR="00520798">
        <w:rPr>
          <w:sz w:val="28"/>
          <w:szCs w:val="28"/>
        </w:rPr>
        <w:t>-</w:t>
      </w:r>
      <w:r w:rsidRPr="0035058C">
        <w:rPr>
          <w:sz w:val="28"/>
          <w:szCs w:val="28"/>
        </w:rPr>
        <w:t xml:space="preserve">счетная палата муниципального образования </w:t>
      </w:r>
      <w:r w:rsidR="00402E9A">
        <w:rPr>
          <w:sz w:val="28"/>
        </w:rPr>
        <w:t>Гулькевичский</w:t>
      </w:r>
      <w:r w:rsidR="00BE7F12">
        <w:rPr>
          <w:sz w:val="28"/>
        </w:rPr>
        <w:t xml:space="preserve"> </w:t>
      </w:r>
      <w:r w:rsidR="0003280D" w:rsidRPr="0035058C">
        <w:rPr>
          <w:sz w:val="28"/>
          <w:szCs w:val="28"/>
        </w:rPr>
        <w:t>район</w:t>
      </w:r>
      <w:r w:rsidRPr="0035058C">
        <w:rPr>
          <w:sz w:val="28"/>
          <w:szCs w:val="28"/>
        </w:rPr>
        <w:t>.</w:t>
      </w:r>
    </w:p>
    <w:p w:rsidR="00C03D30" w:rsidRPr="0035058C" w:rsidRDefault="00C03D30" w:rsidP="00280C38">
      <w:pPr>
        <w:ind w:firstLine="851"/>
        <w:jc w:val="both"/>
        <w:rPr>
          <w:sz w:val="28"/>
          <w:szCs w:val="28"/>
        </w:rPr>
      </w:pPr>
      <w:r w:rsidRPr="0035058C">
        <w:rPr>
          <w:sz w:val="28"/>
          <w:szCs w:val="28"/>
        </w:rPr>
        <w:t>2. Изменение структуры органов местного самоуправления осуществляется не иначе как путем внесения изменений в настоящий устав.</w:t>
      </w:r>
    </w:p>
    <w:p w:rsidR="00C03D30" w:rsidRPr="0035058C" w:rsidRDefault="00C03D30" w:rsidP="00280C38">
      <w:pPr>
        <w:ind w:firstLine="851"/>
        <w:jc w:val="both"/>
        <w:rPr>
          <w:sz w:val="28"/>
          <w:szCs w:val="28"/>
        </w:rPr>
      </w:pPr>
      <w:r w:rsidRPr="0035058C">
        <w:rPr>
          <w:sz w:val="28"/>
          <w:szCs w:val="28"/>
        </w:rPr>
        <w:t xml:space="preserve">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 за исключением случаев, предусмотренных Федеральным законом </w:t>
      </w:r>
      <w:r w:rsidR="00402E9A">
        <w:rPr>
          <w:sz w:val="28"/>
          <w:szCs w:val="28"/>
        </w:rPr>
        <w:t>от 6 октября 2003 года</w:t>
      </w:r>
      <w:r w:rsidRPr="0035058C">
        <w:rPr>
          <w:sz w:val="28"/>
          <w:szCs w:val="28"/>
        </w:rPr>
        <w:t xml:space="preserve"> № 131-ФЗ </w:t>
      </w:r>
      <w:r w:rsidR="00520798">
        <w:rPr>
          <w:sz w:val="28"/>
          <w:szCs w:val="28"/>
        </w:rPr>
        <w:t xml:space="preserve">                             </w:t>
      </w:r>
      <w:r w:rsidRPr="0035058C">
        <w:rPr>
          <w:sz w:val="28"/>
          <w:szCs w:val="28"/>
        </w:rPr>
        <w:t>«Об общих принципах организации местного самоуправления в Российской Федерации».</w:t>
      </w:r>
    </w:p>
    <w:p w:rsidR="0073273A" w:rsidRPr="0035058C" w:rsidRDefault="0073273A" w:rsidP="00280C38">
      <w:pPr>
        <w:pStyle w:val="2"/>
        <w:keepNext w:val="0"/>
        <w:tabs>
          <w:tab w:val="clear" w:pos="576"/>
        </w:tabs>
        <w:spacing w:before="0" w:after="0"/>
        <w:ind w:firstLine="851"/>
        <w:rPr>
          <w:rFonts w:ascii="Times New Roman" w:hAnsi="Times New Roman"/>
          <w:sz w:val="28"/>
          <w:szCs w:val="28"/>
        </w:rPr>
      </w:pPr>
    </w:p>
    <w:p w:rsidR="0073273A" w:rsidRPr="00402E9A" w:rsidRDefault="0073273A" w:rsidP="00280C38">
      <w:pPr>
        <w:pStyle w:val="2"/>
        <w:keepNext w:val="0"/>
        <w:spacing w:before="0" w:after="0"/>
        <w:ind w:firstLine="851"/>
        <w:rPr>
          <w:rFonts w:ascii="Times New Roman" w:hAnsi="Times New Roman"/>
          <w:sz w:val="28"/>
          <w:szCs w:val="28"/>
        </w:rPr>
      </w:pPr>
      <w:r w:rsidRPr="00402E9A">
        <w:rPr>
          <w:rFonts w:ascii="Times New Roman" w:hAnsi="Times New Roman"/>
          <w:sz w:val="28"/>
          <w:szCs w:val="28"/>
        </w:rPr>
        <w:t>Статья 2</w:t>
      </w:r>
      <w:r w:rsidR="00A93DCA" w:rsidRPr="00402E9A">
        <w:rPr>
          <w:rFonts w:ascii="Times New Roman" w:hAnsi="Times New Roman"/>
          <w:sz w:val="28"/>
          <w:szCs w:val="28"/>
        </w:rPr>
        <w:t>3</w:t>
      </w:r>
      <w:r w:rsidRPr="00402E9A">
        <w:rPr>
          <w:rFonts w:ascii="Times New Roman" w:hAnsi="Times New Roman"/>
          <w:sz w:val="28"/>
          <w:szCs w:val="28"/>
        </w:rPr>
        <w:t xml:space="preserve">. Совет муниципального образования </w:t>
      </w:r>
      <w:r w:rsidR="00402E9A" w:rsidRPr="00402E9A">
        <w:rPr>
          <w:rFonts w:ascii="Times New Roman" w:hAnsi="Times New Roman"/>
          <w:sz w:val="28"/>
        </w:rPr>
        <w:t>Гулькевичский</w:t>
      </w:r>
      <w:r w:rsidRPr="00402E9A">
        <w:rPr>
          <w:rFonts w:ascii="Times New Roman" w:hAnsi="Times New Roman"/>
          <w:sz w:val="28"/>
          <w:szCs w:val="28"/>
        </w:rPr>
        <w:t xml:space="preserve"> район</w:t>
      </w:r>
    </w:p>
    <w:p w:rsidR="00402E9A" w:rsidRPr="001412BF"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1. </w:t>
      </w:r>
      <w:r w:rsidR="00402E9A" w:rsidRPr="00651A33">
        <w:rPr>
          <w:rFonts w:ascii="Times New Roman" w:hAnsi="Times New Roman" w:cs="Times New Roman"/>
          <w:sz w:val="28"/>
          <w:szCs w:val="28"/>
        </w:rPr>
        <w:t>Совет</w:t>
      </w:r>
      <w:r w:rsidR="00402E9A" w:rsidRPr="001412BF">
        <w:rPr>
          <w:rFonts w:ascii="Times New Roman" w:hAnsi="Times New Roman"/>
          <w:sz w:val="28"/>
          <w:szCs w:val="28"/>
        </w:rPr>
        <w:t xml:space="preserve"> состоит из </w:t>
      </w:r>
      <w:r w:rsidR="00402E9A">
        <w:rPr>
          <w:rFonts w:ascii="Times New Roman" w:hAnsi="Times New Roman"/>
          <w:sz w:val="28"/>
          <w:szCs w:val="28"/>
        </w:rPr>
        <w:t>30</w:t>
      </w:r>
      <w:r w:rsidR="00402E9A" w:rsidRPr="001412BF">
        <w:rPr>
          <w:rFonts w:ascii="Times New Roman" w:hAnsi="Times New Roman"/>
          <w:sz w:val="28"/>
          <w:szCs w:val="28"/>
        </w:rPr>
        <w:t xml:space="preserve"> депутатов, избираемых на муниципальных выборах на основе всеобщего равного и прямого избирательного права при тайном голосовании.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Совет может осуществлять свои полномочия в случае избрания не менее двух третей от установленной численности депутатов.</w:t>
      </w:r>
    </w:p>
    <w:p w:rsidR="0073273A" w:rsidRPr="00997B91" w:rsidRDefault="0073273A" w:rsidP="00280C38">
      <w:pPr>
        <w:pStyle w:val="ConsNormal0"/>
        <w:ind w:firstLine="851"/>
        <w:jc w:val="both"/>
        <w:rPr>
          <w:rFonts w:ascii="Times New Roman" w:hAnsi="Times New Roman" w:cs="Times New Roman"/>
          <w:sz w:val="28"/>
          <w:szCs w:val="28"/>
        </w:rPr>
      </w:pPr>
      <w:r w:rsidRPr="00997B91">
        <w:rPr>
          <w:rFonts w:ascii="Times New Roman" w:hAnsi="Times New Roman" w:cs="Times New Roman"/>
          <w:sz w:val="28"/>
          <w:szCs w:val="28"/>
        </w:rPr>
        <w:t xml:space="preserve">3. Совет подотчетен непосредственно населению муниципального образования </w:t>
      </w:r>
      <w:r w:rsidR="00997B91" w:rsidRPr="00997B91">
        <w:rPr>
          <w:rFonts w:ascii="Times New Roman" w:hAnsi="Times New Roman" w:cs="Times New Roman"/>
          <w:sz w:val="28"/>
        </w:rPr>
        <w:t>Гулькевичский</w:t>
      </w:r>
      <w:r w:rsidRPr="00997B91">
        <w:rPr>
          <w:rFonts w:ascii="Times New Roman" w:hAnsi="Times New Roman" w:cs="Times New Roman"/>
          <w:sz w:val="28"/>
          <w:szCs w:val="28"/>
        </w:rPr>
        <w:t xml:space="preserve"> район и отчитывается о своей деятельности не реже одного раза в год.</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4. Срок полномочий Совета составляет 5 лет.</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5. Совет обладает правами юридического лица.</w:t>
      </w:r>
    </w:p>
    <w:p w:rsidR="00237611" w:rsidRPr="00237611" w:rsidRDefault="00237611" w:rsidP="00237611">
      <w:pPr>
        <w:pStyle w:val="ConsNormal0"/>
        <w:ind w:firstLine="851"/>
        <w:jc w:val="both"/>
        <w:rPr>
          <w:rFonts w:ascii="Times New Roman" w:hAnsi="Times New Roman" w:cs="Times New Roman"/>
          <w:sz w:val="28"/>
          <w:szCs w:val="28"/>
        </w:rPr>
      </w:pPr>
      <w:r w:rsidRPr="00237611">
        <w:rPr>
          <w:rFonts w:ascii="Times New Roman" w:hAnsi="Times New Roman" w:cs="Times New Roman"/>
          <w:sz w:val="28"/>
          <w:szCs w:val="28"/>
        </w:rPr>
        <w:t>6. Организацию деятельности Совета осуществляет председатель Совета. Председатель Совета и его заместитель избираются тайным голосованием из числа депутатов Совета. Председатель Совета и его заместитель избираются на срок полномочий Совета. Заместитель председателя Совета осуществляет полномочия председателя Совета в полном объеме в случае его временного отсутствия или в случае досрочного прекращения полномочий.</w:t>
      </w:r>
    </w:p>
    <w:p w:rsidR="0073273A"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7. 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BE7F12">
        <w:rPr>
          <w:rFonts w:ascii="Times New Roman" w:hAnsi="Times New Roman"/>
          <w:sz w:val="28"/>
          <w:szCs w:val="28"/>
        </w:rPr>
        <w:t xml:space="preserve"> </w:t>
      </w:r>
      <w:r w:rsidRPr="0035058C">
        <w:rPr>
          <w:rFonts w:ascii="Times New Roman" w:hAnsi="Times New Roman"/>
          <w:sz w:val="28"/>
          <w:szCs w:val="28"/>
        </w:rPr>
        <w:t xml:space="preserve">к компетенции Совета. </w:t>
      </w:r>
    </w:p>
    <w:p w:rsidR="0073273A" w:rsidRPr="0035058C" w:rsidRDefault="0073273A" w:rsidP="00280C38">
      <w:pPr>
        <w:pStyle w:val="a6"/>
        <w:spacing w:after="0"/>
        <w:ind w:firstLine="851"/>
        <w:jc w:val="both"/>
        <w:rPr>
          <w:b/>
          <w:sz w:val="28"/>
          <w:szCs w:val="28"/>
        </w:rPr>
      </w:pPr>
    </w:p>
    <w:p w:rsidR="0073273A" w:rsidRPr="0035058C" w:rsidRDefault="0073273A" w:rsidP="00280C38">
      <w:pPr>
        <w:pStyle w:val="a6"/>
        <w:spacing w:after="0"/>
        <w:ind w:firstLine="851"/>
        <w:jc w:val="both"/>
        <w:rPr>
          <w:b/>
          <w:sz w:val="28"/>
          <w:szCs w:val="28"/>
        </w:rPr>
      </w:pPr>
      <w:r w:rsidRPr="0035058C">
        <w:rPr>
          <w:b/>
          <w:sz w:val="28"/>
          <w:szCs w:val="28"/>
        </w:rPr>
        <w:t>Статья 2</w:t>
      </w:r>
      <w:r w:rsidR="00A93DCA" w:rsidRPr="0035058C">
        <w:rPr>
          <w:b/>
          <w:sz w:val="28"/>
          <w:szCs w:val="28"/>
        </w:rPr>
        <w:t>4</w:t>
      </w:r>
      <w:r w:rsidRPr="0035058C">
        <w:rPr>
          <w:b/>
          <w:sz w:val="28"/>
          <w:szCs w:val="28"/>
        </w:rPr>
        <w:t xml:space="preserve">. Депутат Совета </w:t>
      </w:r>
    </w:p>
    <w:p w:rsidR="0073273A" w:rsidRPr="0035058C" w:rsidRDefault="0073273A" w:rsidP="00280C38">
      <w:pPr>
        <w:pStyle w:val="a6"/>
        <w:spacing w:after="0"/>
        <w:ind w:firstLine="851"/>
        <w:jc w:val="both"/>
        <w:rPr>
          <w:sz w:val="28"/>
          <w:szCs w:val="28"/>
        </w:rPr>
      </w:pPr>
      <w:r w:rsidRPr="0035058C">
        <w:rPr>
          <w:sz w:val="28"/>
          <w:szCs w:val="28"/>
        </w:rPr>
        <w:t xml:space="preserve">1. Депутатом Совета может быть избран гражданин Российской Федерации, достигший </w:t>
      </w:r>
      <w:r w:rsidR="00520798">
        <w:rPr>
          <w:sz w:val="28"/>
          <w:szCs w:val="28"/>
        </w:rPr>
        <w:t xml:space="preserve">на день голосования </w:t>
      </w:r>
      <w:r w:rsidR="001F08F7" w:rsidRPr="0035058C">
        <w:rPr>
          <w:sz w:val="28"/>
          <w:szCs w:val="28"/>
        </w:rPr>
        <w:t>возраста</w:t>
      </w:r>
      <w:r w:rsidRPr="0035058C">
        <w:rPr>
          <w:sz w:val="28"/>
          <w:szCs w:val="28"/>
        </w:rPr>
        <w:t xml:space="preserve">18 лет. </w:t>
      </w:r>
    </w:p>
    <w:p w:rsidR="0073273A"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Полномочия депутата Совета начинаются со дня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730C55" w:rsidRPr="0035058C" w:rsidRDefault="00730C55" w:rsidP="00280C38">
      <w:pPr>
        <w:pStyle w:val="ConsNormal0"/>
        <w:ind w:firstLine="851"/>
        <w:jc w:val="both"/>
        <w:rPr>
          <w:rFonts w:ascii="Times New Roman" w:hAnsi="Times New Roman"/>
          <w:sz w:val="28"/>
          <w:szCs w:val="28"/>
        </w:rPr>
      </w:pPr>
      <w:r>
        <w:rPr>
          <w:rFonts w:ascii="Times New Roman" w:hAnsi="Times New Roman"/>
          <w:sz w:val="28"/>
          <w:szCs w:val="28"/>
        </w:rPr>
        <w:t>Срок полномочий</w:t>
      </w:r>
      <w:r w:rsidR="002F65CD">
        <w:rPr>
          <w:rFonts w:ascii="Times New Roman" w:hAnsi="Times New Roman"/>
          <w:sz w:val="28"/>
          <w:szCs w:val="28"/>
        </w:rPr>
        <w:t xml:space="preserve"> депутата Совета составляет 5 лет.</w:t>
      </w:r>
    </w:p>
    <w:p w:rsidR="0073273A" w:rsidRDefault="0073273A" w:rsidP="00280C38">
      <w:pPr>
        <w:pStyle w:val="ConsNormal0"/>
        <w:ind w:firstLine="851"/>
        <w:jc w:val="both"/>
        <w:rPr>
          <w:rFonts w:ascii="Times New Roman" w:hAnsi="Times New Roman"/>
          <w:sz w:val="28"/>
          <w:szCs w:val="28"/>
        </w:rPr>
      </w:pPr>
      <w:r w:rsidRPr="00997B91">
        <w:rPr>
          <w:rFonts w:ascii="Times New Roman" w:hAnsi="Times New Roman"/>
          <w:sz w:val="28"/>
          <w:szCs w:val="28"/>
        </w:rPr>
        <w:t xml:space="preserve">3. Депутату Совета обеспечиваются условия для беспрепятственного и </w:t>
      </w:r>
      <w:r w:rsidRPr="00997B91">
        <w:rPr>
          <w:rFonts w:ascii="Times New Roman" w:hAnsi="Times New Roman"/>
          <w:sz w:val="28"/>
          <w:szCs w:val="28"/>
        </w:rPr>
        <w:lastRenderedPageBreak/>
        <w:t>эффективного осуществления полномочий, защита прав, чести и достоинства.</w:t>
      </w:r>
    </w:p>
    <w:p w:rsidR="0073273A" w:rsidRPr="00997B91" w:rsidRDefault="00997B91" w:rsidP="00280C38">
      <w:pPr>
        <w:pStyle w:val="ConsNormal0"/>
        <w:ind w:firstLine="851"/>
        <w:jc w:val="both"/>
        <w:rPr>
          <w:rFonts w:ascii="Times New Roman" w:hAnsi="Times New Roman" w:cs="Times New Roman"/>
          <w:sz w:val="28"/>
          <w:szCs w:val="28"/>
        </w:rPr>
      </w:pPr>
      <w:r w:rsidRPr="00997B91">
        <w:rPr>
          <w:rFonts w:ascii="Times New Roman" w:hAnsi="Times New Roman" w:cs="Times New Roman"/>
          <w:sz w:val="28"/>
          <w:szCs w:val="28"/>
        </w:rPr>
        <w:t xml:space="preserve">4. </w:t>
      </w:r>
      <w:r w:rsidR="0073273A" w:rsidRPr="00997B91">
        <w:rPr>
          <w:rFonts w:ascii="Times New Roman" w:hAnsi="Times New Roman" w:cs="Times New Roman"/>
          <w:sz w:val="28"/>
          <w:szCs w:val="28"/>
        </w:rPr>
        <w:t xml:space="preserve">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73273A" w:rsidRPr="0035058C" w:rsidRDefault="0073273A" w:rsidP="00280C38">
      <w:pPr>
        <w:pStyle w:val="310"/>
        <w:ind w:firstLine="851"/>
        <w:rPr>
          <w:szCs w:val="28"/>
        </w:rPr>
      </w:pPr>
      <w:r w:rsidRPr="0035058C">
        <w:rPr>
          <w:szCs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73273A"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6. Д</w:t>
      </w:r>
      <w:r w:rsidRPr="0035058C">
        <w:rPr>
          <w:rFonts w:ascii="Times New Roman" w:hAnsi="Times New Roman"/>
          <w:color w:val="000000"/>
          <w:sz w:val="28"/>
          <w:szCs w:val="28"/>
        </w:rPr>
        <w:t xml:space="preserve">епутат Совета </w:t>
      </w:r>
      <w:r w:rsidRPr="0035058C">
        <w:rPr>
          <w:rFonts w:ascii="Times New Roman" w:hAnsi="Times New Roman"/>
          <w:sz w:val="28"/>
          <w:szCs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Pr="0035058C">
        <w:rPr>
          <w:rFonts w:ascii="Times New Roman" w:hAnsi="Times New Roman"/>
          <w:color w:val="000000"/>
          <w:sz w:val="28"/>
          <w:szCs w:val="28"/>
        </w:rPr>
        <w:t>депутата,</w:t>
      </w:r>
      <w:r w:rsidRPr="0035058C">
        <w:rPr>
          <w:rFonts w:ascii="Times New Roman" w:hAnsi="Times New Roman"/>
          <w:sz w:val="28"/>
          <w:szCs w:val="28"/>
        </w:rPr>
        <w:t xml:space="preserve"> в том числе по истечении срока его полномочий. Данное положение не распространяется на случаи, когда </w:t>
      </w:r>
      <w:r w:rsidRPr="0035058C">
        <w:rPr>
          <w:rFonts w:ascii="Times New Roman" w:hAnsi="Times New Roman"/>
          <w:color w:val="000000"/>
          <w:sz w:val="28"/>
          <w:szCs w:val="28"/>
        </w:rPr>
        <w:t xml:space="preserve">депутатом </w:t>
      </w:r>
      <w:r w:rsidRPr="0035058C">
        <w:rPr>
          <w:rFonts w:ascii="Times New Roman" w:hAnsi="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73273A" w:rsidRPr="0035058C" w:rsidRDefault="0073273A" w:rsidP="00280C38">
      <w:pPr>
        <w:pStyle w:val="a6"/>
        <w:spacing w:after="0"/>
        <w:ind w:firstLine="851"/>
        <w:jc w:val="both"/>
        <w:rPr>
          <w:sz w:val="28"/>
          <w:szCs w:val="28"/>
        </w:rPr>
      </w:pPr>
      <w:r w:rsidRPr="0035058C">
        <w:rPr>
          <w:sz w:val="28"/>
          <w:szCs w:val="28"/>
        </w:rPr>
        <w:t>7. Полномочия депутата Совета прекращаются досрочно в случаях:</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 смерти;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отставки по собственному желанию;</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признания судом недееспособным или ограниченно дееспособным;</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4) признания судом безвестно отсутствующим или объявления умершим;</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5) вступления в отношении его в законную силу обвинительного приговора суда;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6) выезда за пределы Российской Федерации на постоянное место жительства;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Pr="0035058C">
        <w:rPr>
          <w:rFonts w:ascii="Times New Roman" w:hAnsi="Times New Roman"/>
          <w:b/>
          <w:sz w:val="28"/>
          <w:szCs w:val="28"/>
        </w:rPr>
        <w:t>,</w:t>
      </w:r>
      <w:r w:rsidRPr="0035058C">
        <w:rPr>
          <w:rFonts w:ascii="Times New Roman" w:hAnsi="Times New Roman"/>
          <w:sz w:val="28"/>
          <w:szCs w:val="28"/>
        </w:rPr>
        <w:t xml:space="preserve">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8) отзыва избирателями;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9) досрочного прекращения полномочий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10) призыва на военную службу или направления на заменяющую ее </w:t>
      </w:r>
      <w:r w:rsidRPr="0035058C">
        <w:rPr>
          <w:rFonts w:ascii="Times New Roman" w:hAnsi="Times New Roman"/>
          <w:sz w:val="28"/>
          <w:szCs w:val="28"/>
        </w:rPr>
        <w:lastRenderedPageBreak/>
        <w:t>альтернативную гражданскую службу;</w:t>
      </w:r>
    </w:p>
    <w:p w:rsidR="005927AD" w:rsidRPr="005927AD" w:rsidRDefault="005927AD" w:rsidP="005927AD">
      <w:pPr>
        <w:pStyle w:val="ConsNormal0"/>
        <w:ind w:firstLine="851"/>
        <w:jc w:val="both"/>
        <w:rPr>
          <w:rFonts w:ascii="Times New Roman" w:hAnsi="Times New Roman"/>
          <w:sz w:val="28"/>
          <w:szCs w:val="28"/>
        </w:rPr>
      </w:pPr>
      <w:r w:rsidRPr="005927AD">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21" w:history="1">
        <w:r w:rsidRPr="005927AD">
          <w:rPr>
            <w:rFonts w:ascii="Times New Roman" w:hAnsi="Times New Roman"/>
            <w:sz w:val="28"/>
            <w:szCs w:val="28"/>
          </w:rPr>
          <w:t>законом</w:t>
        </w:r>
      </w:hyperlink>
      <w:r w:rsidRPr="005927AD">
        <w:rPr>
          <w:rFonts w:ascii="Times New Roman" w:hAnsi="Times New Roman"/>
          <w:sz w:val="28"/>
          <w:szCs w:val="28"/>
        </w:rPr>
        <w:t xml:space="preserve"> от 25</w:t>
      </w:r>
      <w:r w:rsidR="00BE7F12">
        <w:rPr>
          <w:rFonts w:ascii="Times New Roman" w:hAnsi="Times New Roman"/>
          <w:sz w:val="28"/>
          <w:szCs w:val="28"/>
        </w:rPr>
        <w:t xml:space="preserve"> декабря </w:t>
      </w:r>
      <w:r w:rsidRPr="005927AD">
        <w:rPr>
          <w:rFonts w:ascii="Times New Roman" w:hAnsi="Times New Roman"/>
          <w:sz w:val="28"/>
          <w:szCs w:val="28"/>
        </w:rPr>
        <w:t xml:space="preserve">2008 </w:t>
      </w:r>
      <w:r w:rsidR="00BE7F12">
        <w:rPr>
          <w:rFonts w:ascii="Times New Roman" w:hAnsi="Times New Roman"/>
          <w:sz w:val="28"/>
          <w:szCs w:val="28"/>
        </w:rPr>
        <w:t xml:space="preserve">года </w:t>
      </w:r>
      <w:r w:rsidRPr="005927AD">
        <w:rPr>
          <w:rFonts w:ascii="Times New Roman" w:hAnsi="Times New Roman"/>
          <w:sz w:val="28"/>
          <w:szCs w:val="28"/>
        </w:rPr>
        <w:t>№ 273-ФЗ</w:t>
      </w:r>
      <w:r w:rsidR="00BE7F12">
        <w:rPr>
          <w:rFonts w:ascii="Times New Roman" w:hAnsi="Times New Roman"/>
          <w:sz w:val="28"/>
          <w:szCs w:val="28"/>
        </w:rPr>
        <w:t xml:space="preserve">                    </w:t>
      </w:r>
      <w:r w:rsidRPr="005927AD">
        <w:rPr>
          <w:rFonts w:ascii="Times New Roman" w:hAnsi="Times New Roman"/>
          <w:sz w:val="28"/>
          <w:szCs w:val="28"/>
        </w:rPr>
        <w:t xml:space="preserve"> «О противодействии коррупции», Федеральным </w:t>
      </w:r>
      <w:hyperlink r:id="rId22" w:history="1">
        <w:r w:rsidRPr="005927AD">
          <w:rPr>
            <w:rFonts w:ascii="Times New Roman" w:hAnsi="Times New Roman"/>
            <w:sz w:val="28"/>
            <w:szCs w:val="28"/>
          </w:rPr>
          <w:t>законом</w:t>
        </w:r>
      </w:hyperlink>
      <w:r w:rsidR="00BE7F12">
        <w:rPr>
          <w:rFonts w:ascii="Times New Roman" w:hAnsi="Times New Roman"/>
          <w:sz w:val="28"/>
          <w:szCs w:val="28"/>
        </w:rPr>
        <w:t xml:space="preserve"> от </w:t>
      </w:r>
      <w:r w:rsidRPr="005927AD">
        <w:rPr>
          <w:rFonts w:ascii="Times New Roman" w:hAnsi="Times New Roman"/>
          <w:sz w:val="28"/>
          <w:szCs w:val="28"/>
        </w:rPr>
        <w:t>3</w:t>
      </w:r>
      <w:r w:rsidR="00BE7F12">
        <w:rPr>
          <w:rFonts w:ascii="Times New Roman" w:hAnsi="Times New Roman"/>
          <w:sz w:val="28"/>
          <w:szCs w:val="28"/>
        </w:rPr>
        <w:t xml:space="preserve"> декабря </w:t>
      </w:r>
      <w:r w:rsidRPr="005927AD">
        <w:rPr>
          <w:rFonts w:ascii="Times New Roman" w:hAnsi="Times New Roman"/>
          <w:sz w:val="28"/>
          <w:szCs w:val="28"/>
        </w:rPr>
        <w:t>2012</w:t>
      </w:r>
      <w:r w:rsidR="00BE7F12">
        <w:rPr>
          <w:rFonts w:ascii="Times New Roman" w:hAnsi="Times New Roman"/>
          <w:sz w:val="28"/>
          <w:szCs w:val="28"/>
        </w:rPr>
        <w:t xml:space="preserve"> года                             </w:t>
      </w:r>
      <w:r w:rsidRPr="005927AD">
        <w:rPr>
          <w:rFonts w:ascii="Times New Roman" w:hAnsi="Times New Roman"/>
          <w:sz w:val="28"/>
          <w:szCs w:val="28"/>
        </w:rPr>
        <w:t xml:space="preserve"> № 230-ФЗ «О контроле за соответствием расходов лиц, замещающих государственные должности, и иных лиц их доходам», Федеральным </w:t>
      </w:r>
      <w:hyperlink r:id="rId23" w:history="1">
        <w:r w:rsidRPr="005927AD">
          <w:rPr>
            <w:rFonts w:ascii="Times New Roman" w:hAnsi="Times New Roman"/>
            <w:sz w:val="28"/>
            <w:szCs w:val="28"/>
          </w:rPr>
          <w:t>законом</w:t>
        </w:r>
      </w:hyperlink>
      <w:r w:rsidR="002F65CD" w:rsidRPr="002F65CD">
        <w:rPr>
          <w:rFonts w:ascii="Times New Roman" w:hAnsi="Times New Roman" w:cs="Times New Roman"/>
          <w:sz w:val="28"/>
          <w:szCs w:val="28"/>
        </w:rPr>
        <w:t xml:space="preserve">               </w:t>
      </w:r>
      <w:r w:rsidR="002F65CD">
        <w:t xml:space="preserve">               </w:t>
      </w:r>
      <w:r w:rsidR="00BE7F12">
        <w:t xml:space="preserve"> </w:t>
      </w:r>
      <w:r w:rsidRPr="005927AD">
        <w:rPr>
          <w:rFonts w:ascii="Times New Roman" w:hAnsi="Times New Roman"/>
          <w:sz w:val="28"/>
          <w:szCs w:val="28"/>
        </w:rPr>
        <w:t>от 7</w:t>
      </w:r>
      <w:r w:rsidR="00BE7F12">
        <w:rPr>
          <w:rFonts w:ascii="Times New Roman" w:hAnsi="Times New Roman"/>
          <w:sz w:val="28"/>
          <w:szCs w:val="28"/>
        </w:rPr>
        <w:t xml:space="preserve"> мая </w:t>
      </w:r>
      <w:r w:rsidRPr="005927AD">
        <w:rPr>
          <w:rFonts w:ascii="Times New Roman" w:hAnsi="Times New Roman"/>
          <w:sz w:val="28"/>
          <w:szCs w:val="28"/>
        </w:rPr>
        <w:t xml:space="preserve">2013 </w:t>
      </w:r>
      <w:r w:rsidR="00BE7F12">
        <w:rPr>
          <w:rFonts w:ascii="Times New Roman" w:hAnsi="Times New Roman"/>
          <w:sz w:val="28"/>
          <w:szCs w:val="28"/>
        </w:rPr>
        <w:t xml:space="preserve">года </w:t>
      </w:r>
      <w:r w:rsidRPr="005927AD">
        <w:rPr>
          <w:rFonts w:ascii="Times New Roman" w:hAnsi="Times New Roman"/>
          <w:sz w:val="28"/>
          <w:szCs w:val="28"/>
        </w:rP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927AD" w:rsidRPr="005927AD" w:rsidRDefault="005927AD" w:rsidP="005927AD">
      <w:pPr>
        <w:widowControl/>
        <w:suppressAutoHyphens w:val="0"/>
        <w:autoSpaceDE w:val="0"/>
        <w:autoSpaceDN w:val="0"/>
        <w:adjustRightInd w:val="0"/>
        <w:ind w:firstLine="851"/>
        <w:jc w:val="both"/>
        <w:rPr>
          <w:sz w:val="28"/>
          <w:szCs w:val="28"/>
        </w:rPr>
      </w:pPr>
      <w:r w:rsidRPr="005927AD">
        <w:rPr>
          <w:sz w:val="28"/>
          <w:szCs w:val="28"/>
        </w:rPr>
        <w:t>12) несоблюдения ограничений</w:t>
      </w:r>
      <w:r w:rsidRPr="005927AD">
        <w:rPr>
          <w:rFonts w:eastAsia="Calibri"/>
          <w:kern w:val="0"/>
          <w:sz w:val="28"/>
          <w:szCs w:val="28"/>
          <w:lang w:eastAsia="ru-RU"/>
        </w:rPr>
        <w:t xml:space="preserve">, установленных </w:t>
      </w:r>
      <w:r w:rsidR="00BE7F12">
        <w:rPr>
          <w:sz w:val="28"/>
          <w:szCs w:val="28"/>
        </w:rPr>
        <w:t xml:space="preserve">Федеральным законом от </w:t>
      </w:r>
      <w:r w:rsidRPr="005927AD">
        <w:rPr>
          <w:sz w:val="28"/>
          <w:szCs w:val="28"/>
        </w:rPr>
        <w:t>6</w:t>
      </w:r>
      <w:r w:rsidR="00BE7F12">
        <w:rPr>
          <w:sz w:val="28"/>
          <w:szCs w:val="28"/>
        </w:rPr>
        <w:t xml:space="preserve"> октября </w:t>
      </w:r>
      <w:r w:rsidRPr="005927AD">
        <w:rPr>
          <w:sz w:val="28"/>
          <w:szCs w:val="28"/>
        </w:rPr>
        <w:t xml:space="preserve">2003 </w:t>
      </w:r>
      <w:r w:rsidR="00BE7F12">
        <w:rPr>
          <w:sz w:val="28"/>
          <w:szCs w:val="28"/>
        </w:rPr>
        <w:t xml:space="preserve">года </w:t>
      </w:r>
      <w:r w:rsidRPr="005927AD">
        <w:rPr>
          <w:sz w:val="28"/>
          <w:szCs w:val="28"/>
        </w:rPr>
        <w:t>№ 131-ФЗ «Об общих принципах организации местного самоуправления в Российской Федерации»;</w:t>
      </w:r>
    </w:p>
    <w:p w:rsidR="0073273A" w:rsidRDefault="005927AD" w:rsidP="005927AD">
      <w:pPr>
        <w:ind w:firstLine="851"/>
        <w:jc w:val="both"/>
        <w:rPr>
          <w:sz w:val="28"/>
          <w:szCs w:val="28"/>
        </w:rPr>
      </w:pPr>
      <w:r w:rsidRPr="005927AD">
        <w:rPr>
          <w:sz w:val="28"/>
          <w:szCs w:val="28"/>
        </w:rPr>
        <w:t>13)</w:t>
      </w:r>
      <w:r w:rsidR="002F65CD">
        <w:rPr>
          <w:sz w:val="28"/>
          <w:szCs w:val="28"/>
        </w:rPr>
        <w:t xml:space="preserve"> </w:t>
      </w:r>
      <w:r w:rsidR="0073273A" w:rsidRPr="0035058C">
        <w:rPr>
          <w:sz w:val="28"/>
          <w:szCs w:val="28"/>
        </w:rPr>
        <w:t xml:space="preserve">в иных случаях, установленных Федеральным законом </w:t>
      </w:r>
      <w:r w:rsidR="00997B91">
        <w:rPr>
          <w:sz w:val="28"/>
          <w:szCs w:val="28"/>
        </w:rPr>
        <w:t xml:space="preserve">от 6 октября 2003 года </w:t>
      </w:r>
      <w:r w:rsidR="0073273A" w:rsidRPr="0035058C">
        <w:rPr>
          <w:sz w:val="28"/>
          <w:szCs w:val="28"/>
        </w:rPr>
        <w:t xml:space="preserve">№ 131-ФЗ </w:t>
      </w:r>
      <w:r w:rsidR="00C41B16" w:rsidRPr="0035058C">
        <w:rPr>
          <w:sz w:val="28"/>
          <w:szCs w:val="28"/>
        </w:rPr>
        <w:t>«</w:t>
      </w:r>
      <w:r w:rsidR="0073273A" w:rsidRPr="0035058C">
        <w:rPr>
          <w:sz w:val="28"/>
          <w:szCs w:val="28"/>
        </w:rPr>
        <w:t>Об общих принципах организации местного самоуправления Российской Федерации</w:t>
      </w:r>
      <w:r w:rsidR="00C41B16" w:rsidRPr="0035058C">
        <w:rPr>
          <w:sz w:val="28"/>
          <w:szCs w:val="28"/>
        </w:rPr>
        <w:t>»</w:t>
      </w:r>
      <w:r w:rsidR="0073273A" w:rsidRPr="0035058C">
        <w:rPr>
          <w:sz w:val="28"/>
          <w:szCs w:val="28"/>
        </w:rPr>
        <w:t xml:space="preserve"> и иными федеральными законами.</w:t>
      </w:r>
    </w:p>
    <w:p w:rsidR="0073273A" w:rsidRPr="0035058C" w:rsidRDefault="0073273A" w:rsidP="00280C38">
      <w:pPr>
        <w:ind w:firstLine="851"/>
        <w:jc w:val="both"/>
        <w:rPr>
          <w:sz w:val="28"/>
          <w:szCs w:val="28"/>
        </w:rPr>
      </w:pPr>
      <w:r w:rsidRPr="0035058C">
        <w:rPr>
          <w:sz w:val="28"/>
          <w:szCs w:val="28"/>
        </w:rPr>
        <w:t>В случае, предусмотренном пунктом 2 части 7 настоящей статьи, полномочия депутата Совета</w:t>
      </w:r>
      <w:r w:rsidR="00976916" w:rsidRPr="0035058C">
        <w:rPr>
          <w:sz w:val="28"/>
          <w:szCs w:val="28"/>
        </w:rPr>
        <w:t>, подавшего заявление об отставке по собственному желанию,</w:t>
      </w:r>
      <w:r w:rsidRPr="0035058C">
        <w:rPr>
          <w:sz w:val="28"/>
          <w:szCs w:val="28"/>
        </w:rPr>
        <w:t xml:space="preserve"> прекращаются решением Совета, принимаемым </w:t>
      </w:r>
      <w:r w:rsidR="004211A9" w:rsidRPr="0035058C">
        <w:rPr>
          <w:sz w:val="28"/>
          <w:szCs w:val="28"/>
        </w:rPr>
        <w:t>на ближайшей сессии Совета</w:t>
      </w:r>
      <w:r w:rsidRPr="0035058C">
        <w:rPr>
          <w:sz w:val="28"/>
          <w:szCs w:val="28"/>
        </w:rPr>
        <w:t xml:space="preserve">. </w:t>
      </w:r>
    </w:p>
    <w:p w:rsidR="007A2131" w:rsidRPr="0035058C" w:rsidRDefault="0073273A" w:rsidP="00280C38">
      <w:pPr>
        <w:tabs>
          <w:tab w:val="left" w:pos="142"/>
        </w:tabs>
        <w:ind w:firstLine="851"/>
        <w:jc w:val="both"/>
        <w:rPr>
          <w:sz w:val="28"/>
          <w:szCs w:val="28"/>
        </w:rPr>
      </w:pPr>
      <w:r w:rsidRPr="0035058C">
        <w:rPr>
          <w:sz w:val="28"/>
          <w:szCs w:val="28"/>
        </w:rPr>
        <w:t xml:space="preserve">В случаях, предусмотренных пунктами </w:t>
      </w:r>
      <w:r w:rsidR="008204A7" w:rsidRPr="0035058C">
        <w:rPr>
          <w:sz w:val="28"/>
          <w:szCs w:val="28"/>
        </w:rPr>
        <w:t>1,</w:t>
      </w:r>
      <w:r w:rsidR="002F65CD">
        <w:rPr>
          <w:sz w:val="28"/>
          <w:szCs w:val="28"/>
        </w:rPr>
        <w:t xml:space="preserve"> </w:t>
      </w:r>
      <w:r w:rsidRPr="0035058C">
        <w:rPr>
          <w:sz w:val="28"/>
          <w:szCs w:val="28"/>
        </w:rPr>
        <w:t>3</w:t>
      </w:r>
      <w:r w:rsidR="00406DA0" w:rsidRPr="0035058C">
        <w:rPr>
          <w:sz w:val="28"/>
          <w:szCs w:val="28"/>
        </w:rPr>
        <w:t>-</w:t>
      </w:r>
      <w:r w:rsidRPr="0035058C">
        <w:rPr>
          <w:sz w:val="28"/>
          <w:szCs w:val="28"/>
        </w:rPr>
        <w:t>7,</w:t>
      </w:r>
      <w:r w:rsidR="002F65CD">
        <w:rPr>
          <w:sz w:val="28"/>
          <w:szCs w:val="28"/>
        </w:rPr>
        <w:t xml:space="preserve"> </w:t>
      </w:r>
      <w:r w:rsidR="00B025F8" w:rsidRPr="0035058C">
        <w:rPr>
          <w:sz w:val="28"/>
          <w:szCs w:val="28"/>
        </w:rPr>
        <w:t>10</w:t>
      </w:r>
      <w:r w:rsidR="00D2524E">
        <w:rPr>
          <w:sz w:val="28"/>
          <w:szCs w:val="28"/>
        </w:rPr>
        <w:t>-12</w:t>
      </w:r>
      <w:r w:rsidRPr="0035058C">
        <w:rPr>
          <w:sz w:val="28"/>
          <w:szCs w:val="28"/>
        </w:rPr>
        <w:t xml:space="preserve"> части 7 настоящей статьи, полномочия депутата Совета прекращаются </w:t>
      </w:r>
      <w:r w:rsidR="008204A7" w:rsidRPr="0035058C">
        <w:rPr>
          <w:sz w:val="28"/>
          <w:szCs w:val="28"/>
        </w:rPr>
        <w:t>со дня наступления предусмотренных в данных пунктах оснований, о чем</w:t>
      </w:r>
      <w:r w:rsidR="00F3124E" w:rsidRPr="0035058C">
        <w:rPr>
          <w:sz w:val="28"/>
          <w:szCs w:val="28"/>
        </w:rPr>
        <w:t xml:space="preserve"> на ближайшей сессии </w:t>
      </w:r>
      <w:r w:rsidR="007A2131" w:rsidRPr="0035058C">
        <w:rPr>
          <w:sz w:val="28"/>
          <w:szCs w:val="28"/>
        </w:rPr>
        <w:t>Совета принимается соответствующее решение.</w:t>
      </w:r>
    </w:p>
    <w:p w:rsidR="0073273A" w:rsidRPr="0035058C" w:rsidRDefault="0073273A" w:rsidP="00280C38">
      <w:pPr>
        <w:ind w:firstLine="851"/>
        <w:jc w:val="both"/>
        <w:rPr>
          <w:sz w:val="28"/>
          <w:szCs w:val="28"/>
        </w:rPr>
      </w:pPr>
      <w:r w:rsidRPr="0035058C">
        <w:rPr>
          <w:sz w:val="28"/>
          <w:szCs w:val="28"/>
        </w:rPr>
        <w:t>В случа</w:t>
      </w:r>
      <w:r w:rsidR="00F22591" w:rsidRPr="0035058C">
        <w:rPr>
          <w:sz w:val="28"/>
          <w:szCs w:val="28"/>
        </w:rPr>
        <w:t>е</w:t>
      </w:r>
      <w:r w:rsidRPr="0035058C">
        <w:rPr>
          <w:sz w:val="28"/>
          <w:szCs w:val="28"/>
        </w:rPr>
        <w:t>, предусмотренн</w:t>
      </w:r>
      <w:r w:rsidR="00F22591" w:rsidRPr="0035058C">
        <w:rPr>
          <w:sz w:val="28"/>
          <w:szCs w:val="28"/>
        </w:rPr>
        <w:t>ом</w:t>
      </w:r>
      <w:r w:rsidRPr="0035058C">
        <w:rPr>
          <w:sz w:val="28"/>
          <w:szCs w:val="28"/>
        </w:rPr>
        <w:t xml:space="preserve"> пункт</w:t>
      </w:r>
      <w:r w:rsidR="00F22591" w:rsidRPr="0035058C">
        <w:rPr>
          <w:sz w:val="28"/>
          <w:szCs w:val="28"/>
        </w:rPr>
        <w:t>ом</w:t>
      </w:r>
      <w:r w:rsidR="00D00CC5">
        <w:rPr>
          <w:sz w:val="28"/>
          <w:szCs w:val="28"/>
        </w:rPr>
        <w:t xml:space="preserve"> </w:t>
      </w:r>
      <w:r w:rsidR="00C65A9B" w:rsidRPr="0035058C">
        <w:rPr>
          <w:sz w:val="28"/>
          <w:szCs w:val="28"/>
        </w:rPr>
        <w:t>8</w:t>
      </w:r>
      <w:r w:rsidRPr="0035058C">
        <w:rPr>
          <w:sz w:val="28"/>
          <w:szCs w:val="28"/>
        </w:rPr>
        <w:t xml:space="preserve"> части 7 настоящей статьи, полномочия депутата Совета </w:t>
      </w:r>
      <w:r w:rsidR="004E5C78" w:rsidRPr="0035058C">
        <w:rPr>
          <w:sz w:val="28"/>
          <w:szCs w:val="28"/>
        </w:rPr>
        <w:t>прекращаются с</w:t>
      </w:r>
      <w:r w:rsidR="00DD10AA" w:rsidRPr="0035058C">
        <w:rPr>
          <w:sz w:val="28"/>
          <w:szCs w:val="28"/>
        </w:rPr>
        <w:t>о</w:t>
      </w:r>
      <w:r w:rsidR="00D00CC5">
        <w:rPr>
          <w:sz w:val="28"/>
          <w:szCs w:val="28"/>
        </w:rPr>
        <w:t xml:space="preserve"> </w:t>
      </w:r>
      <w:r w:rsidR="00DD10AA" w:rsidRPr="0035058C">
        <w:rPr>
          <w:sz w:val="28"/>
          <w:szCs w:val="28"/>
        </w:rPr>
        <w:t>дня</w:t>
      </w:r>
      <w:r w:rsidR="004E5C78" w:rsidRPr="0035058C">
        <w:rPr>
          <w:sz w:val="28"/>
          <w:szCs w:val="28"/>
        </w:rPr>
        <w:t xml:space="preserve"> официального опубликования результатов голосования по отзыву, о чем на ближайшей сессии Совета </w:t>
      </w:r>
      <w:r w:rsidR="00704A06" w:rsidRPr="0035058C">
        <w:rPr>
          <w:sz w:val="28"/>
          <w:szCs w:val="28"/>
        </w:rPr>
        <w:t>принимается соответствующее решение</w:t>
      </w:r>
      <w:r w:rsidRPr="0035058C">
        <w:rPr>
          <w:sz w:val="28"/>
          <w:szCs w:val="28"/>
        </w:rPr>
        <w:t>.</w:t>
      </w:r>
    </w:p>
    <w:p w:rsidR="00240A35" w:rsidRPr="0035058C" w:rsidRDefault="007C6E01" w:rsidP="00280C38">
      <w:pPr>
        <w:ind w:firstLine="851"/>
        <w:jc w:val="both"/>
        <w:rPr>
          <w:sz w:val="28"/>
          <w:szCs w:val="28"/>
        </w:rPr>
      </w:pPr>
      <w:r w:rsidRPr="0035058C">
        <w:rPr>
          <w:sz w:val="28"/>
          <w:szCs w:val="28"/>
        </w:rPr>
        <w:t xml:space="preserve">В случае, предусмотренном пунктом 9 части 7 настоящей статьи, полномочия депутата Совета прекращаются </w:t>
      </w:r>
      <w:r w:rsidR="00DD10AA" w:rsidRPr="0035058C">
        <w:rPr>
          <w:sz w:val="28"/>
          <w:szCs w:val="28"/>
        </w:rPr>
        <w:t xml:space="preserve">со дня вступления в силу </w:t>
      </w:r>
      <w:r w:rsidR="00240A35" w:rsidRPr="0035058C">
        <w:rPr>
          <w:sz w:val="28"/>
          <w:szCs w:val="28"/>
        </w:rPr>
        <w:t>соответствующего</w:t>
      </w:r>
      <w:r w:rsidR="00E51D68" w:rsidRPr="0035058C">
        <w:rPr>
          <w:sz w:val="28"/>
          <w:szCs w:val="28"/>
        </w:rPr>
        <w:t xml:space="preserve"> правового</w:t>
      </w:r>
      <w:r w:rsidR="00240A35" w:rsidRPr="0035058C">
        <w:rPr>
          <w:sz w:val="28"/>
          <w:szCs w:val="28"/>
        </w:rPr>
        <w:t xml:space="preserve"> акта, или срока, указанного в нем.</w:t>
      </w:r>
    </w:p>
    <w:p w:rsidR="00404C1E" w:rsidRDefault="00404C1E"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w:t>
      </w:r>
      <w:r w:rsidR="007C6E01" w:rsidRPr="0035058C">
        <w:rPr>
          <w:kern w:val="0"/>
          <w:sz w:val="28"/>
          <w:szCs w:val="28"/>
        </w:rPr>
        <w:t>Совета</w:t>
      </w:r>
      <w:r w:rsidRPr="0035058C">
        <w:rPr>
          <w:kern w:val="0"/>
          <w:sz w:val="28"/>
          <w:szCs w:val="28"/>
        </w:rPr>
        <w:t>, - не позднее чем через три месяца со дня появления такого основания.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w:t>
      </w:r>
      <w:r w:rsidR="00240B1D" w:rsidRPr="00240B1D">
        <w:rPr>
          <w:rFonts w:ascii="Times New Roman" w:hAnsi="Times New Roman" w:cs="Times New Roman"/>
          <w:sz w:val="28"/>
          <w:szCs w:val="28"/>
        </w:rPr>
        <w:t>от 6 октября 2003 года</w:t>
      </w:r>
      <w:r w:rsidR="00D00CC5">
        <w:rPr>
          <w:rFonts w:ascii="Times New Roman" w:hAnsi="Times New Roman" w:cs="Times New Roman"/>
          <w:sz w:val="28"/>
          <w:szCs w:val="28"/>
        </w:rPr>
        <w:t xml:space="preserve"> </w:t>
      </w:r>
      <w:r w:rsidR="00C41B16" w:rsidRPr="0035058C">
        <w:rPr>
          <w:rFonts w:ascii="Times New Roman" w:hAnsi="Times New Roman"/>
          <w:sz w:val="28"/>
          <w:szCs w:val="28"/>
        </w:rPr>
        <w:t>«</w:t>
      </w:r>
      <w:r w:rsidRPr="0035058C">
        <w:rPr>
          <w:rFonts w:ascii="Times New Roman" w:hAnsi="Times New Roman"/>
          <w:sz w:val="28"/>
          <w:szCs w:val="28"/>
        </w:rPr>
        <w:t>Об общих принципах организации местного самоуправления в Российской Федерации</w:t>
      </w:r>
      <w:r w:rsidR="00C41B16" w:rsidRPr="0035058C">
        <w:rPr>
          <w:rFonts w:ascii="Times New Roman" w:hAnsi="Times New Roman"/>
          <w:sz w:val="28"/>
          <w:szCs w:val="28"/>
        </w:rPr>
        <w:t>»</w:t>
      </w:r>
      <w:r w:rsidRPr="0035058C">
        <w:rPr>
          <w:rFonts w:ascii="Times New Roman" w:hAnsi="Times New Roman"/>
          <w:sz w:val="28"/>
          <w:szCs w:val="28"/>
        </w:rPr>
        <w:t>.</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Депутаты Совета не могут замещать должности муниципальной службы, </w:t>
      </w:r>
      <w:r w:rsidRPr="0035058C">
        <w:rPr>
          <w:rFonts w:ascii="Times New Roman" w:hAnsi="Times New Roman"/>
          <w:sz w:val="28"/>
          <w:szCs w:val="28"/>
        </w:rPr>
        <w:lastRenderedPageBreak/>
        <w:t>быть депутатами законодательных (представительных) органов государственной власти.</w:t>
      </w:r>
    </w:p>
    <w:p w:rsidR="00D623DB" w:rsidRPr="0035058C" w:rsidRDefault="002F65CD" w:rsidP="00280C38">
      <w:pPr>
        <w:pStyle w:val="ConsPlusNormal"/>
        <w:ind w:firstLine="851"/>
        <w:jc w:val="both"/>
        <w:outlineLvl w:val="1"/>
        <w:rPr>
          <w:rFonts w:ascii="Times New Roman" w:hAnsi="Times New Roman" w:cs="Times New Roman"/>
          <w:kern w:val="0"/>
          <w:sz w:val="28"/>
          <w:szCs w:val="28"/>
          <w:lang w:eastAsia="en-US" w:bidi="ar-SA"/>
        </w:rPr>
      </w:pPr>
      <w:r>
        <w:rPr>
          <w:rFonts w:ascii="Times New Roman" w:hAnsi="Times New Roman" w:cs="Times New Roman"/>
          <w:sz w:val="28"/>
          <w:szCs w:val="28"/>
        </w:rPr>
        <w:t>9</w:t>
      </w:r>
      <w:r w:rsidR="00D623DB" w:rsidRPr="003F0DF0">
        <w:rPr>
          <w:rFonts w:ascii="Times New Roman" w:hAnsi="Times New Roman" w:cs="Times New Roman"/>
          <w:sz w:val="28"/>
          <w:szCs w:val="28"/>
        </w:rPr>
        <w:t xml:space="preserve">. </w:t>
      </w:r>
      <w:r w:rsidR="00D623DB" w:rsidRPr="003F0DF0">
        <w:rPr>
          <w:rFonts w:ascii="Times New Roman"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r w:rsidR="003F0DF0" w:rsidRPr="003F0DF0">
        <w:rPr>
          <w:rFonts w:ascii="Times New Roman" w:hAnsi="Times New Roman" w:cs="Times New Roman"/>
          <w:kern w:val="0"/>
          <w:sz w:val="28"/>
          <w:szCs w:val="28"/>
          <w:lang w:eastAsia="en-US" w:bidi="ar-SA"/>
        </w:rPr>
        <w:t>.</w:t>
      </w:r>
    </w:p>
    <w:p w:rsidR="0073273A" w:rsidRPr="0035058C" w:rsidRDefault="0073273A" w:rsidP="00280C38">
      <w:pPr>
        <w:pStyle w:val="a6"/>
        <w:spacing w:after="0"/>
        <w:ind w:firstLine="851"/>
        <w:jc w:val="both"/>
        <w:rPr>
          <w:b/>
          <w:sz w:val="28"/>
          <w:szCs w:val="28"/>
        </w:rPr>
      </w:pPr>
    </w:p>
    <w:p w:rsidR="0073273A" w:rsidRPr="0035058C" w:rsidRDefault="0073273A" w:rsidP="00280C38">
      <w:pPr>
        <w:pStyle w:val="a6"/>
        <w:spacing w:after="0"/>
        <w:ind w:firstLine="851"/>
        <w:jc w:val="both"/>
        <w:rPr>
          <w:b/>
          <w:sz w:val="28"/>
          <w:szCs w:val="28"/>
        </w:rPr>
      </w:pPr>
      <w:r w:rsidRPr="0035058C">
        <w:rPr>
          <w:b/>
          <w:sz w:val="28"/>
          <w:szCs w:val="28"/>
        </w:rPr>
        <w:t>Статья 2</w:t>
      </w:r>
      <w:r w:rsidR="00A93DCA" w:rsidRPr="0035058C">
        <w:rPr>
          <w:b/>
          <w:sz w:val="28"/>
          <w:szCs w:val="28"/>
        </w:rPr>
        <w:t>5</w:t>
      </w:r>
      <w:r w:rsidRPr="0035058C">
        <w:rPr>
          <w:b/>
          <w:sz w:val="28"/>
          <w:szCs w:val="28"/>
        </w:rPr>
        <w:t xml:space="preserve">. Компетенция Совета </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1. В исключительной компетенции Совета находятся:</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1) принятие устава, внесение в него изменений и дополнений;</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2) утверждение местного бюджета и отчета о его исполнении;</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 xml:space="preserve">4) принятие планов и программ развития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 утверждение отчетов об их исполнении;</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 xml:space="preserve">5) определение порядка управления и распоряжения имуществом, находящимся в муниципальной собственности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w:t>
      </w:r>
    </w:p>
    <w:p w:rsidR="00BF04FD" w:rsidRPr="0035058C" w:rsidRDefault="0073273A" w:rsidP="00280C38">
      <w:pPr>
        <w:pStyle w:val="ConsPlusNormal"/>
        <w:ind w:firstLine="851"/>
        <w:jc w:val="both"/>
        <w:outlineLvl w:val="1"/>
        <w:rPr>
          <w:rFonts w:ascii="Times New Roman" w:hAnsi="Times New Roman" w:cs="Times New Roman"/>
          <w:kern w:val="0"/>
          <w:sz w:val="28"/>
          <w:szCs w:val="28"/>
          <w:lang w:eastAsia="en-US" w:bidi="ar-SA"/>
        </w:rPr>
      </w:pPr>
      <w:r w:rsidRPr="0035058C">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BF04FD" w:rsidRPr="0035058C">
        <w:rPr>
          <w:rFonts w:ascii="Times New Roman" w:hAnsi="Times New Roman"/>
          <w:sz w:val="28"/>
        </w:rPr>
        <w:t xml:space="preserve">, </w:t>
      </w:r>
      <w:r w:rsidR="00BF04FD" w:rsidRPr="0035058C">
        <w:rPr>
          <w:rFonts w:ascii="Times New Roman"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7) определение порядка участия муниципального образования </w:t>
      </w:r>
      <w:r w:rsidR="00240B1D" w:rsidRPr="00240B1D">
        <w:rPr>
          <w:rFonts w:ascii="Times New Roman" w:hAnsi="Times New Roman" w:cs="Times New Roman"/>
          <w:sz w:val="28"/>
        </w:rPr>
        <w:t>Гулькевичский</w:t>
      </w:r>
      <w:r w:rsidR="00D00CC5">
        <w:rPr>
          <w:rFonts w:ascii="Times New Roman" w:hAnsi="Times New Roman" w:cs="Times New Roman"/>
          <w:sz w:val="28"/>
        </w:rPr>
        <w:t xml:space="preserve"> </w:t>
      </w:r>
      <w:r w:rsidRPr="0035058C">
        <w:rPr>
          <w:rFonts w:ascii="Times New Roman" w:hAnsi="Times New Roman"/>
          <w:sz w:val="28"/>
          <w:szCs w:val="28"/>
        </w:rPr>
        <w:t>район в организациях межмуниципального сотрудничества;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3273A"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10) </w:t>
      </w:r>
      <w:r w:rsidRPr="0035058C">
        <w:rPr>
          <w:rFonts w:ascii="Times New Roman" w:hAnsi="Times New Roman" w:cs="Times New Roman"/>
          <w:sz w:val="28"/>
          <w:szCs w:val="28"/>
        </w:rPr>
        <w:t xml:space="preserve">принятие решения об удалении </w:t>
      </w:r>
      <w:r w:rsidR="00FF625F" w:rsidRPr="0035058C">
        <w:rPr>
          <w:rFonts w:ascii="Times New Roman" w:hAnsi="Times New Roman" w:cs="Times New Roman"/>
          <w:sz w:val="28"/>
          <w:szCs w:val="28"/>
        </w:rPr>
        <w:t>главы района</w:t>
      </w:r>
      <w:r w:rsidRPr="0035058C">
        <w:rPr>
          <w:rFonts w:ascii="Times New Roman" w:hAnsi="Times New Roman" w:cs="Times New Roman"/>
          <w:sz w:val="28"/>
          <w:szCs w:val="28"/>
        </w:rPr>
        <w:t xml:space="preserve"> в отставку.</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2. На сессиях Совета решаются следующие вопросы: </w:t>
      </w:r>
    </w:p>
    <w:p w:rsidR="004E2D29" w:rsidRPr="0035058C" w:rsidRDefault="004E2D29"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1) избрание главы </w:t>
      </w:r>
      <w:r w:rsidR="00FF625F" w:rsidRPr="0035058C">
        <w:rPr>
          <w:kern w:val="0"/>
          <w:sz w:val="28"/>
          <w:szCs w:val="28"/>
        </w:rPr>
        <w:t xml:space="preserve">района </w:t>
      </w:r>
      <w:r w:rsidRPr="0035058C">
        <w:rPr>
          <w:rFonts w:cs="Calibri"/>
          <w:bCs/>
          <w:sz w:val="28"/>
          <w:szCs w:val="28"/>
        </w:rPr>
        <w:t>из числа кандидатов, представленных конкурсной комиссией</w:t>
      </w:r>
      <w:r w:rsidR="00715C25" w:rsidRPr="0035058C">
        <w:rPr>
          <w:rFonts w:cs="Calibri"/>
          <w:bCs/>
          <w:sz w:val="28"/>
          <w:szCs w:val="28"/>
        </w:rPr>
        <w:t xml:space="preserve"> по результатам конкурса</w:t>
      </w:r>
      <w:r w:rsidRPr="0035058C">
        <w:rPr>
          <w:rFonts w:cs="Calibri"/>
          <w:bCs/>
          <w:sz w:val="28"/>
          <w:szCs w:val="28"/>
        </w:rPr>
        <w:t>;</w:t>
      </w:r>
    </w:p>
    <w:p w:rsidR="0073273A" w:rsidRPr="0035058C" w:rsidRDefault="004E2D29" w:rsidP="00280C38">
      <w:pPr>
        <w:pStyle w:val="ConsNormal0"/>
        <w:autoSpaceDE/>
        <w:ind w:firstLine="851"/>
        <w:jc w:val="both"/>
        <w:rPr>
          <w:rFonts w:ascii="Times New Roman" w:hAnsi="Times New Roman"/>
          <w:sz w:val="28"/>
          <w:szCs w:val="28"/>
        </w:rPr>
      </w:pPr>
      <w:r w:rsidRPr="0035058C">
        <w:rPr>
          <w:rFonts w:ascii="Times New Roman" w:hAnsi="Times New Roman"/>
          <w:sz w:val="28"/>
          <w:szCs w:val="28"/>
        </w:rPr>
        <w:t>2</w:t>
      </w:r>
      <w:r w:rsidR="0073273A" w:rsidRPr="0035058C">
        <w:rPr>
          <w:rFonts w:ascii="Times New Roman" w:hAnsi="Times New Roman"/>
          <w:sz w:val="28"/>
          <w:szCs w:val="28"/>
        </w:rPr>
        <w:t>) назначение в соответствии с настоящим уставом публичных слушаний и опросов граждан, определение порядка назначения,</w:t>
      </w:r>
      <w:r w:rsidR="00D00CC5">
        <w:rPr>
          <w:rFonts w:ascii="Times New Roman" w:hAnsi="Times New Roman"/>
          <w:sz w:val="28"/>
          <w:szCs w:val="28"/>
        </w:rPr>
        <w:t xml:space="preserve"> </w:t>
      </w:r>
      <w:r w:rsidR="0073273A" w:rsidRPr="0035058C">
        <w:rPr>
          <w:rFonts w:ascii="Times New Roman" w:hAnsi="Times New Roman"/>
          <w:sz w:val="28"/>
          <w:szCs w:val="28"/>
        </w:rPr>
        <w:t>организации и проведения публичных слушаний и опроса граждан;</w:t>
      </w:r>
    </w:p>
    <w:p w:rsidR="0073273A"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sz w:val="28"/>
          <w:szCs w:val="28"/>
        </w:rPr>
        <w:t>3</w:t>
      </w:r>
      <w:r w:rsidR="0073273A" w:rsidRPr="0035058C">
        <w:rPr>
          <w:rFonts w:ascii="Times New Roman" w:hAnsi="Times New Roman"/>
          <w:sz w:val="28"/>
          <w:szCs w:val="28"/>
        </w:rPr>
        <w:t xml:space="preserve">) определение порядка </w:t>
      </w:r>
      <w:r w:rsidR="0073273A" w:rsidRPr="00240B1D">
        <w:rPr>
          <w:rFonts w:ascii="Times New Roman" w:hAnsi="Times New Roman" w:cs="Times New Roman"/>
          <w:sz w:val="28"/>
          <w:szCs w:val="28"/>
        </w:rPr>
        <w:t xml:space="preserve">реализации правотворческой инициативы гражданами муниципального образования </w:t>
      </w:r>
      <w:r w:rsidR="00240B1D" w:rsidRPr="00240B1D">
        <w:rPr>
          <w:rFonts w:ascii="Times New Roman" w:hAnsi="Times New Roman" w:cs="Times New Roman"/>
          <w:sz w:val="28"/>
        </w:rPr>
        <w:t xml:space="preserve">Гулькевичский </w:t>
      </w:r>
      <w:r w:rsidR="0073273A" w:rsidRPr="00240B1D">
        <w:rPr>
          <w:rFonts w:ascii="Times New Roman" w:hAnsi="Times New Roman" w:cs="Times New Roman"/>
          <w:sz w:val="28"/>
          <w:szCs w:val="28"/>
        </w:rPr>
        <w:t>район, порядка назначения и проведения конференций</w:t>
      </w:r>
      <w:r w:rsidR="00CD0F45">
        <w:rPr>
          <w:rFonts w:ascii="Times New Roman" w:hAnsi="Times New Roman" w:cs="Times New Roman"/>
          <w:sz w:val="28"/>
          <w:szCs w:val="28"/>
        </w:rPr>
        <w:t xml:space="preserve"> граждан </w:t>
      </w:r>
      <w:r w:rsidR="0073273A" w:rsidRPr="00240B1D">
        <w:rPr>
          <w:rFonts w:ascii="Times New Roman" w:hAnsi="Times New Roman" w:cs="Times New Roman"/>
          <w:sz w:val="28"/>
          <w:szCs w:val="28"/>
        </w:rPr>
        <w:t>(собрания делегатов</w:t>
      </w:r>
      <w:r w:rsidR="0073273A" w:rsidRPr="0035058C">
        <w:rPr>
          <w:rFonts w:ascii="Times New Roman" w:hAnsi="Times New Roman"/>
          <w:sz w:val="28"/>
          <w:szCs w:val="28"/>
        </w:rPr>
        <w:t xml:space="preserve">), </w:t>
      </w:r>
      <w:r w:rsidR="00CD0F45">
        <w:rPr>
          <w:rFonts w:ascii="Times New Roman" w:hAnsi="Times New Roman"/>
          <w:sz w:val="28"/>
          <w:szCs w:val="28"/>
        </w:rPr>
        <w:t xml:space="preserve">избрания делегатов, </w:t>
      </w:r>
      <w:r w:rsidR="0073273A" w:rsidRPr="0035058C">
        <w:rPr>
          <w:rFonts w:ascii="Times New Roman" w:hAnsi="Times New Roman"/>
          <w:sz w:val="28"/>
          <w:szCs w:val="28"/>
        </w:rPr>
        <w:t>собраний и опросов</w:t>
      </w:r>
      <w:r w:rsidR="00D00CC5">
        <w:rPr>
          <w:rFonts w:ascii="Times New Roman" w:hAnsi="Times New Roman"/>
          <w:sz w:val="28"/>
          <w:szCs w:val="28"/>
        </w:rPr>
        <w:t xml:space="preserve"> </w:t>
      </w:r>
      <w:r w:rsidR="0073273A" w:rsidRPr="0035058C">
        <w:rPr>
          <w:rFonts w:ascii="Times New Roman" w:hAnsi="Times New Roman"/>
          <w:sz w:val="28"/>
          <w:szCs w:val="28"/>
        </w:rPr>
        <w:t>граждан;</w:t>
      </w:r>
    </w:p>
    <w:p w:rsidR="0073273A" w:rsidRPr="0035058C" w:rsidRDefault="004E2D29" w:rsidP="00280C38">
      <w:pPr>
        <w:pStyle w:val="ConsNormal0"/>
        <w:ind w:firstLine="851"/>
        <w:jc w:val="both"/>
        <w:rPr>
          <w:rFonts w:ascii="Times New Roman" w:hAnsi="Times New Roman"/>
          <w:sz w:val="28"/>
          <w:szCs w:val="28"/>
        </w:rPr>
      </w:pPr>
      <w:r w:rsidRPr="00240B1D">
        <w:rPr>
          <w:rFonts w:ascii="Times New Roman" w:hAnsi="Times New Roman" w:cs="Times New Roman"/>
          <w:sz w:val="28"/>
          <w:szCs w:val="28"/>
        </w:rPr>
        <w:t>4</w:t>
      </w:r>
      <w:r w:rsidR="0073273A" w:rsidRPr="00240B1D">
        <w:rPr>
          <w:rFonts w:ascii="Times New Roman" w:hAnsi="Times New Roman" w:cs="Times New Roman"/>
          <w:sz w:val="28"/>
          <w:szCs w:val="28"/>
        </w:rPr>
        <w:t xml:space="preserve">) принятие в случаях, предусмотренных Федеральным законом </w:t>
      </w:r>
      <w:r w:rsidR="00D00CC5">
        <w:rPr>
          <w:rFonts w:ascii="Times New Roman" w:hAnsi="Times New Roman" w:cs="Times New Roman"/>
          <w:sz w:val="28"/>
          <w:szCs w:val="28"/>
        </w:rPr>
        <w:t xml:space="preserve">                          </w:t>
      </w:r>
      <w:r w:rsidR="00240B1D" w:rsidRPr="00240B1D">
        <w:rPr>
          <w:rFonts w:ascii="Times New Roman" w:hAnsi="Times New Roman" w:cs="Times New Roman"/>
          <w:sz w:val="28"/>
          <w:szCs w:val="28"/>
        </w:rPr>
        <w:t xml:space="preserve">от 6 октября 2003 года </w:t>
      </w:r>
      <w:r w:rsidR="0073273A" w:rsidRPr="00240B1D">
        <w:rPr>
          <w:rFonts w:ascii="Times New Roman" w:hAnsi="Times New Roman" w:cs="Times New Roman"/>
          <w:sz w:val="28"/>
          <w:szCs w:val="28"/>
        </w:rPr>
        <w:t xml:space="preserve">№ 131-ФЗ </w:t>
      </w:r>
      <w:r w:rsidR="00C41B16" w:rsidRPr="00240B1D">
        <w:rPr>
          <w:rFonts w:ascii="Times New Roman" w:hAnsi="Times New Roman" w:cs="Times New Roman"/>
          <w:sz w:val="28"/>
          <w:szCs w:val="28"/>
        </w:rPr>
        <w:t>«</w:t>
      </w:r>
      <w:r w:rsidR="0073273A" w:rsidRPr="00240B1D">
        <w:rPr>
          <w:rFonts w:ascii="Times New Roman" w:hAnsi="Times New Roman" w:cs="Times New Roman"/>
          <w:sz w:val="28"/>
          <w:szCs w:val="28"/>
        </w:rPr>
        <w:t>Об общих принципах организации местного самоуправления</w:t>
      </w:r>
      <w:r w:rsidR="0073273A" w:rsidRPr="0035058C">
        <w:rPr>
          <w:rFonts w:ascii="Times New Roman" w:hAnsi="Times New Roman"/>
          <w:sz w:val="28"/>
          <w:szCs w:val="28"/>
        </w:rPr>
        <w:t xml:space="preserve"> в Российской Федерации</w:t>
      </w:r>
      <w:r w:rsidR="00C41B16" w:rsidRPr="00240B1D">
        <w:rPr>
          <w:rFonts w:ascii="Times New Roman" w:hAnsi="Times New Roman" w:cs="Times New Roman"/>
          <w:sz w:val="28"/>
          <w:szCs w:val="28"/>
        </w:rPr>
        <w:t>»</w:t>
      </w:r>
      <w:r w:rsidR="0073273A" w:rsidRPr="00240B1D">
        <w:rPr>
          <w:rFonts w:ascii="Times New Roman" w:hAnsi="Times New Roman" w:cs="Times New Roman"/>
          <w:sz w:val="28"/>
          <w:szCs w:val="28"/>
        </w:rPr>
        <w:t xml:space="preserve">, решений, связанных с изменением границ муниципального образования </w:t>
      </w:r>
      <w:r w:rsidR="00240B1D" w:rsidRPr="00240B1D">
        <w:rPr>
          <w:rFonts w:ascii="Times New Roman" w:hAnsi="Times New Roman" w:cs="Times New Roman"/>
          <w:sz w:val="28"/>
        </w:rPr>
        <w:t>Гулькевичский</w:t>
      </w:r>
      <w:r w:rsidR="0073273A" w:rsidRPr="00240B1D">
        <w:rPr>
          <w:rFonts w:ascii="Times New Roman" w:hAnsi="Times New Roman" w:cs="Times New Roman"/>
          <w:sz w:val="28"/>
          <w:szCs w:val="28"/>
        </w:rPr>
        <w:t xml:space="preserve"> район, также с </w:t>
      </w:r>
      <w:r w:rsidR="0073273A" w:rsidRPr="00240B1D">
        <w:rPr>
          <w:rFonts w:ascii="Times New Roman" w:hAnsi="Times New Roman" w:cs="Times New Roman"/>
          <w:sz w:val="28"/>
          <w:szCs w:val="28"/>
        </w:rPr>
        <w:lastRenderedPageBreak/>
        <w:t>преобразованием муниципального образования</w:t>
      </w:r>
      <w:r w:rsidR="0073273A" w:rsidRPr="0035058C">
        <w:rPr>
          <w:rFonts w:ascii="Times New Roman" w:hAnsi="Times New Roman"/>
          <w:sz w:val="28"/>
          <w:szCs w:val="28"/>
        </w:rPr>
        <w:t>;</w:t>
      </w:r>
    </w:p>
    <w:p w:rsidR="0073273A"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принятие решения о назначении местного референдума;</w:t>
      </w:r>
    </w:p>
    <w:p w:rsidR="0073273A"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sz w:val="28"/>
          <w:szCs w:val="28"/>
        </w:rPr>
        <w:t>6</w:t>
      </w:r>
      <w:r w:rsidR="0073273A" w:rsidRPr="0035058C">
        <w:rPr>
          <w:rFonts w:ascii="Times New Roman" w:hAnsi="Times New Roman"/>
          <w:sz w:val="28"/>
          <w:szCs w:val="28"/>
        </w:rPr>
        <w:t>) утверждение структуры администрации, утверждение положений об отраслевых (функциональных) органах администрации, обладающих правами юридического лица;</w:t>
      </w:r>
    </w:p>
    <w:p w:rsidR="00A57302"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cs="Times New Roman"/>
          <w:sz w:val="28"/>
          <w:szCs w:val="28"/>
        </w:rPr>
        <w:t>7</w:t>
      </w:r>
      <w:r w:rsidR="00A57302" w:rsidRPr="0035058C">
        <w:rPr>
          <w:rFonts w:ascii="Times New Roman" w:hAnsi="Times New Roman" w:cs="Times New Roman"/>
          <w:sz w:val="28"/>
          <w:szCs w:val="28"/>
        </w:rPr>
        <w:t>) назнач</w:t>
      </w:r>
      <w:r w:rsidR="007C196A" w:rsidRPr="0035058C">
        <w:rPr>
          <w:rFonts w:ascii="Times New Roman" w:hAnsi="Times New Roman" w:cs="Times New Roman"/>
          <w:sz w:val="28"/>
          <w:szCs w:val="28"/>
        </w:rPr>
        <w:t>ение</w:t>
      </w:r>
      <w:r w:rsidR="00A57302" w:rsidRPr="0035058C">
        <w:rPr>
          <w:rFonts w:ascii="Times New Roman" w:hAnsi="Times New Roman" w:cs="Times New Roman"/>
          <w:sz w:val="28"/>
          <w:szCs w:val="28"/>
        </w:rPr>
        <w:t xml:space="preserve"> на должность председателя, </w:t>
      </w:r>
      <w:r w:rsidR="00A57302" w:rsidRPr="00240B1D">
        <w:rPr>
          <w:rFonts w:ascii="Times New Roman" w:hAnsi="Times New Roman" w:cs="Times New Roman"/>
          <w:sz w:val="28"/>
          <w:szCs w:val="28"/>
        </w:rPr>
        <w:t>аудиторов</w:t>
      </w:r>
      <w:r w:rsidR="007404AC">
        <w:rPr>
          <w:rFonts w:ascii="Times New Roman" w:hAnsi="Times New Roman" w:cs="Times New Roman"/>
          <w:sz w:val="28"/>
          <w:szCs w:val="28"/>
        </w:rPr>
        <w:t xml:space="preserve"> </w:t>
      </w:r>
      <w:r w:rsidR="00A57302" w:rsidRPr="0035058C">
        <w:rPr>
          <w:rFonts w:ascii="Times New Roman" w:hAnsi="Times New Roman" w:cs="Times New Roman"/>
          <w:sz w:val="28"/>
          <w:szCs w:val="28"/>
        </w:rPr>
        <w:t>контрольно-счетной палаты</w:t>
      </w:r>
      <w:r w:rsidR="00A57302" w:rsidRPr="0035058C">
        <w:rPr>
          <w:rFonts w:ascii="Times New Roman" w:hAnsi="Times New Roman" w:cs="Times New Roman"/>
          <w:i/>
          <w:sz w:val="28"/>
          <w:szCs w:val="28"/>
        </w:rPr>
        <w:t xml:space="preserve">, </w:t>
      </w:r>
      <w:r w:rsidR="00A57302" w:rsidRPr="0035058C">
        <w:rPr>
          <w:rFonts w:ascii="Times New Roman" w:hAnsi="Times New Roman" w:cs="Times New Roman"/>
          <w:sz w:val="28"/>
          <w:szCs w:val="28"/>
        </w:rPr>
        <w:t>определ</w:t>
      </w:r>
      <w:r w:rsidR="007C196A" w:rsidRPr="0035058C">
        <w:rPr>
          <w:rFonts w:ascii="Times New Roman" w:hAnsi="Times New Roman" w:cs="Times New Roman"/>
          <w:sz w:val="28"/>
          <w:szCs w:val="28"/>
        </w:rPr>
        <w:t>ение</w:t>
      </w:r>
      <w:r w:rsidR="00A57302" w:rsidRPr="0035058C">
        <w:rPr>
          <w:rFonts w:ascii="Times New Roman" w:hAnsi="Times New Roman" w:cs="Times New Roman"/>
          <w:sz w:val="28"/>
          <w:szCs w:val="28"/>
        </w:rPr>
        <w:t xml:space="preserve"> штатн</w:t>
      </w:r>
      <w:r w:rsidR="007C196A" w:rsidRPr="0035058C">
        <w:rPr>
          <w:rFonts w:ascii="Times New Roman" w:hAnsi="Times New Roman" w:cs="Times New Roman"/>
          <w:sz w:val="28"/>
          <w:szCs w:val="28"/>
        </w:rPr>
        <w:t>ой</w:t>
      </w:r>
      <w:r w:rsidR="00A57302" w:rsidRPr="0035058C">
        <w:rPr>
          <w:rFonts w:ascii="Times New Roman" w:hAnsi="Times New Roman" w:cs="Times New Roman"/>
          <w:sz w:val="28"/>
          <w:szCs w:val="28"/>
        </w:rPr>
        <w:t xml:space="preserve"> численност</w:t>
      </w:r>
      <w:r w:rsidR="007C196A" w:rsidRPr="0035058C">
        <w:rPr>
          <w:rFonts w:ascii="Times New Roman" w:hAnsi="Times New Roman" w:cs="Times New Roman"/>
          <w:sz w:val="28"/>
          <w:szCs w:val="28"/>
        </w:rPr>
        <w:t>и</w:t>
      </w:r>
      <w:r w:rsidR="007404AC">
        <w:rPr>
          <w:rFonts w:ascii="Times New Roman" w:hAnsi="Times New Roman" w:cs="Times New Roman"/>
          <w:sz w:val="28"/>
          <w:szCs w:val="28"/>
        </w:rPr>
        <w:t xml:space="preserve"> </w:t>
      </w:r>
      <w:r w:rsidR="00A57302" w:rsidRPr="0035058C">
        <w:rPr>
          <w:rFonts w:ascii="Times New Roman" w:hAnsi="Times New Roman" w:cs="Times New Roman"/>
          <w:sz w:val="28"/>
          <w:szCs w:val="28"/>
        </w:rPr>
        <w:t>контрольно-счетной палаты;</w:t>
      </w:r>
    </w:p>
    <w:p w:rsidR="0073273A" w:rsidRPr="0035058C" w:rsidRDefault="004E2D29" w:rsidP="00280C38">
      <w:pPr>
        <w:pStyle w:val="ConsNormal0"/>
        <w:tabs>
          <w:tab w:val="left" w:pos="1095"/>
        </w:tabs>
        <w:ind w:firstLine="851"/>
        <w:jc w:val="both"/>
        <w:rPr>
          <w:rFonts w:ascii="Times New Roman" w:hAnsi="Times New Roman"/>
          <w:sz w:val="28"/>
          <w:szCs w:val="28"/>
        </w:rPr>
      </w:pPr>
      <w:r w:rsidRPr="0035058C">
        <w:rPr>
          <w:rFonts w:ascii="Times New Roman" w:hAnsi="Times New Roman"/>
          <w:sz w:val="28"/>
          <w:szCs w:val="28"/>
        </w:rPr>
        <w:t>8</w:t>
      </w:r>
      <w:r w:rsidR="0073273A" w:rsidRPr="0035058C">
        <w:rPr>
          <w:rFonts w:ascii="Times New Roman" w:hAnsi="Times New Roman"/>
          <w:sz w:val="28"/>
          <w:szCs w:val="28"/>
        </w:rPr>
        <w:t>) принятие решения о самороспуске Совета, досрочном прекращении полномочий депутатов в случаях, предусмотренных частью 7 статьи</w:t>
      </w:r>
      <w:r w:rsidR="00753F56">
        <w:rPr>
          <w:rFonts w:ascii="Times New Roman" w:hAnsi="Times New Roman"/>
          <w:sz w:val="28"/>
          <w:szCs w:val="28"/>
        </w:rPr>
        <w:t xml:space="preserve"> </w:t>
      </w:r>
      <w:r w:rsidR="0073273A" w:rsidRPr="00240B1D">
        <w:rPr>
          <w:rFonts w:ascii="Times New Roman" w:hAnsi="Times New Roman"/>
          <w:sz w:val="28"/>
          <w:szCs w:val="28"/>
        </w:rPr>
        <w:t>2</w:t>
      </w:r>
      <w:r w:rsidR="00A93DCA" w:rsidRPr="00240B1D">
        <w:rPr>
          <w:rFonts w:ascii="Times New Roman" w:hAnsi="Times New Roman"/>
          <w:sz w:val="28"/>
          <w:szCs w:val="28"/>
        </w:rPr>
        <w:t>4</w:t>
      </w:r>
      <w:r w:rsidR="00753F56">
        <w:rPr>
          <w:rFonts w:ascii="Times New Roman" w:hAnsi="Times New Roman"/>
          <w:sz w:val="28"/>
          <w:szCs w:val="28"/>
        </w:rPr>
        <w:t xml:space="preserve"> </w:t>
      </w:r>
      <w:r w:rsidR="0073273A" w:rsidRPr="0035058C">
        <w:rPr>
          <w:rFonts w:ascii="Times New Roman" w:hAnsi="Times New Roman"/>
          <w:sz w:val="28"/>
          <w:szCs w:val="28"/>
        </w:rPr>
        <w:t>настоящего устава, оформлени</w:t>
      </w:r>
      <w:r w:rsidR="00320CCD" w:rsidRPr="0035058C">
        <w:rPr>
          <w:rFonts w:ascii="Times New Roman" w:hAnsi="Times New Roman"/>
          <w:sz w:val="28"/>
          <w:szCs w:val="28"/>
        </w:rPr>
        <w:t>е</w:t>
      </w:r>
      <w:r w:rsidR="0073273A" w:rsidRPr="0035058C">
        <w:rPr>
          <w:rFonts w:ascii="Times New Roman" w:hAnsi="Times New Roman"/>
          <w:sz w:val="28"/>
          <w:szCs w:val="28"/>
        </w:rPr>
        <w:t xml:space="preserve"> прекращения полномочий выборных должностных лиц;</w:t>
      </w:r>
    </w:p>
    <w:p w:rsidR="0073273A" w:rsidRPr="0035058C" w:rsidRDefault="004E2D29" w:rsidP="00280C38">
      <w:pPr>
        <w:pStyle w:val="ConsNormal0"/>
        <w:tabs>
          <w:tab w:val="left" w:pos="-142"/>
        </w:tabs>
        <w:ind w:firstLine="851"/>
        <w:jc w:val="both"/>
        <w:rPr>
          <w:rFonts w:ascii="Times New Roman" w:hAnsi="Times New Roman"/>
          <w:sz w:val="28"/>
          <w:szCs w:val="28"/>
        </w:rPr>
      </w:pPr>
      <w:r w:rsidRPr="0035058C">
        <w:rPr>
          <w:rFonts w:ascii="Times New Roman" w:hAnsi="Times New Roman"/>
          <w:sz w:val="28"/>
          <w:szCs w:val="28"/>
        </w:rPr>
        <w:t>9</w:t>
      </w:r>
      <w:r w:rsidR="0073273A" w:rsidRPr="0035058C">
        <w:rPr>
          <w:rFonts w:ascii="Times New Roman" w:hAnsi="Times New Roman"/>
          <w:sz w:val="28"/>
          <w:szCs w:val="28"/>
        </w:rPr>
        <w:t>) принятие регламента Совета;</w:t>
      </w:r>
    </w:p>
    <w:p w:rsidR="0073273A" w:rsidRPr="0035058C" w:rsidRDefault="00664D41" w:rsidP="00280C38">
      <w:pPr>
        <w:pStyle w:val="ConsNormal0"/>
        <w:tabs>
          <w:tab w:val="left" w:pos="-142"/>
        </w:tabs>
        <w:ind w:firstLine="851"/>
        <w:jc w:val="both"/>
        <w:rPr>
          <w:rFonts w:ascii="Times New Roman" w:hAnsi="Times New Roman"/>
          <w:sz w:val="28"/>
          <w:szCs w:val="28"/>
        </w:rPr>
      </w:pPr>
      <w:r w:rsidRPr="0035058C">
        <w:rPr>
          <w:rFonts w:ascii="Times New Roman" w:hAnsi="Times New Roman"/>
          <w:sz w:val="28"/>
          <w:szCs w:val="28"/>
        </w:rPr>
        <w:t>1</w:t>
      </w:r>
      <w:r w:rsidR="004E2D29" w:rsidRPr="0035058C">
        <w:rPr>
          <w:rFonts w:ascii="Times New Roman" w:hAnsi="Times New Roman"/>
          <w:sz w:val="28"/>
          <w:szCs w:val="28"/>
        </w:rPr>
        <w:t>0</w:t>
      </w:r>
      <w:r w:rsidR="0073273A" w:rsidRPr="0035058C">
        <w:rPr>
          <w:rFonts w:ascii="Times New Roman" w:hAnsi="Times New Roman"/>
          <w:sz w:val="28"/>
          <w:szCs w:val="28"/>
        </w:rPr>
        <w:t>) образование, утверждение и изменение состава депутатских комиссий (комитетов) Совета;</w:t>
      </w:r>
    </w:p>
    <w:p w:rsidR="0073273A" w:rsidRPr="0035058C" w:rsidRDefault="0073273A" w:rsidP="00280C38">
      <w:pPr>
        <w:pStyle w:val="ConsNormal0"/>
        <w:tabs>
          <w:tab w:val="left" w:pos="-142"/>
          <w:tab w:val="left" w:pos="1095"/>
        </w:tabs>
        <w:ind w:firstLine="851"/>
        <w:jc w:val="both"/>
        <w:rPr>
          <w:rFonts w:ascii="Times New Roman" w:hAnsi="Times New Roman"/>
          <w:sz w:val="28"/>
          <w:szCs w:val="28"/>
        </w:rPr>
      </w:pPr>
      <w:r w:rsidRPr="0035058C">
        <w:rPr>
          <w:rFonts w:ascii="Times New Roman" w:hAnsi="Times New Roman"/>
          <w:sz w:val="28"/>
          <w:szCs w:val="28"/>
        </w:rPr>
        <w:t>1</w:t>
      </w:r>
      <w:r w:rsidR="004E2D29" w:rsidRPr="0035058C">
        <w:rPr>
          <w:rFonts w:ascii="Times New Roman" w:hAnsi="Times New Roman"/>
          <w:sz w:val="28"/>
          <w:szCs w:val="28"/>
        </w:rPr>
        <w:t>1</w:t>
      </w:r>
      <w:r w:rsidRPr="0035058C">
        <w:rPr>
          <w:rFonts w:ascii="Times New Roman" w:hAnsi="Times New Roman"/>
          <w:sz w:val="28"/>
          <w:szCs w:val="28"/>
        </w:rPr>
        <w:t xml:space="preserve">) </w:t>
      </w:r>
      <w:r w:rsidRPr="00240B1D">
        <w:rPr>
          <w:rFonts w:ascii="Times New Roman" w:hAnsi="Times New Roman" w:cs="Times New Roman"/>
          <w:sz w:val="28"/>
          <w:szCs w:val="28"/>
        </w:rPr>
        <w:t xml:space="preserve">принятие решения о назначении выборов депутатов Совета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w:t>
      </w:r>
    </w:p>
    <w:p w:rsidR="0073273A" w:rsidRPr="0035058C" w:rsidRDefault="0073273A" w:rsidP="00280C38">
      <w:pPr>
        <w:tabs>
          <w:tab w:val="left" w:pos="1095"/>
        </w:tabs>
        <w:ind w:firstLine="851"/>
        <w:jc w:val="both"/>
        <w:rPr>
          <w:sz w:val="28"/>
          <w:szCs w:val="28"/>
        </w:rPr>
      </w:pPr>
      <w:r w:rsidRPr="0035058C">
        <w:rPr>
          <w:sz w:val="28"/>
          <w:szCs w:val="28"/>
        </w:rPr>
        <w:t>1</w:t>
      </w:r>
      <w:r w:rsidR="004E2D29" w:rsidRPr="0035058C">
        <w:rPr>
          <w:sz w:val="28"/>
          <w:szCs w:val="28"/>
        </w:rPr>
        <w:t>2</w:t>
      </w:r>
      <w:r w:rsidRPr="0035058C">
        <w:rPr>
          <w:sz w:val="28"/>
          <w:szCs w:val="28"/>
        </w:rPr>
        <w:t>) установление налоговых льгот по налогам в соответствии с законодательством;</w:t>
      </w:r>
    </w:p>
    <w:p w:rsidR="00384E78" w:rsidRPr="0035058C" w:rsidRDefault="00384E78" w:rsidP="00280C38">
      <w:pPr>
        <w:widowControl/>
        <w:suppressAutoHyphens w:val="0"/>
        <w:autoSpaceDE w:val="0"/>
        <w:autoSpaceDN w:val="0"/>
        <w:adjustRightInd w:val="0"/>
        <w:ind w:firstLine="851"/>
        <w:jc w:val="both"/>
        <w:rPr>
          <w:kern w:val="0"/>
          <w:sz w:val="28"/>
          <w:szCs w:val="28"/>
        </w:rPr>
      </w:pPr>
      <w:r w:rsidRPr="0035058C">
        <w:rPr>
          <w:kern w:val="0"/>
          <w:sz w:val="28"/>
          <w:szCs w:val="28"/>
        </w:rPr>
        <w:t>1</w:t>
      </w:r>
      <w:r w:rsidR="004E2D29" w:rsidRPr="0035058C">
        <w:rPr>
          <w:kern w:val="0"/>
          <w:sz w:val="28"/>
          <w:szCs w:val="28"/>
        </w:rPr>
        <w:t>3</w:t>
      </w:r>
      <w:r w:rsidRPr="0035058C">
        <w:rPr>
          <w:kern w:val="0"/>
          <w:sz w:val="28"/>
          <w:szCs w:val="28"/>
        </w:rPr>
        <w:t xml:space="preserve">) установление в соответствии с федеральными законами и законами Краснодарского края нормативов отчислений доходов в бюджеты поселений от федеральных налогов и сборов, в том числе от налогов, предусмотренных специальными налоговыми режимами, региональных и местных налогов, подлежащих зачислению в соответствии с </w:t>
      </w:r>
      <w:r w:rsidR="008F5CAA" w:rsidRPr="0035058C">
        <w:rPr>
          <w:kern w:val="0"/>
          <w:sz w:val="28"/>
          <w:szCs w:val="28"/>
        </w:rPr>
        <w:t>Бюджетным кодексом Российской Федерации</w:t>
      </w:r>
      <w:r w:rsidRPr="0035058C">
        <w:rPr>
          <w:kern w:val="0"/>
          <w:sz w:val="28"/>
          <w:szCs w:val="28"/>
        </w:rPr>
        <w:t xml:space="preserve">, законодательством о налогах и сборах и (или) законами </w:t>
      </w:r>
      <w:r w:rsidR="008F5CAA" w:rsidRPr="0035058C">
        <w:rPr>
          <w:kern w:val="0"/>
          <w:sz w:val="28"/>
          <w:szCs w:val="28"/>
        </w:rPr>
        <w:t>Краснодарского края</w:t>
      </w:r>
      <w:r w:rsidRPr="0035058C">
        <w:rPr>
          <w:kern w:val="0"/>
          <w:sz w:val="28"/>
          <w:szCs w:val="28"/>
        </w:rPr>
        <w:t xml:space="preserve"> в бюджет </w:t>
      </w:r>
      <w:r w:rsidR="00127975" w:rsidRPr="0035058C">
        <w:rPr>
          <w:sz w:val="28"/>
          <w:szCs w:val="28"/>
        </w:rPr>
        <w:t xml:space="preserve">муниципального образования </w:t>
      </w:r>
      <w:r w:rsidR="00240B1D">
        <w:rPr>
          <w:sz w:val="28"/>
        </w:rPr>
        <w:t>Гулькевичский</w:t>
      </w:r>
      <w:r w:rsidR="00127975" w:rsidRPr="0035058C">
        <w:rPr>
          <w:sz w:val="28"/>
          <w:szCs w:val="28"/>
        </w:rPr>
        <w:t xml:space="preserve"> район;</w:t>
      </w:r>
    </w:p>
    <w:p w:rsidR="0073273A" w:rsidRPr="0035058C" w:rsidRDefault="0073273A" w:rsidP="00280C38">
      <w:pPr>
        <w:ind w:firstLine="851"/>
        <w:jc w:val="both"/>
        <w:rPr>
          <w:sz w:val="28"/>
          <w:szCs w:val="28"/>
        </w:rPr>
      </w:pPr>
      <w:r w:rsidRPr="0035058C">
        <w:rPr>
          <w:sz w:val="28"/>
          <w:szCs w:val="28"/>
        </w:rPr>
        <w:t>1</w:t>
      </w:r>
      <w:r w:rsidR="004E2D29" w:rsidRPr="0035058C">
        <w:rPr>
          <w:sz w:val="28"/>
          <w:szCs w:val="28"/>
        </w:rPr>
        <w:t>4</w:t>
      </w:r>
      <w:r w:rsidRPr="0035058C">
        <w:rPr>
          <w:sz w:val="28"/>
          <w:szCs w:val="28"/>
        </w:rPr>
        <w:t>) рассмотрение депутатских запросов и принятие по ним решений;</w:t>
      </w:r>
    </w:p>
    <w:p w:rsidR="0073273A" w:rsidRPr="0035058C" w:rsidRDefault="0073273A" w:rsidP="00280C38">
      <w:pPr>
        <w:pStyle w:val="210"/>
        <w:ind w:firstLine="851"/>
        <w:rPr>
          <w:szCs w:val="28"/>
        </w:rPr>
      </w:pPr>
      <w:r w:rsidRPr="0035058C">
        <w:rPr>
          <w:szCs w:val="28"/>
        </w:rPr>
        <w:t>1</w:t>
      </w:r>
      <w:r w:rsidR="004E2D29" w:rsidRPr="0035058C">
        <w:rPr>
          <w:szCs w:val="28"/>
        </w:rPr>
        <w:t>5</w:t>
      </w:r>
      <w:r w:rsidRPr="0035058C">
        <w:rPr>
          <w:szCs w:val="28"/>
        </w:rPr>
        <w:t>) утверждение схемы избирательных округов по выборам депутатов Совета;</w:t>
      </w:r>
    </w:p>
    <w:p w:rsidR="0073273A" w:rsidRDefault="0073273A" w:rsidP="00280C38">
      <w:pPr>
        <w:pStyle w:val="210"/>
        <w:ind w:firstLine="851"/>
        <w:rPr>
          <w:szCs w:val="28"/>
        </w:rPr>
      </w:pPr>
      <w:r w:rsidRPr="0035058C">
        <w:rPr>
          <w:szCs w:val="28"/>
        </w:rPr>
        <w:t>1</w:t>
      </w:r>
      <w:r w:rsidR="004E2D29" w:rsidRPr="0035058C">
        <w:rPr>
          <w:szCs w:val="28"/>
        </w:rPr>
        <w:t>6</w:t>
      </w:r>
      <w:r w:rsidRPr="0035058C">
        <w:rPr>
          <w:szCs w:val="28"/>
        </w:rPr>
        <w:t>) утверждение схем</w:t>
      </w:r>
      <w:r w:rsidR="009C1F57" w:rsidRPr="0035058C">
        <w:rPr>
          <w:szCs w:val="28"/>
        </w:rPr>
        <w:t>ы</w:t>
      </w:r>
      <w:r w:rsidRPr="0035058C">
        <w:rPr>
          <w:szCs w:val="28"/>
        </w:rPr>
        <w:t xml:space="preserve"> территориального планирования муниципального образования </w:t>
      </w:r>
      <w:r w:rsidR="00240B1D">
        <w:t>Гулькевичский</w:t>
      </w:r>
      <w:r w:rsidRPr="0035058C">
        <w:rPr>
          <w:szCs w:val="28"/>
        </w:rPr>
        <w:t xml:space="preserve"> район</w:t>
      </w:r>
      <w:r w:rsidR="009C1F57" w:rsidRPr="0035058C">
        <w:rPr>
          <w:szCs w:val="28"/>
        </w:rPr>
        <w:t>, в том числе внесение изменений в такую схему</w:t>
      </w:r>
      <w:r w:rsidRPr="0035058C">
        <w:rPr>
          <w:szCs w:val="28"/>
        </w:rPr>
        <w:t xml:space="preserve">; </w:t>
      </w:r>
    </w:p>
    <w:p w:rsidR="0073273A" w:rsidRPr="0035058C" w:rsidRDefault="0073273A" w:rsidP="00280C38">
      <w:pPr>
        <w:pStyle w:val="210"/>
        <w:ind w:firstLine="851"/>
        <w:rPr>
          <w:szCs w:val="28"/>
        </w:rPr>
      </w:pPr>
      <w:r w:rsidRPr="0035058C">
        <w:rPr>
          <w:szCs w:val="28"/>
        </w:rPr>
        <w:t>1</w:t>
      </w:r>
      <w:r w:rsidR="004E2D29" w:rsidRPr="0035058C">
        <w:rPr>
          <w:szCs w:val="28"/>
        </w:rPr>
        <w:t>7</w:t>
      </w:r>
      <w:r w:rsidRPr="0035058C">
        <w:rPr>
          <w:szCs w:val="28"/>
        </w:rPr>
        <w:t>) определение порядка деятельности специализированных служб по вопросам похоронного дела;</w:t>
      </w:r>
    </w:p>
    <w:p w:rsidR="0073273A" w:rsidRPr="0035058C" w:rsidRDefault="004E2D29" w:rsidP="00280C38">
      <w:pPr>
        <w:pStyle w:val="210"/>
        <w:ind w:firstLine="851"/>
        <w:rPr>
          <w:szCs w:val="28"/>
        </w:rPr>
      </w:pPr>
      <w:r w:rsidRPr="0035058C">
        <w:rPr>
          <w:szCs w:val="28"/>
        </w:rPr>
        <w:t>18</w:t>
      </w:r>
      <w:r w:rsidR="0073273A" w:rsidRPr="0035058C">
        <w:rPr>
          <w:szCs w:val="28"/>
        </w:rPr>
        <w:t xml:space="preserve">) утверждение положения о бюджетном процессе в муниципальном образовании </w:t>
      </w:r>
      <w:r w:rsidR="00240B1D">
        <w:t>Гулькевичский</w:t>
      </w:r>
      <w:r w:rsidR="0073273A" w:rsidRPr="0035058C">
        <w:rPr>
          <w:szCs w:val="28"/>
        </w:rPr>
        <w:t xml:space="preserve"> район;</w:t>
      </w:r>
    </w:p>
    <w:p w:rsidR="0073273A"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sz w:val="28"/>
          <w:szCs w:val="28"/>
        </w:rPr>
        <w:t>19</w:t>
      </w:r>
      <w:r w:rsidR="0073273A" w:rsidRPr="0035058C">
        <w:rPr>
          <w:rFonts w:ascii="Times New Roman" w:hAnsi="Times New Roman"/>
          <w:sz w:val="28"/>
          <w:szCs w:val="28"/>
        </w:rPr>
        <w:t xml:space="preserve">) </w:t>
      </w:r>
      <w:r w:rsidR="003C404D" w:rsidRPr="0035058C">
        <w:rPr>
          <w:rFonts w:ascii="Times New Roman" w:hAnsi="Times New Roman"/>
          <w:sz w:val="28"/>
          <w:szCs w:val="28"/>
        </w:rPr>
        <w:t>осуществлени</w:t>
      </w:r>
      <w:r w:rsidR="00255D42">
        <w:rPr>
          <w:rFonts w:ascii="Times New Roman" w:hAnsi="Times New Roman"/>
          <w:sz w:val="28"/>
          <w:szCs w:val="28"/>
        </w:rPr>
        <w:t>е</w:t>
      </w:r>
      <w:r w:rsidR="00753F56">
        <w:rPr>
          <w:rFonts w:ascii="Times New Roman" w:hAnsi="Times New Roman"/>
          <w:sz w:val="28"/>
          <w:szCs w:val="28"/>
        </w:rPr>
        <w:t xml:space="preserve"> </w:t>
      </w:r>
      <w:r w:rsidR="0073273A" w:rsidRPr="0035058C">
        <w:rPr>
          <w:rFonts w:ascii="Times New Roman" w:hAnsi="Times New Roman"/>
          <w:sz w:val="28"/>
          <w:szCs w:val="28"/>
        </w:rPr>
        <w:t>ины</w:t>
      </w:r>
      <w:r w:rsidR="003C404D" w:rsidRPr="0035058C">
        <w:rPr>
          <w:rFonts w:ascii="Times New Roman" w:hAnsi="Times New Roman"/>
          <w:sz w:val="28"/>
          <w:szCs w:val="28"/>
        </w:rPr>
        <w:t>х</w:t>
      </w:r>
      <w:r w:rsidR="0073273A" w:rsidRPr="0035058C">
        <w:rPr>
          <w:rFonts w:ascii="Times New Roman" w:hAnsi="Times New Roman"/>
          <w:sz w:val="28"/>
          <w:szCs w:val="28"/>
        </w:rPr>
        <w:t xml:space="preserve"> полномочи</w:t>
      </w:r>
      <w:r w:rsidR="00255D42">
        <w:rPr>
          <w:rFonts w:ascii="Times New Roman" w:hAnsi="Times New Roman"/>
          <w:sz w:val="28"/>
          <w:szCs w:val="28"/>
        </w:rPr>
        <w:t>й</w:t>
      </w:r>
      <w:r w:rsidR="0073273A" w:rsidRPr="0035058C">
        <w:rPr>
          <w:rFonts w:ascii="Times New Roman" w:hAnsi="Times New Roman"/>
          <w:sz w:val="28"/>
          <w:szCs w:val="28"/>
        </w:rPr>
        <w:t>, отнесенны</w:t>
      </w:r>
      <w:r w:rsidR="003C404D" w:rsidRPr="0035058C">
        <w:rPr>
          <w:rFonts w:ascii="Times New Roman" w:hAnsi="Times New Roman"/>
          <w:sz w:val="28"/>
          <w:szCs w:val="28"/>
        </w:rPr>
        <w:t>х</w:t>
      </w:r>
      <w:r w:rsidR="0073273A" w:rsidRPr="0035058C">
        <w:rPr>
          <w:rFonts w:ascii="Times New Roman" w:hAnsi="Times New Roman"/>
          <w:sz w:val="28"/>
          <w:szCs w:val="28"/>
        </w:rPr>
        <w:t xml:space="preserve"> к ведению Совета законодательством, настоящим уставом.</w:t>
      </w:r>
    </w:p>
    <w:p w:rsidR="0073273A" w:rsidRPr="0035058C" w:rsidRDefault="0073273A" w:rsidP="00280C38">
      <w:pPr>
        <w:widowControl/>
        <w:suppressAutoHyphens w:val="0"/>
        <w:autoSpaceDE w:val="0"/>
        <w:autoSpaceDN w:val="0"/>
        <w:adjustRightInd w:val="0"/>
        <w:ind w:firstLine="851"/>
        <w:jc w:val="both"/>
        <w:rPr>
          <w:sz w:val="28"/>
          <w:szCs w:val="28"/>
        </w:rPr>
      </w:pPr>
      <w:r w:rsidRPr="0035058C">
        <w:rPr>
          <w:sz w:val="28"/>
          <w:szCs w:val="28"/>
        </w:rPr>
        <w:t xml:space="preserve">3. </w:t>
      </w:r>
      <w:r w:rsidR="000E12BF" w:rsidRPr="0035058C">
        <w:rPr>
          <w:sz w:val="28"/>
          <w:szCs w:val="28"/>
        </w:rPr>
        <w:t xml:space="preserve">Совет </w:t>
      </w:r>
      <w:r w:rsidR="000E12BF" w:rsidRPr="0035058C">
        <w:rPr>
          <w:kern w:val="0"/>
          <w:sz w:val="28"/>
          <w:szCs w:val="28"/>
        </w:rPr>
        <w:t xml:space="preserve">заслушивает ежегодные отчеты </w:t>
      </w:r>
      <w:r w:rsidR="004E2D29" w:rsidRPr="0035058C">
        <w:rPr>
          <w:kern w:val="0"/>
          <w:sz w:val="28"/>
          <w:szCs w:val="28"/>
        </w:rPr>
        <w:t>главы района</w:t>
      </w:r>
      <w:r w:rsidR="00753F56">
        <w:rPr>
          <w:kern w:val="0"/>
          <w:sz w:val="28"/>
          <w:szCs w:val="28"/>
        </w:rPr>
        <w:t xml:space="preserve"> </w:t>
      </w:r>
      <w:r w:rsidR="000E12BF" w:rsidRPr="0035058C">
        <w:rPr>
          <w:kern w:val="0"/>
          <w:sz w:val="28"/>
          <w:szCs w:val="28"/>
        </w:rPr>
        <w:t>о результатах его деятельности</w:t>
      </w:r>
      <w:r w:rsidR="00D86767" w:rsidRPr="0035058C">
        <w:rPr>
          <w:kern w:val="0"/>
          <w:sz w:val="28"/>
          <w:szCs w:val="28"/>
        </w:rPr>
        <w:t xml:space="preserve">, </w:t>
      </w:r>
      <w:r w:rsidRPr="0035058C">
        <w:rPr>
          <w:sz w:val="28"/>
          <w:szCs w:val="28"/>
        </w:rPr>
        <w:t>деятельности администрации, в том числе о решении вопросов, поставленных Советом.</w:t>
      </w:r>
    </w:p>
    <w:p w:rsidR="0073273A" w:rsidRPr="0035058C" w:rsidRDefault="0073273A" w:rsidP="00280C38">
      <w:pPr>
        <w:pStyle w:val="a6"/>
        <w:spacing w:after="0"/>
        <w:ind w:firstLine="851"/>
        <w:jc w:val="both"/>
        <w:rPr>
          <w:sz w:val="28"/>
          <w:szCs w:val="28"/>
        </w:rPr>
      </w:pPr>
      <w:r w:rsidRPr="0035058C">
        <w:rPr>
          <w:sz w:val="28"/>
          <w:szCs w:val="28"/>
        </w:rPr>
        <w:t xml:space="preserve">4. Совет обладает правом законодательной инициативы в Законодательном Собрании Краснодарского края. </w:t>
      </w:r>
    </w:p>
    <w:p w:rsidR="0073273A" w:rsidRPr="0035058C" w:rsidRDefault="0073273A" w:rsidP="00280C38">
      <w:pPr>
        <w:pStyle w:val="a6"/>
        <w:spacing w:after="0"/>
        <w:ind w:firstLine="851"/>
        <w:jc w:val="both"/>
        <w:rPr>
          <w:sz w:val="28"/>
          <w:szCs w:val="28"/>
        </w:rPr>
      </w:pPr>
      <w:r w:rsidRPr="0035058C">
        <w:rPr>
          <w:sz w:val="28"/>
          <w:szCs w:val="28"/>
        </w:rPr>
        <w:lastRenderedPageBreak/>
        <w:t xml:space="preserve">5. Расходы на обеспечение деятельности Совета предусматриваются отдельной строкой в местном бюджете. Смета расходов на обеспечение деятельности Совета и образуемых им органов (в пределах суммы, предусмотренной на эти цели в местном бюджете) утверждается Советом. </w:t>
      </w:r>
    </w:p>
    <w:p w:rsidR="0073273A" w:rsidRPr="0035058C" w:rsidRDefault="0073273A" w:rsidP="00280C38">
      <w:pPr>
        <w:pStyle w:val="a6"/>
        <w:spacing w:after="0"/>
        <w:ind w:firstLine="851"/>
        <w:jc w:val="both"/>
        <w:rPr>
          <w:sz w:val="28"/>
          <w:szCs w:val="28"/>
        </w:rPr>
      </w:pPr>
      <w:r w:rsidRPr="0035058C">
        <w:rPr>
          <w:sz w:val="28"/>
          <w:szCs w:val="28"/>
        </w:rPr>
        <w:t>6. Материально-техническое, информационное и правовое обеспечение деятельности Совета осуществляется администрацией.</w:t>
      </w:r>
    </w:p>
    <w:p w:rsidR="0073273A" w:rsidRDefault="0073273A" w:rsidP="00280C38">
      <w:pPr>
        <w:pStyle w:val="ConsNormal0"/>
        <w:ind w:firstLine="851"/>
        <w:jc w:val="both"/>
        <w:rPr>
          <w:rFonts w:ascii="Times New Roman" w:hAnsi="Times New Roman"/>
          <w:b/>
          <w:sz w:val="28"/>
          <w:szCs w:val="28"/>
        </w:rPr>
      </w:pPr>
    </w:p>
    <w:p w:rsidR="001375CC" w:rsidRPr="0035058C" w:rsidRDefault="001375CC"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2</w:t>
      </w:r>
      <w:r w:rsidR="00BF173F" w:rsidRPr="0035058C">
        <w:rPr>
          <w:rFonts w:ascii="Times New Roman" w:hAnsi="Times New Roman"/>
          <w:b/>
          <w:sz w:val="28"/>
          <w:szCs w:val="28"/>
        </w:rPr>
        <w:t>6</w:t>
      </w:r>
      <w:r w:rsidRPr="0035058C">
        <w:rPr>
          <w:rFonts w:ascii="Times New Roman" w:hAnsi="Times New Roman"/>
          <w:b/>
          <w:sz w:val="28"/>
          <w:szCs w:val="28"/>
        </w:rPr>
        <w:t xml:space="preserve">. Полномочия председателя Совета </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Председатель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 председательствует на сессиях Совета, созывает сессии Совета, доводит до сведения депутатов время и место проведения сессий, а также проект повестки дня;</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2) организует работу Совета, комитетов (комиссий);</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3) представляет Совет в отношениях с населением;</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4) осуществляет руководство подготовкой сессий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5) формирует и подписывает повестку дня сессий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6) направляет поступившие в Совет проекты решений Совета и материалы к ним в комиссии (комитеты) Совета по вопросам их ведения;</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8) координирует деятельность комиссий (комитетов)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9) без доверенности представляет интересы Совета в судах, выдает доверенности от имени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организации;</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11) принимает меры по обеспечению гласности и учету мнения населения в работе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12) рассматривает обращения, поступившие в Совет, ведет прием граждан;</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13) подписывает протоколы сессий Совета и решения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14) оказывает содействие депутатам Совета в осуществлении ими депутатских полномочий;</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15) осуществляет иные полномочия, возложенные на него законодательством, настоящим уставом и иными муниципальными правовыми актами.</w:t>
      </w:r>
    </w:p>
    <w:p w:rsidR="001375CC" w:rsidRPr="0035058C" w:rsidRDefault="001375CC" w:rsidP="00280C38">
      <w:pPr>
        <w:pStyle w:val="ConsNormal0"/>
        <w:ind w:firstLine="851"/>
        <w:jc w:val="both"/>
        <w:rPr>
          <w:rFonts w:ascii="Times New Roman" w:hAnsi="Times New Roman"/>
          <w:b/>
          <w:sz w:val="28"/>
          <w:szCs w:val="28"/>
        </w:rPr>
      </w:pPr>
    </w:p>
    <w:p w:rsidR="0073273A" w:rsidRPr="0035058C" w:rsidRDefault="0073273A" w:rsidP="00280C38">
      <w:pPr>
        <w:pStyle w:val="a6"/>
        <w:spacing w:after="0"/>
        <w:ind w:firstLine="851"/>
        <w:jc w:val="both"/>
        <w:rPr>
          <w:b/>
          <w:sz w:val="28"/>
          <w:szCs w:val="28"/>
        </w:rPr>
      </w:pPr>
      <w:r w:rsidRPr="0035058C">
        <w:rPr>
          <w:b/>
          <w:sz w:val="28"/>
          <w:szCs w:val="28"/>
        </w:rPr>
        <w:t>Статья 2</w:t>
      </w:r>
      <w:r w:rsidR="00BF173F" w:rsidRPr="0035058C">
        <w:rPr>
          <w:b/>
          <w:sz w:val="28"/>
          <w:szCs w:val="28"/>
        </w:rPr>
        <w:t>7</w:t>
      </w:r>
      <w:r w:rsidRPr="0035058C">
        <w:rPr>
          <w:b/>
          <w:sz w:val="28"/>
          <w:szCs w:val="28"/>
        </w:rPr>
        <w:t xml:space="preserve">. Организация работы Совета </w:t>
      </w:r>
    </w:p>
    <w:p w:rsidR="0073273A" w:rsidRDefault="0073273A" w:rsidP="00280C38">
      <w:pPr>
        <w:pStyle w:val="a6"/>
        <w:spacing w:after="0"/>
        <w:ind w:firstLine="851"/>
        <w:jc w:val="both"/>
        <w:rPr>
          <w:sz w:val="28"/>
          <w:szCs w:val="28"/>
        </w:rPr>
      </w:pPr>
      <w:r w:rsidRPr="0035058C">
        <w:rPr>
          <w:sz w:val="28"/>
          <w:szCs w:val="28"/>
        </w:rPr>
        <w:t xml:space="preserve">1. Основной формой работы Совета является сессия, на которой решаются вопросы, отнесенные к его компетенции законодательством и настоящим уставом. </w:t>
      </w:r>
    </w:p>
    <w:p w:rsidR="00201918" w:rsidRPr="00607B13" w:rsidRDefault="00201918" w:rsidP="00280C38">
      <w:pPr>
        <w:pStyle w:val="a6"/>
        <w:spacing w:after="0"/>
        <w:ind w:firstLine="851"/>
        <w:jc w:val="both"/>
        <w:rPr>
          <w:sz w:val="28"/>
          <w:szCs w:val="28"/>
        </w:rPr>
      </w:pPr>
      <w:r w:rsidRPr="00607B13">
        <w:rPr>
          <w:sz w:val="28"/>
          <w:szCs w:val="28"/>
        </w:rPr>
        <w:t>2. Председатель Совета осуществляет свои полномочия на постоянной основе.</w:t>
      </w:r>
      <w:r w:rsidR="00753F56">
        <w:rPr>
          <w:sz w:val="28"/>
          <w:szCs w:val="28"/>
        </w:rPr>
        <w:t xml:space="preserve"> </w:t>
      </w:r>
      <w:r w:rsidR="00587E24">
        <w:rPr>
          <w:sz w:val="28"/>
          <w:szCs w:val="28"/>
        </w:rPr>
        <w:t>З</w:t>
      </w:r>
      <w:r w:rsidR="00587E24" w:rsidRPr="003F0DF0">
        <w:rPr>
          <w:sz w:val="28"/>
          <w:szCs w:val="28"/>
        </w:rPr>
        <w:t>аместитель председателя Совета</w:t>
      </w:r>
      <w:r w:rsidR="00587E24">
        <w:rPr>
          <w:sz w:val="28"/>
          <w:szCs w:val="28"/>
        </w:rPr>
        <w:t>, д</w:t>
      </w:r>
      <w:r w:rsidRPr="00607B13">
        <w:rPr>
          <w:sz w:val="28"/>
          <w:szCs w:val="28"/>
        </w:rPr>
        <w:t>епутаты Совета</w:t>
      </w:r>
      <w:r w:rsidR="00753F56">
        <w:rPr>
          <w:sz w:val="28"/>
          <w:szCs w:val="28"/>
        </w:rPr>
        <w:t xml:space="preserve"> </w:t>
      </w:r>
      <w:r w:rsidR="00587E24">
        <w:rPr>
          <w:sz w:val="28"/>
          <w:szCs w:val="28"/>
        </w:rPr>
        <w:t>о</w:t>
      </w:r>
      <w:r w:rsidRPr="00607B13">
        <w:rPr>
          <w:sz w:val="28"/>
          <w:szCs w:val="28"/>
        </w:rPr>
        <w:t>существляют свои пол</w:t>
      </w:r>
      <w:r>
        <w:rPr>
          <w:sz w:val="28"/>
          <w:szCs w:val="28"/>
        </w:rPr>
        <w:t>номочия на непостоянной основе.</w:t>
      </w:r>
    </w:p>
    <w:p w:rsidR="0073273A" w:rsidRPr="0035058C" w:rsidRDefault="0073273A" w:rsidP="00280C38">
      <w:pPr>
        <w:pStyle w:val="a6"/>
        <w:spacing w:after="0"/>
        <w:ind w:firstLine="851"/>
        <w:jc w:val="both"/>
        <w:rPr>
          <w:sz w:val="28"/>
          <w:szCs w:val="28"/>
        </w:rPr>
      </w:pPr>
      <w:r w:rsidRPr="0035058C">
        <w:rPr>
          <w:sz w:val="28"/>
          <w:szCs w:val="28"/>
        </w:rPr>
        <w:lastRenderedPageBreak/>
        <w:t xml:space="preserve">3. Сессии созываются </w:t>
      </w:r>
      <w:r w:rsidR="00733EE7" w:rsidRPr="0035058C">
        <w:rPr>
          <w:sz w:val="28"/>
          <w:szCs w:val="28"/>
        </w:rPr>
        <w:t>п</w:t>
      </w:r>
      <w:r w:rsidR="00FC0A6B" w:rsidRPr="0035058C">
        <w:rPr>
          <w:sz w:val="28"/>
          <w:szCs w:val="28"/>
        </w:rPr>
        <w:t>редседателем Совета</w:t>
      </w:r>
      <w:r w:rsidR="00753F56">
        <w:rPr>
          <w:sz w:val="28"/>
          <w:szCs w:val="28"/>
        </w:rPr>
        <w:t xml:space="preserve"> </w:t>
      </w:r>
      <w:r w:rsidRPr="0035058C">
        <w:rPr>
          <w:sz w:val="28"/>
          <w:szCs w:val="28"/>
        </w:rPr>
        <w:t>по мере необходимости, но не реже одного раза в три месяца.</w:t>
      </w:r>
    </w:p>
    <w:p w:rsidR="0073273A" w:rsidRPr="0035058C" w:rsidRDefault="0073273A" w:rsidP="00280C38">
      <w:pPr>
        <w:pStyle w:val="a6"/>
        <w:spacing w:after="0"/>
        <w:ind w:firstLine="851"/>
        <w:jc w:val="both"/>
        <w:rPr>
          <w:sz w:val="28"/>
          <w:szCs w:val="28"/>
        </w:rPr>
      </w:pPr>
      <w:r w:rsidRPr="0035058C">
        <w:rPr>
          <w:sz w:val="28"/>
          <w:szCs w:val="28"/>
        </w:rPr>
        <w:t>4. О дне созыва сессии Совета в обязательном порядке информируется глава район</w:t>
      </w:r>
      <w:r w:rsidR="00CE062E" w:rsidRPr="0035058C">
        <w:rPr>
          <w:sz w:val="28"/>
          <w:szCs w:val="28"/>
        </w:rPr>
        <w:t>а</w:t>
      </w:r>
      <w:r w:rsidRPr="0035058C">
        <w:rPr>
          <w:sz w:val="28"/>
          <w:szCs w:val="28"/>
        </w:rPr>
        <w:t>. Глава район</w:t>
      </w:r>
      <w:r w:rsidR="00CE062E" w:rsidRPr="0035058C">
        <w:rPr>
          <w:sz w:val="28"/>
          <w:szCs w:val="28"/>
        </w:rPr>
        <w:t>а</w:t>
      </w:r>
      <w:r w:rsidRPr="0035058C">
        <w:rPr>
          <w:sz w:val="28"/>
          <w:szCs w:val="28"/>
        </w:rPr>
        <w:t xml:space="preserve"> вправе предлагать вопросы для внесения в повестку дня сессий Совета и присутствовать на всех сессиях Совета, выступать по вопросам повестки дня. </w:t>
      </w:r>
    </w:p>
    <w:p w:rsidR="0073273A" w:rsidRPr="0035058C" w:rsidRDefault="0073273A" w:rsidP="00280C38">
      <w:pPr>
        <w:pStyle w:val="a6"/>
        <w:spacing w:after="0"/>
        <w:ind w:firstLine="851"/>
        <w:jc w:val="both"/>
        <w:rPr>
          <w:sz w:val="28"/>
          <w:szCs w:val="28"/>
        </w:rPr>
      </w:pPr>
      <w:r w:rsidRPr="0035058C">
        <w:rPr>
          <w:sz w:val="28"/>
          <w:szCs w:val="28"/>
        </w:rPr>
        <w:t>5. Время созыва и место проведения очередной сессии Совета, а также вопросы, вносимые на рассмотрение очередной</w:t>
      </w:r>
      <w:r w:rsidR="00753F56">
        <w:rPr>
          <w:sz w:val="28"/>
          <w:szCs w:val="28"/>
        </w:rPr>
        <w:t xml:space="preserve"> </w:t>
      </w:r>
      <w:r w:rsidRPr="0035058C">
        <w:rPr>
          <w:sz w:val="28"/>
          <w:szCs w:val="28"/>
        </w:rPr>
        <w:t xml:space="preserve">сессии, доводятся до сведения депутатов не позднее чем за 7 дней до дня проведения сессии. </w:t>
      </w:r>
    </w:p>
    <w:p w:rsidR="0073273A" w:rsidRPr="0035058C" w:rsidRDefault="0073273A" w:rsidP="00280C38">
      <w:pPr>
        <w:pStyle w:val="a6"/>
        <w:spacing w:after="0"/>
        <w:ind w:firstLine="851"/>
        <w:jc w:val="both"/>
        <w:rPr>
          <w:sz w:val="28"/>
          <w:szCs w:val="28"/>
        </w:rPr>
      </w:pPr>
      <w:r w:rsidRPr="0035058C">
        <w:rPr>
          <w:sz w:val="28"/>
          <w:szCs w:val="28"/>
        </w:rPr>
        <w:t>6. При получении заявления от не менее чем одной трети депутатов Совета или по письменному требованию главы район</w:t>
      </w:r>
      <w:r w:rsidR="00CE062E" w:rsidRPr="0035058C">
        <w:rPr>
          <w:sz w:val="28"/>
          <w:szCs w:val="28"/>
        </w:rPr>
        <w:t>а</w:t>
      </w:r>
      <w:r w:rsidRPr="0035058C">
        <w:rPr>
          <w:sz w:val="28"/>
          <w:szCs w:val="28"/>
        </w:rPr>
        <w:t xml:space="preserve">, </w:t>
      </w:r>
      <w:r w:rsidR="00733EE7" w:rsidRPr="0035058C">
        <w:rPr>
          <w:sz w:val="28"/>
          <w:szCs w:val="28"/>
        </w:rPr>
        <w:t>п</w:t>
      </w:r>
      <w:r w:rsidR="00951EE4" w:rsidRPr="0035058C">
        <w:rPr>
          <w:sz w:val="28"/>
          <w:szCs w:val="28"/>
        </w:rPr>
        <w:t>редседатель Совета</w:t>
      </w:r>
      <w:r w:rsidRPr="0035058C">
        <w:rPr>
          <w:sz w:val="28"/>
          <w:szCs w:val="28"/>
        </w:rPr>
        <w:t xml:space="preserve"> обязан созвать внеочередную сессию Совета не позднее 7 календарных дней со дня получения заявления (требования).</w:t>
      </w:r>
    </w:p>
    <w:p w:rsidR="0073273A" w:rsidRDefault="0073273A" w:rsidP="00280C38">
      <w:pPr>
        <w:pStyle w:val="a6"/>
        <w:spacing w:after="0"/>
        <w:ind w:firstLine="851"/>
        <w:jc w:val="both"/>
        <w:rPr>
          <w:sz w:val="28"/>
          <w:szCs w:val="28"/>
        </w:rPr>
      </w:pPr>
      <w:r w:rsidRPr="0035058C">
        <w:rPr>
          <w:sz w:val="28"/>
          <w:szCs w:val="28"/>
        </w:rPr>
        <w:t>7. Время созыва, место проведения внеочередной сессии Совета, вопросы, вносимые на рассмотрение сессии, доводятся до сведения депутатов не позднее 3 дней до дня проведения сессии.</w:t>
      </w:r>
    </w:p>
    <w:p w:rsidR="0073273A" w:rsidRPr="0035058C" w:rsidRDefault="0073273A" w:rsidP="00280C38">
      <w:pPr>
        <w:pStyle w:val="a6"/>
        <w:tabs>
          <w:tab w:val="left" w:pos="-900"/>
        </w:tabs>
        <w:spacing w:after="0"/>
        <w:ind w:firstLine="851"/>
        <w:jc w:val="both"/>
        <w:rPr>
          <w:sz w:val="28"/>
          <w:szCs w:val="28"/>
        </w:rPr>
      </w:pPr>
      <w:r w:rsidRPr="0035058C">
        <w:rPr>
          <w:sz w:val="28"/>
          <w:szCs w:val="28"/>
        </w:rPr>
        <w:t xml:space="preserve">8. Чрезвычайные сессии Совета созываются </w:t>
      </w:r>
      <w:r w:rsidR="00733EE7" w:rsidRPr="0035058C">
        <w:rPr>
          <w:sz w:val="28"/>
          <w:szCs w:val="28"/>
        </w:rPr>
        <w:t>п</w:t>
      </w:r>
      <w:r w:rsidR="00951EE4" w:rsidRPr="0035058C">
        <w:rPr>
          <w:sz w:val="28"/>
          <w:szCs w:val="28"/>
        </w:rPr>
        <w:t>редседателем Совета</w:t>
      </w:r>
      <w:r w:rsidR="00753F56">
        <w:rPr>
          <w:sz w:val="28"/>
          <w:szCs w:val="28"/>
        </w:rPr>
        <w:t xml:space="preserve"> </w:t>
      </w:r>
      <w:r w:rsidRPr="0035058C">
        <w:rPr>
          <w:sz w:val="28"/>
          <w:szCs w:val="28"/>
        </w:rPr>
        <w:t>немедленно без предварительной подготовки документов в случаях:</w:t>
      </w:r>
    </w:p>
    <w:p w:rsidR="0073273A" w:rsidRPr="0035058C" w:rsidRDefault="0073273A" w:rsidP="00280C38">
      <w:pPr>
        <w:pStyle w:val="a6"/>
        <w:tabs>
          <w:tab w:val="left" w:pos="-2160"/>
        </w:tabs>
        <w:spacing w:after="0"/>
        <w:ind w:firstLine="851"/>
        <w:jc w:val="both"/>
        <w:rPr>
          <w:sz w:val="28"/>
          <w:szCs w:val="28"/>
        </w:rPr>
      </w:pPr>
      <w:r w:rsidRPr="0035058C">
        <w:rPr>
          <w:sz w:val="28"/>
          <w:szCs w:val="28"/>
        </w:rPr>
        <w:t>введения на территории Краснодарского края или муниципального образования режима чрезвычайного положения;</w:t>
      </w:r>
    </w:p>
    <w:p w:rsidR="0073273A" w:rsidRPr="0035058C" w:rsidRDefault="0073273A" w:rsidP="00280C38">
      <w:pPr>
        <w:pStyle w:val="a6"/>
        <w:tabs>
          <w:tab w:val="left" w:pos="-2160"/>
        </w:tabs>
        <w:spacing w:after="0"/>
        <w:ind w:firstLine="851"/>
        <w:jc w:val="both"/>
        <w:rPr>
          <w:sz w:val="28"/>
          <w:szCs w:val="28"/>
        </w:rPr>
      </w:pPr>
      <w:r w:rsidRPr="0035058C">
        <w:rPr>
          <w:sz w:val="28"/>
          <w:szCs w:val="28"/>
        </w:rPr>
        <w:t xml:space="preserve">массовых нарушений общественного порядка на территории муниципального образования </w:t>
      </w:r>
      <w:r w:rsidR="00240B1D">
        <w:rPr>
          <w:sz w:val="28"/>
        </w:rPr>
        <w:t>Гулькевичский</w:t>
      </w:r>
      <w:r w:rsidRPr="0035058C">
        <w:rPr>
          <w:sz w:val="28"/>
          <w:szCs w:val="28"/>
        </w:rPr>
        <w:t xml:space="preserve"> район;</w:t>
      </w:r>
    </w:p>
    <w:p w:rsidR="0073273A" w:rsidRPr="0035058C" w:rsidRDefault="0073273A" w:rsidP="00280C38">
      <w:pPr>
        <w:pStyle w:val="a6"/>
        <w:tabs>
          <w:tab w:val="left" w:pos="-900"/>
        </w:tabs>
        <w:spacing w:after="0"/>
        <w:ind w:firstLine="851"/>
        <w:jc w:val="both"/>
        <w:rPr>
          <w:sz w:val="28"/>
          <w:szCs w:val="28"/>
        </w:rPr>
      </w:pPr>
      <w:r w:rsidRPr="0035058C">
        <w:rPr>
          <w:sz w:val="28"/>
          <w:szCs w:val="28"/>
        </w:rPr>
        <w:t>стихийных бедствий и иных чрезвычайных ситуаций, требующих принятия экстренных решений;</w:t>
      </w:r>
    </w:p>
    <w:p w:rsidR="0073273A" w:rsidRPr="0035058C" w:rsidRDefault="0073273A" w:rsidP="00280C38">
      <w:pPr>
        <w:pStyle w:val="a6"/>
        <w:tabs>
          <w:tab w:val="left" w:pos="-900"/>
        </w:tabs>
        <w:spacing w:after="0"/>
        <w:ind w:firstLine="851"/>
        <w:jc w:val="both"/>
        <w:rPr>
          <w:sz w:val="28"/>
          <w:szCs w:val="28"/>
        </w:rPr>
      </w:pPr>
      <w:r w:rsidRPr="0035058C">
        <w:rPr>
          <w:sz w:val="28"/>
          <w:szCs w:val="28"/>
        </w:rPr>
        <w:t>иных неотложных ситуаций, требующих незамедлительного принятия решения Советом.</w:t>
      </w:r>
    </w:p>
    <w:p w:rsidR="0073273A" w:rsidRDefault="0073273A" w:rsidP="00280C38">
      <w:pPr>
        <w:pStyle w:val="a6"/>
        <w:tabs>
          <w:tab w:val="left" w:pos="-2160"/>
        </w:tabs>
        <w:spacing w:after="0"/>
        <w:ind w:firstLine="851"/>
        <w:jc w:val="both"/>
        <w:rPr>
          <w:sz w:val="28"/>
          <w:szCs w:val="28"/>
        </w:rPr>
      </w:pPr>
      <w:r w:rsidRPr="0035058C">
        <w:rPr>
          <w:sz w:val="28"/>
          <w:szCs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w:t>
      </w:r>
    </w:p>
    <w:p w:rsidR="0073273A" w:rsidRPr="0035058C" w:rsidRDefault="0073273A" w:rsidP="00280C38">
      <w:pPr>
        <w:pStyle w:val="a6"/>
        <w:spacing w:after="0"/>
        <w:ind w:firstLine="851"/>
        <w:jc w:val="both"/>
        <w:rPr>
          <w:sz w:val="28"/>
          <w:szCs w:val="28"/>
        </w:rPr>
      </w:pPr>
      <w:r w:rsidRPr="0035058C">
        <w:rPr>
          <w:sz w:val="28"/>
          <w:szCs w:val="28"/>
        </w:rPr>
        <w:t xml:space="preserve">9. Совет собирается на свою первую сессию не позднее чем в трехнедельный срок со дня избрания Совета в правомочном составе. </w:t>
      </w:r>
    </w:p>
    <w:p w:rsidR="0073273A" w:rsidRPr="0035058C" w:rsidRDefault="0073273A" w:rsidP="00280C38">
      <w:pPr>
        <w:pStyle w:val="a6"/>
        <w:spacing w:after="0"/>
        <w:ind w:firstLine="851"/>
        <w:jc w:val="both"/>
        <w:rPr>
          <w:sz w:val="28"/>
          <w:szCs w:val="28"/>
        </w:rPr>
      </w:pPr>
      <w:r w:rsidRPr="0035058C">
        <w:rPr>
          <w:sz w:val="28"/>
          <w:szCs w:val="28"/>
        </w:rPr>
        <w:t xml:space="preserve">Первую сессию созывает и ведет до избрания </w:t>
      </w:r>
      <w:r w:rsidR="00733EE7" w:rsidRPr="0035058C">
        <w:rPr>
          <w:sz w:val="28"/>
          <w:szCs w:val="28"/>
        </w:rPr>
        <w:t>п</w:t>
      </w:r>
      <w:r w:rsidR="00951EE4" w:rsidRPr="0035058C">
        <w:rPr>
          <w:sz w:val="28"/>
          <w:szCs w:val="28"/>
        </w:rPr>
        <w:t>редседателя Совета</w:t>
      </w:r>
      <w:r w:rsidRPr="0035058C">
        <w:rPr>
          <w:sz w:val="28"/>
          <w:szCs w:val="28"/>
        </w:rPr>
        <w:t xml:space="preserve"> председатель избирательной комиссии, организующей муниципальные выборы. </w:t>
      </w:r>
    </w:p>
    <w:p w:rsidR="0073273A" w:rsidRPr="0035058C" w:rsidRDefault="0073273A" w:rsidP="00280C38">
      <w:pPr>
        <w:pStyle w:val="a6"/>
        <w:spacing w:after="0"/>
        <w:ind w:firstLine="851"/>
        <w:jc w:val="both"/>
        <w:rPr>
          <w:sz w:val="28"/>
          <w:szCs w:val="28"/>
        </w:rPr>
      </w:pPr>
      <w:r w:rsidRPr="0035058C">
        <w:rPr>
          <w:sz w:val="28"/>
          <w:szCs w:val="28"/>
        </w:rPr>
        <w:t>10. Сессии Совета проводятся открыто. Совет вправе проводить закрытые сессии в случаях, предусмотренных регламентом.</w:t>
      </w:r>
    </w:p>
    <w:p w:rsidR="00BE0C1A" w:rsidRPr="0035058C" w:rsidRDefault="0073273A" w:rsidP="00280C38">
      <w:pPr>
        <w:widowControl/>
        <w:suppressAutoHyphens w:val="0"/>
        <w:autoSpaceDE w:val="0"/>
        <w:autoSpaceDN w:val="0"/>
        <w:adjustRightInd w:val="0"/>
        <w:ind w:firstLine="851"/>
        <w:jc w:val="both"/>
        <w:rPr>
          <w:kern w:val="0"/>
          <w:sz w:val="28"/>
          <w:szCs w:val="28"/>
        </w:rPr>
      </w:pPr>
      <w:r w:rsidRPr="0035058C">
        <w:rPr>
          <w:sz w:val="28"/>
          <w:szCs w:val="28"/>
        </w:rPr>
        <w:t xml:space="preserve">11. </w:t>
      </w:r>
      <w:r w:rsidR="00BE0C1A" w:rsidRPr="0035058C">
        <w:rPr>
          <w:kern w:val="0"/>
          <w:sz w:val="28"/>
          <w:szCs w:val="28"/>
        </w:rPr>
        <w:t xml:space="preserve">Председательствует на сессии </w:t>
      </w:r>
      <w:r w:rsidR="00733EE7" w:rsidRPr="0035058C">
        <w:rPr>
          <w:kern w:val="0"/>
          <w:sz w:val="28"/>
          <w:szCs w:val="28"/>
        </w:rPr>
        <w:t>п</w:t>
      </w:r>
      <w:r w:rsidR="00951EE4" w:rsidRPr="0035058C">
        <w:rPr>
          <w:kern w:val="0"/>
          <w:sz w:val="28"/>
          <w:szCs w:val="28"/>
        </w:rPr>
        <w:t>редседатель Совета</w:t>
      </w:r>
      <w:r w:rsidR="00BE0C1A" w:rsidRPr="0035058C">
        <w:rPr>
          <w:kern w:val="0"/>
          <w:sz w:val="28"/>
          <w:szCs w:val="28"/>
        </w:rPr>
        <w:t xml:space="preserve">, в случае его отсутствия </w:t>
      </w:r>
      <w:r w:rsidR="00E605CD" w:rsidRPr="0035058C">
        <w:rPr>
          <w:kern w:val="0"/>
          <w:sz w:val="28"/>
          <w:szCs w:val="28"/>
        </w:rPr>
        <w:t>–</w:t>
      </w:r>
      <w:r w:rsidR="000C4BB2">
        <w:rPr>
          <w:kern w:val="0"/>
          <w:sz w:val="28"/>
          <w:szCs w:val="28"/>
        </w:rPr>
        <w:t xml:space="preserve"> </w:t>
      </w:r>
      <w:r w:rsidR="00E605CD" w:rsidRPr="0035058C">
        <w:rPr>
          <w:kern w:val="0"/>
          <w:sz w:val="28"/>
          <w:szCs w:val="28"/>
        </w:rPr>
        <w:t xml:space="preserve">его </w:t>
      </w:r>
      <w:r w:rsidR="00BE0C1A" w:rsidRPr="0035058C">
        <w:rPr>
          <w:kern w:val="0"/>
          <w:sz w:val="28"/>
          <w:szCs w:val="28"/>
        </w:rPr>
        <w:t>заместитель.</w:t>
      </w:r>
    </w:p>
    <w:p w:rsidR="0073273A" w:rsidRPr="0035058C" w:rsidRDefault="00BE0C1A"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В случае отсутствия на заседании </w:t>
      </w:r>
      <w:r w:rsidR="00733EE7" w:rsidRPr="0035058C">
        <w:rPr>
          <w:sz w:val="28"/>
          <w:szCs w:val="28"/>
        </w:rPr>
        <w:t>п</w:t>
      </w:r>
      <w:r w:rsidR="00951EE4" w:rsidRPr="0035058C">
        <w:rPr>
          <w:sz w:val="28"/>
          <w:szCs w:val="28"/>
        </w:rPr>
        <w:t xml:space="preserve">редседателя Совета </w:t>
      </w:r>
      <w:r w:rsidRPr="0035058C">
        <w:rPr>
          <w:kern w:val="0"/>
          <w:sz w:val="28"/>
          <w:szCs w:val="28"/>
        </w:rPr>
        <w:t xml:space="preserve">и </w:t>
      </w:r>
      <w:r w:rsidR="00E605CD" w:rsidRPr="0035058C">
        <w:rPr>
          <w:kern w:val="0"/>
          <w:sz w:val="28"/>
          <w:szCs w:val="28"/>
        </w:rPr>
        <w:t xml:space="preserve">его </w:t>
      </w:r>
      <w:r w:rsidRPr="0035058C">
        <w:rPr>
          <w:kern w:val="0"/>
          <w:sz w:val="28"/>
          <w:szCs w:val="28"/>
        </w:rPr>
        <w:t xml:space="preserve">заместителя на </w:t>
      </w:r>
      <w:r w:rsidR="004D10A2" w:rsidRPr="0035058C">
        <w:rPr>
          <w:kern w:val="0"/>
          <w:sz w:val="28"/>
          <w:szCs w:val="28"/>
        </w:rPr>
        <w:t>сессии Совета</w:t>
      </w:r>
      <w:r w:rsidRPr="0035058C">
        <w:rPr>
          <w:kern w:val="0"/>
          <w:sz w:val="28"/>
          <w:szCs w:val="28"/>
        </w:rPr>
        <w:t xml:space="preserve"> председательствуе</w:t>
      </w:r>
      <w:r w:rsidR="004D10A2" w:rsidRPr="0035058C">
        <w:rPr>
          <w:kern w:val="0"/>
          <w:sz w:val="28"/>
          <w:szCs w:val="28"/>
        </w:rPr>
        <w:t xml:space="preserve">т </w:t>
      </w:r>
      <w:r w:rsidR="0073273A" w:rsidRPr="0035058C">
        <w:rPr>
          <w:sz w:val="28"/>
          <w:szCs w:val="28"/>
        </w:rPr>
        <w:t>депутат Совета, избранный в соответствии с Регламентом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12. Сессия Совета правомочна, если на ней присутствуют не менее половины от числа избранных депутатов.</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13. Порядок принятия решений Советом определяется настоящим уставом и регламентом Совета. </w:t>
      </w:r>
    </w:p>
    <w:p w:rsidR="0073273A" w:rsidRPr="00240B1D" w:rsidRDefault="00240B1D" w:rsidP="00280C38">
      <w:pPr>
        <w:pStyle w:val="ConsNormal0"/>
        <w:ind w:firstLine="851"/>
        <w:jc w:val="both"/>
        <w:rPr>
          <w:rFonts w:ascii="Times New Roman" w:hAnsi="Times New Roman"/>
          <w:sz w:val="28"/>
          <w:szCs w:val="28"/>
        </w:rPr>
      </w:pPr>
      <w:r>
        <w:rPr>
          <w:rFonts w:ascii="Times New Roman" w:hAnsi="Times New Roman"/>
          <w:sz w:val="28"/>
          <w:szCs w:val="28"/>
        </w:rPr>
        <w:lastRenderedPageBreak/>
        <w:t xml:space="preserve">14. </w:t>
      </w:r>
      <w:r w:rsidR="0073273A" w:rsidRPr="00240B1D">
        <w:rPr>
          <w:rFonts w:ascii="Times New Roman" w:hAnsi="Times New Roman"/>
          <w:sz w:val="28"/>
          <w:szCs w:val="28"/>
        </w:rPr>
        <w:t xml:space="preserve">Все сессии Совета протоколируются. Протокол сессии подписывается </w:t>
      </w:r>
      <w:r w:rsidR="00E23C68" w:rsidRPr="00240B1D">
        <w:rPr>
          <w:rFonts w:ascii="Times New Roman" w:hAnsi="Times New Roman"/>
          <w:sz w:val="28"/>
          <w:szCs w:val="28"/>
        </w:rPr>
        <w:t>п</w:t>
      </w:r>
      <w:r w:rsidR="00BA63CE" w:rsidRPr="00240B1D">
        <w:rPr>
          <w:rFonts w:ascii="Times New Roman" w:hAnsi="Times New Roman"/>
          <w:sz w:val="28"/>
          <w:szCs w:val="28"/>
        </w:rPr>
        <w:t xml:space="preserve">редседателем Совета </w:t>
      </w:r>
      <w:r w:rsidR="0073273A" w:rsidRPr="00240B1D">
        <w:rPr>
          <w:rFonts w:ascii="Times New Roman" w:hAnsi="Times New Roman"/>
          <w:sz w:val="28"/>
          <w:szCs w:val="28"/>
        </w:rPr>
        <w:t>и секретарем, избранным из числа депутатов Совета.</w:t>
      </w:r>
    </w:p>
    <w:p w:rsidR="00F256DC" w:rsidRPr="00F256DC" w:rsidRDefault="00F256DC" w:rsidP="00280C38">
      <w:pPr>
        <w:pStyle w:val="2"/>
        <w:keepNext w:val="0"/>
        <w:spacing w:before="0" w:after="0"/>
        <w:ind w:firstLine="851"/>
        <w:rPr>
          <w:rFonts w:ascii="Times New Roman" w:hAnsi="Times New Roman"/>
          <w:b w:val="0"/>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2</w:t>
      </w:r>
      <w:r w:rsidR="00BF173F" w:rsidRPr="0035058C">
        <w:rPr>
          <w:rFonts w:ascii="Times New Roman" w:hAnsi="Times New Roman"/>
          <w:sz w:val="28"/>
          <w:szCs w:val="28"/>
        </w:rPr>
        <w:t>8</w:t>
      </w:r>
      <w:r w:rsidRPr="0035058C">
        <w:rPr>
          <w:rFonts w:ascii="Times New Roman" w:hAnsi="Times New Roman"/>
          <w:sz w:val="28"/>
          <w:szCs w:val="28"/>
        </w:rPr>
        <w:t>. Депутатские комиссии (комитеты) Совета</w:t>
      </w:r>
    </w:p>
    <w:p w:rsidR="0073273A" w:rsidRPr="0035058C" w:rsidRDefault="0073273A" w:rsidP="00280C38">
      <w:pPr>
        <w:ind w:firstLine="851"/>
        <w:jc w:val="both"/>
        <w:rPr>
          <w:sz w:val="28"/>
          <w:szCs w:val="28"/>
        </w:rPr>
      </w:pPr>
      <w:r w:rsidRPr="0035058C">
        <w:rPr>
          <w:sz w:val="28"/>
          <w:szCs w:val="28"/>
        </w:rPr>
        <w:t>1. Все депутаты Совета</w:t>
      </w:r>
      <w:r w:rsidR="00073374" w:rsidRPr="0035058C">
        <w:rPr>
          <w:sz w:val="28"/>
          <w:szCs w:val="28"/>
        </w:rPr>
        <w:t>, за исключением председателя Совета,</w:t>
      </w:r>
      <w:r w:rsidRPr="0035058C">
        <w:rPr>
          <w:sz w:val="28"/>
          <w:szCs w:val="28"/>
        </w:rPr>
        <w:t xml:space="preserve"> участвуют в работе комиссий (комитетов) Совета. </w:t>
      </w:r>
    </w:p>
    <w:p w:rsidR="0073273A" w:rsidRPr="0035058C" w:rsidRDefault="0073273A" w:rsidP="00280C38">
      <w:pPr>
        <w:ind w:firstLine="851"/>
        <w:jc w:val="both"/>
        <w:rPr>
          <w:sz w:val="28"/>
          <w:szCs w:val="28"/>
        </w:rPr>
      </w:pPr>
      <w:r w:rsidRPr="0035058C">
        <w:rPr>
          <w:sz w:val="28"/>
          <w:szCs w:val="28"/>
        </w:rPr>
        <w:t>2. Структура, порядок формирования, полномочия и организация работы комиссий (комитетов) определяются регламентом Совета.</w:t>
      </w:r>
    </w:p>
    <w:p w:rsidR="0073273A" w:rsidRPr="0035058C" w:rsidRDefault="0073273A" w:rsidP="00280C38">
      <w:pPr>
        <w:ind w:firstLine="851"/>
        <w:jc w:val="both"/>
        <w:rPr>
          <w:sz w:val="28"/>
          <w:szCs w:val="28"/>
        </w:rPr>
      </w:pPr>
      <w:r w:rsidRPr="0035058C">
        <w:rPr>
          <w:sz w:val="28"/>
          <w:szCs w:val="28"/>
        </w:rPr>
        <w:t>3. Задачи и сроки полномочий комиссий (комитетов) определяются Советом при их образовании.</w:t>
      </w:r>
    </w:p>
    <w:p w:rsidR="0073273A" w:rsidRPr="0035058C" w:rsidRDefault="0073273A" w:rsidP="00280C38">
      <w:pPr>
        <w:ind w:firstLine="851"/>
        <w:jc w:val="both"/>
        <w:rPr>
          <w:sz w:val="28"/>
          <w:szCs w:val="28"/>
        </w:rPr>
      </w:pPr>
      <w:r w:rsidRPr="0035058C">
        <w:rPr>
          <w:sz w:val="28"/>
          <w:szCs w:val="28"/>
        </w:rPr>
        <w:t>4. Комиссии (комитеты) ответственны перед Советом и ему подотчетны.</w:t>
      </w:r>
    </w:p>
    <w:p w:rsidR="0073273A" w:rsidRPr="0035058C" w:rsidRDefault="0073273A" w:rsidP="00280C38">
      <w:pPr>
        <w:ind w:firstLine="851"/>
        <w:jc w:val="both"/>
        <w:rPr>
          <w:sz w:val="28"/>
          <w:szCs w:val="28"/>
        </w:rPr>
      </w:pPr>
    </w:p>
    <w:p w:rsidR="0073273A" w:rsidRPr="00350763" w:rsidRDefault="0073273A" w:rsidP="00280C38">
      <w:pPr>
        <w:ind w:firstLine="851"/>
        <w:jc w:val="both"/>
        <w:rPr>
          <w:b/>
          <w:sz w:val="28"/>
          <w:szCs w:val="28"/>
        </w:rPr>
      </w:pPr>
      <w:r w:rsidRPr="00350763">
        <w:rPr>
          <w:b/>
          <w:sz w:val="28"/>
          <w:szCs w:val="28"/>
        </w:rPr>
        <w:t>Статья 2</w:t>
      </w:r>
      <w:r w:rsidR="00BF173F" w:rsidRPr="00350763">
        <w:rPr>
          <w:b/>
          <w:sz w:val="28"/>
          <w:szCs w:val="28"/>
        </w:rPr>
        <w:t>9</w:t>
      </w:r>
      <w:r w:rsidRPr="00350763">
        <w:rPr>
          <w:b/>
          <w:sz w:val="28"/>
          <w:szCs w:val="28"/>
        </w:rPr>
        <w:t>. Досрочное прекращение полномочий Совета</w:t>
      </w:r>
    </w:p>
    <w:p w:rsidR="0073273A" w:rsidRPr="0035058C" w:rsidRDefault="00240B1D" w:rsidP="00280C38">
      <w:pPr>
        <w:ind w:firstLine="851"/>
        <w:jc w:val="both"/>
        <w:rPr>
          <w:sz w:val="28"/>
          <w:szCs w:val="28"/>
        </w:rPr>
      </w:pPr>
      <w:r>
        <w:rPr>
          <w:sz w:val="28"/>
          <w:szCs w:val="28"/>
        </w:rPr>
        <w:t xml:space="preserve">1. </w:t>
      </w:r>
      <w:r w:rsidR="0073273A" w:rsidRPr="0035058C">
        <w:rPr>
          <w:sz w:val="28"/>
          <w:szCs w:val="28"/>
        </w:rPr>
        <w:t xml:space="preserve">Полномочия Совета могут быть досрочно прекращены в порядке и по основаниям, предусмотренным статьей 73 Федерального закона </w:t>
      </w:r>
      <w:r>
        <w:rPr>
          <w:sz w:val="28"/>
          <w:szCs w:val="28"/>
        </w:rPr>
        <w:t xml:space="preserve">от 6 октября 2003 года </w:t>
      </w:r>
      <w:r w:rsidR="0073273A" w:rsidRPr="0035058C">
        <w:rPr>
          <w:sz w:val="28"/>
          <w:szCs w:val="28"/>
        </w:rPr>
        <w:t>№ 131-ФЗ «Об общих принципах организации местного самоуправления в Российской Федерации».</w:t>
      </w:r>
    </w:p>
    <w:p w:rsidR="0073273A" w:rsidRPr="0035058C" w:rsidRDefault="0073273A" w:rsidP="00280C38">
      <w:pPr>
        <w:tabs>
          <w:tab w:val="left" w:pos="18307"/>
        </w:tabs>
        <w:ind w:firstLine="851"/>
        <w:jc w:val="both"/>
        <w:rPr>
          <w:sz w:val="28"/>
          <w:szCs w:val="28"/>
        </w:rPr>
      </w:pPr>
      <w:r w:rsidRPr="0035058C">
        <w:rPr>
          <w:sz w:val="28"/>
          <w:szCs w:val="28"/>
        </w:rPr>
        <w:t>Полномочия Совета также прекращаются в случае:</w:t>
      </w:r>
    </w:p>
    <w:p w:rsidR="0073273A" w:rsidRPr="0035058C" w:rsidRDefault="0073273A" w:rsidP="00280C38">
      <w:pPr>
        <w:tabs>
          <w:tab w:val="left" w:pos="2"/>
        </w:tabs>
        <w:ind w:firstLine="851"/>
        <w:jc w:val="both"/>
        <w:rPr>
          <w:sz w:val="28"/>
          <w:szCs w:val="28"/>
        </w:rPr>
      </w:pPr>
      <w:r w:rsidRPr="0035058C">
        <w:rPr>
          <w:sz w:val="28"/>
          <w:szCs w:val="28"/>
        </w:rPr>
        <w:t>1) принятия Советом решения о самороспуске, которое принимается не менее чем двумя третями голосов от установленного числа депутатов Совета;</w:t>
      </w:r>
    </w:p>
    <w:p w:rsidR="0073273A" w:rsidRPr="0035058C" w:rsidRDefault="0073273A" w:rsidP="00280C38">
      <w:pPr>
        <w:pStyle w:val="211"/>
        <w:tabs>
          <w:tab w:val="left" w:pos="2"/>
        </w:tabs>
        <w:ind w:firstLine="851"/>
        <w:jc w:val="both"/>
        <w:rPr>
          <w:szCs w:val="28"/>
        </w:rPr>
      </w:pPr>
      <w:r w:rsidRPr="0035058C">
        <w:rPr>
          <w:szCs w:val="28"/>
        </w:rPr>
        <w:t>2)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73273A" w:rsidRPr="0035058C" w:rsidRDefault="0073273A" w:rsidP="00280C38">
      <w:pPr>
        <w:ind w:firstLine="851"/>
        <w:jc w:val="both"/>
        <w:rPr>
          <w:sz w:val="28"/>
          <w:szCs w:val="28"/>
        </w:rPr>
      </w:pPr>
      <w:r w:rsidRPr="0035058C">
        <w:rPr>
          <w:sz w:val="28"/>
          <w:szCs w:val="28"/>
        </w:rPr>
        <w:t xml:space="preserve">3) преобразования муниципального образования </w:t>
      </w:r>
      <w:r w:rsidR="00240B1D">
        <w:rPr>
          <w:sz w:val="28"/>
        </w:rPr>
        <w:t>Гулькевичский</w:t>
      </w:r>
      <w:r w:rsidRPr="0035058C">
        <w:rPr>
          <w:sz w:val="28"/>
          <w:szCs w:val="28"/>
        </w:rPr>
        <w:t xml:space="preserve"> район, осуществляемого</w:t>
      </w:r>
      <w:r w:rsidR="00374009" w:rsidRPr="0035058C">
        <w:rPr>
          <w:sz w:val="28"/>
          <w:szCs w:val="28"/>
        </w:rPr>
        <w:t xml:space="preserve"> в соответствии с </w:t>
      </w:r>
      <w:r w:rsidR="0016635A" w:rsidRPr="0035058C">
        <w:rPr>
          <w:sz w:val="28"/>
          <w:szCs w:val="28"/>
        </w:rPr>
        <w:t xml:space="preserve">Федеральным законом </w:t>
      </w:r>
      <w:r w:rsidR="00240B1D">
        <w:rPr>
          <w:sz w:val="28"/>
          <w:szCs w:val="28"/>
        </w:rPr>
        <w:t xml:space="preserve">от 6 октября                       2003 года </w:t>
      </w:r>
      <w:r w:rsidR="0016635A" w:rsidRPr="0035058C">
        <w:rPr>
          <w:sz w:val="28"/>
          <w:szCs w:val="28"/>
        </w:rPr>
        <w:t>№ 131-ФЗ «Об общих принципах организации местного самоуправления в Российской Федерации»</w:t>
      </w:r>
      <w:r w:rsidR="007D2EAF" w:rsidRPr="0035058C">
        <w:rPr>
          <w:sz w:val="28"/>
          <w:szCs w:val="28"/>
        </w:rPr>
        <w:t xml:space="preserve">, а также в случае упразднения муниципального образования </w:t>
      </w:r>
      <w:r w:rsidR="00240B1D">
        <w:rPr>
          <w:sz w:val="28"/>
        </w:rPr>
        <w:t>Гулькевичский</w:t>
      </w:r>
      <w:r w:rsidR="007D2EAF" w:rsidRPr="0035058C">
        <w:rPr>
          <w:sz w:val="28"/>
          <w:szCs w:val="28"/>
        </w:rPr>
        <w:t xml:space="preserve"> район</w:t>
      </w:r>
      <w:r w:rsidRPr="0035058C">
        <w:rPr>
          <w:sz w:val="28"/>
          <w:szCs w:val="28"/>
        </w:rPr>
        <w:t>;</w:t>
      </w:r>
    </w:p>
    <w:p w:rsidR="0073273A" w:rsidRPr="0035058C" w:rsidRDefault="0073273A" w:rsidP="00280C38">
      <w:pPr>
        <w:pStyle w:val="310"/>
        <w:ind w:firstLine="851"/>
        <w:rPr>
          <w:szCs w:val="28"/>
        </w:rPr>
      </w:pPr>
      <w:r w:rsidRPr="0035058C">
        <w:rPr>
          <w:szCs w:val="28"/>
        </w:rPr>
        <w:t>4)</w:t>
      </w:r>
      <w:r w:rsidR="00C34BE6">
        <w:rPr>
          <w:szCs w:val="28"/>
        </w:rPr>
        <w:t xml:space="preserve"> </w:t>
      </w:r>
      <w:r w:rsidRPr="0035058C">
        <w:rPr>
          <w:szCs w:val="28"/>
        </w:rPr>
        <w:t xml:space="preserve">увеличения численности избирателей муниципального образования </w:t>
      </w:r>
      <w:r w:rsidR="00240B1D">
        <w:t>Гулькевичский</w:t>
      </w:r>
      <w:r w:rsidRPr="0035058C">
        <w:rPr>
          <w:szCs w:val="28"/>
        </w:rPr>
        <w:t xml:space="preserve"> район более чем на 25 процентов, произошедшего вследствие изменения границ муниципального образования.</w:t>
      </w:r>
    </w:p>
    <w:p w:rsidR="0073273A" w:rsidRPr="00240B1D" w:rsidRDefault="0073273A" w:rsidP="00280C38">
      <w:pPr>
        <w:autoSpaceDE w:val="0"/>
        <w:ind w:firstLine="851"/>
        <w:jc w:val="both"/>
        <w:rPr>
          <w:sz w:val="28"/>
          <w:szCs w:val="28"/>
          <w:u w:val="single"/>
        </w:rPr>
      </w:pPr>
      <w:r w:rsidRPr="0035058C">
        <w:rPr>
          <w:sz w:val="28"/>
          <w:szCs w:val="28"/>
        </w:rPr>
        <w:t>5) нарушения срока издания муниципального правового акта, требуемого для реализации решения, принятого путем волеизъявления граждан.</w:t>
      </w:r>
    </w:p>
    <w:p w:rsidR="0073273A" w:rsidRPr="0035058C" w:rsidRDefault="0073273A" w:rsidP="00280C38">
      <w:pPr>
        <w:pStyle w:val="14"/>
        <w:ind w:firstLine="851"/>
        <w:jc w:val="both"/>
        <w:rPr>
          <w:rFonts w:ascii="Times New Roman" w:hAnsi="Times New Roman"/>
          <w:sz w:val="28"/>
          <w:szCs w:val="28"/>
        </w:rPr>
      </w:pPr>
      <w:r w:rsidRPr="0035058C">
        <w:rPr>
          <w:rFonts w:ascii="Times New Roman" w:hAnsi="Times New Roman"/>
          <w:sz w:val="28"/>
          <w:szCs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w:t>
      </w:r>
      <w:r w:rsidR="003F0DF0">
        <w:rPr>
          <w:rFonts w:ascii="Times New Roman" w:hAnsi="Times New Roman"/>
          <w:sz w:val="28"/>
          <w:szCs w:val="28"/>
        </w:rPr>
        <w:t>п</w:t>
      </w:r>
      <w:r w:rsidR="00BA63CE" w:rsidRPr="0035058C">
        <w:rPr>
          <w:rFonts w:ascii="Times New Roman" w:hAnsi="Times New Roman"/>
          <w:sz w:val="28"/>
          <w:szCs w:val="28"/>
        </w:rPr>
        <w:t>редседатель Совета</w:t>
      </w:r>
      <w:r w:rsidRPr="0035058C">
        <w:rPr>
          <w:rFonts w:ascii="Times New Roman" w:hAnsi="Times New Roman"/>
          <w:sz w:val="28"/>
          <w:szCs w:val="28"/>
        </w:rPr>
        <w:t xml:space="preserve">. </w:t>
      </w:r>
    </w:p>
    <w:p w:rsidR="0073273A" w:rsidRPr="0035058C" w:rsidRDefault="0073273A" w:rsidP="00280C38">
      <w:pPr>
        <w:pStyle w:val="14"/>
        <w:ind w:firstLine="851"/>
        <w:jc w:val="both"/>
        <w:rPr>
          <w:rFonts w:ascii="Times New Roman" w:hAnsi="Times New Roman"/>
          <w:sz w:val="28"/>
          <w:szCs w:val="28"/>
        </w:rPr>
      </w:pPr>
      <w:r w:rsidRPr="0035058C">
        <w:rPr>
          <w:rFonts w:ascii="Times New Roman" w:hAnsi="Times New Roman"/>
          <w:sz w:val="28"/>
          <w:szCs w:val="28"/>
        </w:rPr>
        <w:t xml:space="preserve">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w:t>
      </w:r>
      <w:r w:rsidR="000D10F5" w:rsidRPr="0035058C">
        <w:rPr>
          <w:rFonts w:ascii="Times New Roman" w:hAnsi="Times New Roman"/>
          <w:sz w:val="28"/>
          <w:szCs w:val="28"/>
        </w:rPr>
        <w:t>п</w:t>
      </w:r>
      <w:r w:rsidR="00BA63CE" w:rsidRPr="0035058C">
        <w:rPr>
          <w:rFonts w:ascii="Times New Roman" w:hAnsi="Times New Roman"/>
          <w:sz w:val="28"/>
          <w:szCs w:val="28"/>
        </w:rPr>
        <w:t xml:space="preserve">редседателем Совета </w:t>
      </w:r>
      <w:r w:rsidRPr="0035058C">
        <w:rPr>
          <w:rFonts w:ascii="Times New Roman" w:hAnsi="Times New Roman"/>
          <w:sz w:val="28"/>
          <w:szCs w:val="28"/>
        </w:rPr>
        <w:t>должно содержать предложение о самороспуске с указанием причины самороспуска, об инициаторе либо инициаторах самороспуска (фамилия, имя, отчество), личную подпись и дату ее внесения.</w:t>
      </w:r>
    </w:p>
    <w:p w:rsidR="0073273A" w:rsidRPr="00240B1D" w:rsidRDefault="0073273A" w:rsidP="00280C38">
      <w:pPr>
        <w:pStyle w:val="14"/>
        <w:ind w:firstLine="851"/>
        <w:jc w:val="both"/>
        <w:rPr>
          <w:rFonts w:ascii="Times New Roman" w:hAnsi="Times New Roman"/>
          <w:sz w:val="28"/>
          <w:szCs w:val="28"/>
        </w:rPr>
      </w:pPr>
      <w:r w:rsidRPr="00240B1D">
        <w:rPr>
          <w:rFonts w:ascii="Times New Roman" w:hAnsi="Times New Roman"/>
          <w:sz w:val="28"/>
          <w:szCs w:val="28"/>
        </w:rPr>
        <w:t xml:space="preserve">3. Заявление о самороспуске подлежит рассмотрению на очередной либо </w:t>
      </w:r>
      <w:r w:rsidRPr="00240B1D">
        <w:rPr>
          <w:rFonts w:ascii="Times New Roman" w:hAnsi="Times New Roman"/>
          <w:sz w:val="28"/>
          <w:szCs w:val="28"/>
        </w:rPr>
        <w:lastRenderedPageBreak/>
        <w:t xml:space="preserve">на внеочередной сессии Совета муниципального образования </w:t>
      </w:r>
      <w:r w:rsidR="00240B1D" w:rsidRPr="00240B1D">
        <w:rPr>
          <w:rFonts w:ascii="Times New Roman" w:hAnsi="Times New Roman"/>
          <w:sz w:val="28"/>
        </w:rPr>
        <w:t>Гулькевичский район</w:t>
      </w:r>
      <w:r w:rsidRPr="00240B1D">
        <w:rPr>
          <w:rFonts w:ascii="Times New Roman" w:hAnsi="Times New Roman"/>
          <w:sz w:val="28"/>
          <w:szCs w:val="28"/>
        </w:rPr>
        <w:t xml:space="preserve">, но не позднее одного месяца со дня его поступления в Совет муниципального образования </w:t>
      </w:r>
      <w:r w:rsidR="00240B1D" w:rsidRPr="00240B1D">
        <w:rPr>
          <w:rFonts w:ascii="Times New Roman" w:hAnsi="Times New Roman"/>
          <w:sz w:val="28"/>
        </w:rPr>
        <w:t>Гулькевичский район</w:t>
      </w:r>
      <w:r w:rsidRPr="00240B1D">
        <w:rPr>
          <w:rFonts w:ascii="Times New Roman" w:hAnsi="Times New Roman"/>
          <w:sz w:val="28"/>
          <w:szCs w:val="28"/>
        </w:rPr>
        <w:t>.</w:t>
      </w:r>
    </w:p>
    <w:p w:rsidR="0073273A" w:rsidRPr="0035058C" w:rsidRDefault="0073273A" w:rsidP="00280C38">
      <w:pPr>
        <w:pStyle w:val="14"/>
        <w:ind w:firstLine="851"/>
        <w:jc w:val="both"/>
        <w:rPr>
          <w:rFonts w:ascii="Times New Roman" w:hAnsi="Times New Roman"/>
          <w:sz w:val="28"/>
          <w:szCs w:val="28"/>
        </w:rPr>
      </w:pPr>
      <w:r w:rsidRPr="0035058C">
        <w:rPr>
          <w:rFonts w:ascii="Times New Roman" w:hAnsi="Times New Roman"/>
          <w:sz w:val="28"/>
          <w:szCs w:val="28"/>
        </w:rPr>
        <w:t xml:space="preserve">Продолжительность рассмотрения вопроса о самороспуске Совета муниципального </w:t>
      </w:r>
      <w:r w:rsidRPr="00240B1D">
        <w:rPr>
          <w:rFonts w:ascii="Times New Roman" w:hAnsi="Times New Roman"/>
          <w:sz w:val="28"/>
          <w:szCs w:val="28"/>
        </w:rPr>
        <w:t xml:space="preserve">образования </w:t>
      </w:r>
      <w:r w:rsidR="00240B1D" w:rsidRPr="00240B1D">
        <w:rPr>
          <w:rFonts w:ascii="Times New Roman" w:hAnsi="Times New Roman"/>
          <w:sz w:val="28"/>
        </w:rPr>
        <w:t>Гулькевичский район</w:t>
      </w:r>
      <w:r w:rsidR="000C4BB2">
        <w:rPr>
          <w:rFonts w:ascii="Times New Roman" w:hAnsi="Times New Roman"/>
          <w:sz w:val="28"/>
        </w:rPr>
        <w:t xml:space="preserve"> </w:t>
      </w:r>
      <w:r w:rsidRPr="0035058C">
        <w:rPr>
          <w:rFonts w:ascii="Times New Roman" w:hAnsi="Times New Roman"/>
          <w:sz w:val="28"/>
          <w:szCs w:val="28"/>
        </w:rPr>
        <w:t>должна гарантировать возможность всестороннего и объективного обсуждения всех обстоятельств и обоснований инициативы самороспуска.</w:t>
      </w:r>
    </w:p>
    <w:p w:rsidR="0073273A" w:rsidRPr="0035058C" w:rsidRDefault="0073273A" w:rsidP="00280C38">
      <w:pPr>
        <w:ind w:firstLine="851"/>
        <w:jc w:val="both"/>
        <w:rPr>
          <w:sz w:val="28"/>
          <w:szCs w:val="28"/>
        </w:rPr>
      </w:pPr>
      <w:r w:rsidRPr="0035058C">
        <w:rPr>
          <w:sz w:val="28"/>
          <w:szCs w:val="28"/>
        </w:rPr>
        <w:t>4. Досрочное прекращение полномочий Совета влечет досрочное прекращение полномочий депутатов Совета.</w:t>
      </w:r>
    </w:p>
    <w:p w:rsidR="0073273A" w:rsidRPr="0035058C" w:rsidRDefault="0073273A" w:rsidP="00280C38">
      <w:pPr>
        <w:ind w:firstLine="851"/>
        <w:jc w:val="both"/>
        <w:rPr>
          <w:sz w:val="28"/>
          <w:szCs w:val="28"/>
        </w:rPr>
      </w:pPr>
      <w:r w:rsidRPr="0035058C">
        <w:rPr>
          <w:sz w:val="28"/>
          <w:szCs w:val="28"/>
        </w:rPr>
        <w:t xml:space="preserve">5. В случае досрочного прекращения </w:t>
      </w:r>
      <w:r w:rsidR="00634F2D" w:rsidRPr="0035058C">
        <w:rPr>
          <w:sz w:val="28"/>
          <w:szCs w:val="28"/>
        </w:rPr>
        <w:t>полномочий Совета или его самороспуска</w:t>
      </w:r>
      <w:r w:rsidRPr="0035058C">
        <w:rPr>
          <w:sz w:val="28"/>
          <w:szCs w:val="28"/>
        </w:rPr>
        <w:t>, выборы депутатов Совета нового созыва назначаются и проводятся в соответствии с законодательством.</w:t>
      </w:r>
    </w:p>
    <w:p w:rsidR="00126FCC" w:rsidRDefault="00126FCC" w:rsidP="00280C38">
      <w:pPr>
        <w:ind w:firstLine="851"/>
        <w:jc w:val="both"/>
        <w:rPr>
          <w:b/>
          <w:sz w:val="28"/>
          <w:szCs w:val="28"/>
        </w:rPr>
      </w:pPr>
    </w:p>
    <w:p w:rsidR="00E4389C" w:rsidRPr="0035058C" w:rsidRDefault="00E4389C" w:rsidP="00280C38">
      <w:pPr>
        <w:ind w:firstLine="851"/>
        <w:jc w:val="both"/>
        <w:rPr>
          <w:b/>
          <w:color w:val="000000"/>
          <w:sz w:val="28"/>
          <w:szCs w:val="28"/>
        </w:rPr>
      </w:pPr>
      <w:r w:rsidRPr="0035058C">
        <w:rPr>
          <w:b/>
          <w:sz w:val="28"/>
          <w:szCs w:val="28"/>
        </w:rPr>
        <w:t>Статья 3</w:t>
      </w:r>
      <w:r w:rsidR="00BF173F" w:rsidRPr="0035058C">
        <w:rPr>
          <w:b/>
          <w:sz w:val="28"/>
          <w:szCs w:val="28"/>
        </w:rPr>
        <w:t>0</w:t>
      </w:r>
      <w:r w:rsidRPr="0035058C">
        <w:rPr>
          <w:b/>
          <w:sz w:val="28"/>
          <w:szCs w:val="28"/>
        </w:rPr>
        <w:t xml:space="preserve">. Глава </w:t>
      </w:r>
      <w:r w:rsidRPr="0035058C">
        <w:rPr>
          <w:b/>
          <w:color w:val="000000"/>
          <w:sz w:val="28"/>
          <w:szCs w:val="28"/>
        </w:rPr>
        <w:t>района</w:t>
      </w:r>
    </w:p>
    <w:p w:rsidR="00E4389C" w:rsidRPr="0035058C" w:rsidRDefault="00240B1D" w:rsidP="00280C38">
      <w:pPr>
        <w:pStyle w:val="ConsNormal0"/>
        <w:tabs>
          <w:tab w:val="left" w:pos="-1820"/>
        </w:tabs>
        <w:autoSpaceDE/>
        <w:ind w:firstLine="851"/>
        <w:jc w:val="both"/>
        <w:rPr>
          <w:rFonts w:ascii="Times New Roman" w:hAnsi="Times New Roman" w:cs="Times New Roman"/>
          <w:sz w:val="28"/>
          <w:szCs w:val="28"/>
        </w:rPr>
      </w:pPr>
      <w:r>
        <w:rPr>
          <w:rFonts w:ascii="Times New Roman" w:hAnsi="Times New Roman" w:cs="Times New Roman"/>
          <w:sz w:val="28"/>
          <w:szCs w:val="28"/>
        </w:rPr>
        <w:t xml:space="preserve">1. Глава района </w:t>
      </w:r>
      <w:r w:rsidR="00E4389C" w:rsidRPr="0035058C">
        <w:rPr>
          <w:rFonts w:ascii="Times New Roman" w:hAnsi="Times New Roman" w:cs="Times New Roman"/>
          <w:sz w:val="28"/>
          <w:szCs w:val="28"/>
        </w:rPr>
        <w:t>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E4389C" w:rsidRPr="0035058C" w:rsidRDefault="00E4389C" w:rsidP="00280C38">
      <w:pPr>
        <w:pStyle w:val="ConsNormal0"/>
        <w:tabs>
          <w:tab w:val="left" w:pos="-1820"/>
        </w:tabs>
        <w:autoSpaceDE/>
        <w:ind w:firstLine="851"/>
        <w:jc w:val="both"/>
        <w:rPr>
          <w:rFonts w:ascii="Times New Roman" w:hAnsi="Times New Roman" w:cs="Times New Roman"/>
          <w:sz w:val="28"/>
          <w:szCs w:val="28"/>
        </w:rPr>
      </w:pPr>
      <w:r w:rsidRPr="00240B1D">
        <w:rPr>
          <w:rFonts w:ascii="Times New Roman" w:hAnsi="Times New Roman" w:cs="Times New Roman"/>
          <w:sz w:val="28"/>
          <w:szCs w:val="28"/>
        </w:rPr>
        <w:t xml:space="preserve">2. Глава района возглавляет администрацию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w:t>
      </w:r>
      <w:r w:rsidR="003C5B44" w:rsidRPr="00240B1D">
        <w:rPr>
          <w:rFonts w:ascii="Times New Roman" w:hAnsi="Times New Roman" w:cs="Times New Roman"/>
          <w:sz w:val="28"/>
          <w:szCs w:val="28"/>
        </w:rPr>
        <w:t xml:space="preserve"> Глава района исполняет свои полномочия на постоянной основе</w:t>
      </w:r>
      <w:r w:rsidR="003C5B44" w:rsidRPr="0035058C">
        <w:rPr>
          <w:rFonts w:ascii="Times New Roman" w:hAnsi="Times New Roman" w:cs="Times New Roman"/>
          <w:sz w:val="28"/>
          <w:szCs w:val="28"/>
        </w:rPr>
        <w:t>.</w:t>
      </w:r>
    </w:p>
    <w:p w:rsidR="00E4389C" w:rsidRPr="004130D0" w:rsidRDefault="00E4389C" w:rsidP="00280C38">
      <w:pPr>
        <w:pStyle w:val="ConsNormal0"/>
        <w:tabs>
          <w:tab w:val="left" w:pos="840"/>
        </w:tabs>
        <w:autoSpaceDE/>
        <w:ind w:firstLine="851"/>
        <w:jc w:val="both"/>
        <w:rPr>
          <w:rFonts w:ascii="Times New Roman" w:hAnsi="Times New Roman" w:cs="Times New Roman"/>
          <w:sz w:val="28"/>
          <w:szCs w:val="28"/>
        </w:rPr>
      </w:pPr>
      <w:r w:rsidRPr="004130D0">
        <w:rPr>
          <w:rFonts w:ascii="Times New Roman" w:hAnsi="Times New Roman" w:cs="Times New Roman"/>
          <w:sz w:val="28"/>
          <w:szCs w:val="28"/>
        </w:rPr>
        <w:t xml:space="preserve">Наименования «глава муниципального образования </w:t>
      </w:r>
      <w:r w:rsidR="00240B1D" w:rsidRPr="004130D0">
        <w:rPr>
          <w:rFonts w:ascii="Times New Roman" w:hAnsi="Times New Roman" w:cs="Times New Roman"/>
          <w:sz w:val="28"/>
        </w:rPr>
        <w:t>Гулькевичский</w:t>
      </w:r>
      <w:r w:rsidRPr="004130D0">
        <w:rPr>
          <w:rFonts w:ascii="Times New Roman" w:hAnsi="Times New Roman" w:cs="Times New Roman"/>
          <w:sz w:val="28"/>
          <w:szCs w:val="28"/>
        </w:rPr>
        <w:t xml:space="preserve"> район», «глава администрации муниципального образования </w:t>
      </w:r>
      <w:r w:rsidR="00240B1D" w:rsidRPr="004130D0">
        <w:rPr>
          <w:rFonts w:ascii="Times New Roman" w:hAnsi="Times New Roman" w:cs="Times New Roman"/>
          <w:sz w:val="28"/>
        </w:rPr>
        <w:t>Гулькевичский</w:t>
      </w:r>
      <w:r w:rsidRPr="004130D0">
        <w:rPr>
          <w:rFonts w:ascii="Times New Roman" w:hAnsi="Times New Roman" w:cs="Times New Roman"/>
          <w:sz w:val="28"/>
          <w:szCs w:val="28"/>
        </w:rPr>
        <w:t xml:space="preserve"> район» равнозначны.</w:t>
      </w:r>
    </w:p>
    <w:p w:rsidR="00E4389C" w:rsidRPr="0035058C" w:rsidRDefault="00E4389C" w:rsidP="00280C38">
      <w:pPr>
        <w:pStyle w:val="ConsNormal0"/>
        <w:autoSpaceDE/>
        <w:ind w:firstLine="851"/>
        <w:jc w:val="both"/>
        <w:rPr>
          <w:rFonts w:ascii="Times New Roman" w:hAnsi="Times New Roman" w:cs="Times New Roman"/>
          <w:sz w:val="28"/>
          <w:szCs w:val="28"/>
        </w:rPr>
      </w:pPr>
      <w:r w:rsidRPr="0035058C">
        <w:rPr>
          <w:rFonts w:ascii="Times New Roman" w:hAnsi="Times New Roman" w:cs="Times New Roman"/>
          <w:sz w:val="28"/>
          <w:szCs w:val="28"/>
        </w:rPr>
        <w:t>3. Глава района</w:t>
      </w:r>
      <w:r w:rsidR="000C4BB2">
        <w:rPr>
          <w:rFonts w:ascii="Times New Roman" w:hAnsi="Times New Roman" w:cs="Times New Roman"/>
          <w:sz w:val="28"/>
          <w:szCs w:val="28"/>
        </w:rPr>
        <w:t xml:space="preserve"> </w:t>
      </w:r>
      <w:r w:rsidRPr="0035058C">
        <w:rPr>
          <w:rFonts w:ascii="Times New Roman" w:hAnsi="Times New Roman" w:cs="Times New Roman"/>
          <w:sz w:val="28"/>
          <w:szCs w:val="28"/>
        </w:rPr>
        <w:t>подконтролен и подотчетен непосредственно населению муниципального образования и Совету.</w:t>
      </w:r>
    </w:p>
    <w:p w:rsidR="009720FA" w:rsidRPr="009720FA" w:rsidRDefault="00E4389C" w:rsidP="009720FA">
      <w:pPr>
        <w:ind w:firstLine="851"/>
        <w:jc w:val="both"/>
        <w:rPr>
          <w:sz w:val="28"/>
          <w:szCs w:val="28"/>
        </w:rPr>
      </w:pPr>
      <w:r w:rsidRPr="00541179">
        <w:rPr>
          <w:sz w:val="28"/>
          <w:szCs w:val="28"/>
        </w:rPr>
        <w:t xml:space="preserve">4. </w:t>
      </w:r>
      <w:r w:rsidR="00584AFA" w:rsidRPr="00541179">
        <w:rPr>
          <w:sz w:val="28"/>
          <w:szCs w:val="28"/>
        </w:rPr>
        <w:t xml:space="preserve">Глава </w:t>
      </w:r>
      <w:r w:rsidR="00584AFA" w:rsidRPr="00541179">
        <w:rPr>
          <w:color w:val="000000"/>
          <w:sz w:val="28"/>
          <w:szCs w:val="28"/>
        </w:rPr>
        <w:t xml:space="preserve">района </w:t>
      </w:r>
      <w:r w:rsidR="00584AFA" w:rsidRPr="00541179">
        <w:rPr>
          <w:sz w:val="28"/>
          <w:szCs w:val="28"/>
        </w:rPr>
        <w:t xml:space="preserve">избирается </w:t>
      </w:r>
      <w:r w:rsidR="009720FA">
        <w:rPr>
          <w:sz w:val="28"/>
          <w:szCs w:val="28"/>
        </w:rPr>
        <w:t xml:space="preserve">тайным голосованием </w:t>
      </w:r>
      <w:r w:rsidR="00B20B3D" w:rsidRPr="00541179">
        <w:rPr>
          <w:bCs/>
          <w:sz w:val="28"/>
          <w:szCs w:val="28"/>
        </w:rPr>
        <w:t xml:space="preserve">Советом из числа кандидатов, представленных конкурсной комиссией по результатам конкурса, </w:t>
      </w:r>
      <w:r w:rsidR="00584AFA" w:rsidRPr="00541179">
        <w:rPr>
          <w:sz w:val="28"/>
          <w:szCs w:val="28"/>
        </w:rPr>
        <w:t>сроком на5 лет</w:t>
      </w:r>
      <w:r w:rsidR="00584AFA" w:rsidRPr="009720FA">
        <w:rPr>
          <w:sz w:val="28"/>
          <w:szCs w:val="28"/>
        </w:rPr>
        <w:t>.</w:t>
      </w:r>
      <w:r w:rsidR="009720FA" w:rsidRPr="009720FA">
        <w:rPr>
          <w:sz w:val="28"/>
          <w:szCs w:val="28"/>
        </w:rPr>
        <w:t xml:space="preserve"> Решение об избрание главы района принимается большинством голосов от установленного числа депутатов.</w:t>
      </w:r>
    </w:p>
    <w:p w:rsidR="00203D07" w:rsidRDefault="00203D07"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Решение о назначении </w:t>
      </w:r>
      <w:r w:rsidRPr="0035058C">
        <w:rPr>
          <w:bCs/>
          <w:sz w:val="28"/>
          <w:szCs w:val="28"/>
        </w:rPr>
        <w:t xml:space="preserve">конкурса по отбору кандидатур на должность главы </w:t>
      </w:r>
      <w:r w:rsidR="00234364" w:rsidRPr="0035058C">
        <w:rPr>
          <w:bCs/>
          <w:sz w:val="28"/>
          <w:szCs w:val="28"/>
        </w:rPr>
        <w:t>района</w:t>
      </w:r>
      <w:r w:rsidR="000C4BB2">
        <w:rPr>
          <w:bCs/>
          <w:sz w:val="28"/>
          <w:szCs w:val="28"/>
        </w:rPr>
        <w:t xml:space="preserve"> </w:t>
      </w:r>
      <w:r w:rsidRPr="0035058C">
        <w:rPr>
          <w:kern w:val="0"/>
          <w:sz w:val="28"/>
          <w:szCs w:val="28"/>
        </w:rPr>
        <w:t xml:space="preserve">принимается Советом не позднее чем за 60 дней до дня истечения срока полномочий </w:t>
      </w:r>
      <w:r w:rsidR="00B90F62" w:rsidRPr="0035058C">
        <w:rPr>
          <w:kern w:val="0"/>
          <w:sz w:val="28"/>
          <w:szCs w:val="28"/>
        </w:rPr>
        <w:t>главы района</w:t>
      </w:r>
      <w:r w:rsidRPr="0035058C">
        <w:rPr>
          <w:kern w:val="0"/>
          <w:sz w:val="28"/>
          <w:szCs w:val="28"/>
        </w:rPr>
        <w:t>.</w:t>
      </w:r>
    </w:p>
    <w:p w:rsidR="00E4389C" w:rsidRPr="0035058C" w:rsidRDefault="00E4389C" w:rsidP="00280C38">
      <w:pPr>
        <w:ind w:firstLine="851"/>
        <w:jc w:val="both"/>
        <w:rPr>
          <w:bCs/>
          <w:sz w:val="28"/>
          <w:szCs w:val="28"/>
        </w:rPr>
      </w:pPr>
      <w:r w:rsidRPr="0035058C">
        <w:rPr>
          <w:bCs/>
          <w:sz w:val="28"/>
          <w:szCs w:val="28"/>
        </w:rPr>
        <w:t xml:space="preserve">Порядок проведения конкурса по отбору кандидатур на должность главы </w:t>
      </w:r>
      <w:r w:rsidRPr="0035058C">
        <w:rPr>
          <w:sz w:val="28"/>
          <w:szCs w:val="28"/>
        </w:rPr>
        <w:t>района</w:t>
      </w:r>
      <w:r w:rsidRPr="0035058C">
        <w:rPr>
          <w:bCs/>
          <w:sz w:val="28"/>
          <w:szCs w:val="28"/>
        </w:rPr>
        <w:t xml:space="preserve"> устанавливается Советом.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E4389C" w:rsidRPr="0035058C" w:rsidRDefault="00E4389C" w:rsidP="00280C38">
      <w:pPr>
        <w:ind w:firstLine="851"/>
        <w:jc w:val="both"/>
        <w:rPr>
          <w:bCs/>
          <w:sz w:val="28"/>
          <w:szCs w:val="28"/>
        </w:rPr>
      </w:pPr>
      <w:r w:rsidRPr="0035058C">
        <w:rPr>
          <w:bCs/>
          <w:sz w:val="28"/>
          <w:szCs w:val="28"/>
        </w:rPr>
        <w:t xml:space="preserve">Общее число членов конкурсной комиссии в муниципальном образовании </w:t>
      </w:r>
      <w:r w:rsidR="00350763">
        <w:rPr>
          <w:sz w:val="28"/>
        </w:rPr>
        <w:t xml:space="preserve">Гулькевичский </w:t>
      </w:r>
      <w:r w:rsidRPr="0035058C">
        <w:rPr>
          <w:bCs/>
          <w:sz w:val="28"/>
          <w:szCs w:val="28"/>
        </w:rPr>
        <w:t>район устанавливается Советом.</w:t>
      </w:r>
    </w:p>
    <w:p w:rsidR="00C34BE6" w:rsidRPr="00B74C21" w:rsidRDefault="00C34BE6" w:rsidP="00C34BE6">
      <w:pPr>
        <w:widowControl/>
        <w:suppressAutoHyphens w:val="0"/>
        <w:autoSpaceDE w:val="0"/>
        <w:autoSpaceDN w:val="0"/>
        <w:adjustRightInd w:val="0"/>
        <w:ind w:firstLine="851"/>
        <w:jc w:val="both"/>
        <w:rPr>
          <w:bCs/>
          <w:kern w:val="2"/>
          <w:sz w:val="28"/>
          <w:szCs w:val="28"/>
        </w:rPr>
      </w:pPr>
      <w:r w:rsidRPr="00B74C21">
        <w:rPr>
          <w:rFonts w:eastAsia="Calibri"/>
          <w:bCs/>
          <w:kern w:val="0"/>
          <w:sz w:val="28"/>
          <w:szCs w:val="28"/>
          <w:lang w:eastAsia="ru-RU"/>
        </w:rPr>
        <w:t xml:space="preserve">Кандидатом на должность главы района может быть зарегистрирован гражданин, который на день проведения конкурса не имеет в соответствии с Федеральным </w:t>
      </w:r>
      <w:hyperlink r:id="rId24" w:history="1">
        <w:r w:rsidRPr="00B74C21">
          <w:rPr>
            <w:rStyle w:val="afb"/>
            <w:rFonts w:eastAsia="Calibri"/>
            <w:bCs/>
            <w:color w:val="auto"/>
            <w:kern w:val="0"/>
            <w:sz w:val="28"/>
            <w:szCs w:val="28"/>
            <w:u w:val="none"/>
            <w:lang w:eastAsia="ru-RU"/>
          </w:rPr>
          <w:t>законом</w:t>
        </w:r>
      </w:hyperlink>
      <w:r w:rsidRPr="00B74C21">
        <w:rPr>
          <w:rFonts w:eastAsia="Calibri"/>
          <w:bCs/>
          <w:kern w:val="0"/>
          <w:sz w:val="28"/>
          <w:szCs w:val="28"/>
          <w:lang w:eastAsia="ru-RU"/>
        </w:rPr>
        <w:t xml:space="preserve"> от 12</w:t>
      </w:r>
      <w:r w:rsidR="00B74C21">
        <w:rPr>
          <w:rFonts w:eastAsia="Calibri"/>
          <w:bCs/>
          <w:kern w:val="0"/>
          <w:sz w:val="28"/>
          <w:szCs w:val="28"/>
          <w:lang w:eastAsia="ru-RU"/>
        </w:rPr>
        <w:t xml:space="preserve"> июня </w:t>
      </w:r>
      <w:r w:rsidRPr="00B74C21">
        <w:rPr>
          <w:rFonts w:eastAsia="Calibri"/>
          <w:bCs/>
          <w:kern w:val="0"/>
          <w:sz w:val="28"/>
          <w:szCs w:val="28"/>
          <w:lang w:eastAsia="ru-RU"/>
        </w:rPr>
        <w:t>2002</w:t>
      </w:r>
      <w:r w:rsidR="00B74C21">
        <w:rPr>
          <w:rFonts w:eastAsia="Calibri"/>
          <w:bCs/>
          <w:kern w:val="0"/>
          <w:sz w:val="28"/>
          <w:szCs w:val="28"/>
          <w:lang w:eastAsia="ru-RU"/>
        </w:rPr>
        <w:t xml:space="preserve"> года </w:t>
      </w:r>
      <w:r w:rsidRPr="00B74C21">
        <w:rPr>
          <w:rFonts w:eastAsia="Calibri"/>
          <w:bCs/>
          <w:kern w:val="0"/>
          <w:sz w:val="28"/>
          <w:szCs w:val="28"/>
          <w:lang w:eastAsia="ru-RU"/>
        </w:rPr>
        <w:t>№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C34BE6" w:rsidRPr="00B74C21" w:rsidRDefault="00C34BE6" w:rsidP="00C34BE6">
      <w:pPr>
        <w:widowControl/>
        <w:suppressAutoHyphens w:val="0"/>
        <w:autoSpaceDE w:val="0"/>
        <w:autoSpaceDN w:val="0"/>
        <w:adjustRightInd w:val="0"/>
        <w:ind w:firstLine="851"/>
        <w:jc w:val="both"/>
        <w:rPr>
          <w:bCs/>
          <w:sz w:val="28"/>
          <w:szCs w:val="28"/>
        </w:rPr>
      </w:pPr>
      <w:r w:rsidRPr="00B74C21">
        <w:rPr>
          <w:rFonts w:eastAsia="Calibri"/>
          <w:bCs/>
          <w:kern w:val="0"/>
          <w:sz w:val="28"/>
          <w:szCs w:val="28"/>
          <w:lang w:eastAsia="ru-RU"/>
        </w:rPr>
        <w:lastRenderedPageBreak/>
        <w:t>Совету для проведения голосования по кандидатурам на должность главы района представляется не менее двух зарегистрированных конкурсной комиссией кандидатов.</w:t>
      </w:r>
    </w:p>
    <w:p w:rsidR="00E4389C" w:rsidRDefault="00E4389C" w:rsidP="00280C38">
      <w:pPr>
        <w:widowControl/>
        <w:suppressAutoHyphens w:val="0"/>
        <w:autoSpaceDE w:val="0"/>
        <w:autoSpaceDN w:val="0"/>
        <w:adjustRightInd w:val="0"/>
        <w:ind w:firstLine="851"/>
        <w:jc w:val="both"/>
        <w:rPr>
          <w:sz w:val="28"/>
          <w:szCs w:val="28"/>
        </w:rPr>
      </w:pPr>
      <w:r w:rsidRPr="0035058C">
        <w:rPr>
          <w:sz w:val="28"/>
          <w:szCs w:val="28"/>
        </w:rPr>
        <w:t>Решение об избрании главы района принимается после проведения конкурса в срок, установленный Регламентом Совета.</w:t>
      </w:r>
    </w:p>
    <w:p w:rsidR="00E4389C" w:rsidRPr="0035058C" w:rsidRDefault="00E4389C" w:rsidP="00280C38">
      <w:pPr>
        <w:pStyle w:val="ConsNormal0"/>
        <w:tabs>
          <w:tab w:val="left" w:pos="840"/>
        </w:tabs>
        <w:autoSpaceDE/>
        <w:ind w:firstLine="851"/>
        <w:jc w:val="both"/>
        <w:rPr>
          <w:rFonts w:ascii="Times New Roman" w:hAnsi="Times New Roman" w:cs="Times New Roman"/>
          <w:sz w:val="28"/>
          <w:szCs w:val="28"/>
        </w:rPr>
      </w:pPr>
      <w:r w:rsidRPr="0035058C">
        <w:rPr>
          <w:rFonts w:ascii="Times New Roman" w:hAnsi="Times New Roman" w:cs="Times New Roman"/>
          <w:sz w:val="28"/>
          <w:szCs w:val="28"/>
        </w:rPr>
        <w:t>5. Главой района может быть избран гражданин Российской Федерации, достигший возраста 21 года.</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Полномочия главы района начинаются со дня его вступления в должность и прекращаются в день вступления в должность вновь избранного главы района. </w:t>
      </w:r>
    </w:p>
    <w:p w:rsidR="00E4389C" w:rsidRPr="0035058C" w:rsidRDefault="00E4389C" w:rsidP="00280C38">
      <w:pPr>
        <w:pStyle w:val="ConsNormal0"/>
        <w:tabs>
          <w:tab w:val="left" w:pos="840"/>
        </w:tabs>
        <w:autoSpaceDE/>
        <w:ind w:firstLine="851"/>
        <w:jc w:val="both"/>
        <w:rPr>
          <w:rFonts w:ascii="Times New Roman" w:hAnsi="Times New Roman" w:cs="Times New Roman"/>
          <w:sz w:val="28"/>
          <w:szCs w:val="28"/>
        </w:rPr>
      </w:pPr>
      <w:r w:rsidRPr="0035058C">
        <w:rPr>
          <w:rFonts w:ascii="Times New Roman" w:hAnsi="Times New Roman" w:cs="Times New Roman"/>
          <w:sz w:val="28"/>
          <w:szCs w:val="28"/>
        </w:rPr>
        <w:t>6. Вступление в должность главы</w:t>
      </w:r>
      <w:r w:rsidR="000C4BB2">
        <w:rPr>
          <w:rFonts w:ascii="Times New Roman" w:hAnsi="Times New Roman" w:cs="Times New Roman"/>
          <w:sz w:val="28"/>
          <w:szCs w:val="28"/>
        </w:rPr>
        <w:t xml:space="preserve"> </w:t>
      </w:r>
      <w:r w:rsidRPr="0035058C">
        <w:rPr>
          <w:rFonts w:ascii="Times New Roman" w:hAnsi="Times New Roman" w:cs="Times New Roman"/>
          <w:sz w:val="28"/>
          <w:szCs w:val="28"/>
        </w:rPr>
        <w:t xml:space="preserve">района осуществляется не позднее трех недель со дня избрания в торжественной обстановке на сессии Совета. </w:t>
      </w:r>
    </w:p>
    <w:p w:rsidR="00333333" w:rsidRPr="00333333" w:rsidRDefault="00333333" w:rsidP="00333333">
      <w:pPr>
        <w:ind w:firstLine="851"/>
        <w:jc w:val="both"/>
        <w:rPr>
          <w:sz w:val="28"/>
          <w:szCs w:val="28"/>
        </w:rPr>
      </w:pPr>
      <w:r w:rsidRPr="00333333">
        <w:rPr>
          <w:sz w:val="28"/>
          <w:szCs w:val="28"/>
        </w:rPr>
        <w:t xml:space="preserve">7. В трехмесячный срок после вступления в должность глава района представляет населению муниципального образования </w:t>
      </w:r>
      <w:r>
        <w:rPr>
          <w:sz w:val="28"/>
          <w:szCs w:val="28"/>
        </w:rPr>
        <w:t>Гулькевичский</w:t>
      </w:r>
      <w:r w:rsidRPr="00333333">
        <w:rPr>
          <w:sz w:val="28"/>
          <w:szCs w:val="28"/>
        </w:rPr>
        <w:t xml:space="preserve"> район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 </w:t>
      </w:r>
      <w:r>
        <w:rPr>
          <w:sz w:val="28"/>
          <w:szCs w:val="28"/>
        </w:rPr>
        <w:t>муниципального образования Гулькевичский</w:t>
      </w:r>
      <w:r w:rsidRPr="00333333">
        <w:rPr>
          <w:sz w:val="28"/>
          <w:szCs w:val="28"/>
        </w:rPr>
        <w:t xml:space="preserve"> район.</w:t>
      </w:r>
    </w:p>
    <w:p w:rsidR="00E4389C" w:rsidRPr="0035058C" w:rsidRDefault="00333333" w:rsidP="00333333">
      <w:pPr>
        <w:ind w:firstLine="851"/>
        <w:jc w:val="both"/>
        <w:rPr>
          <w:sz w:val="28"/>
          <w:szCs w:val="28"/>
        </w:rPr>
      </w:pPr>
      <w:r w:rsidRPr="00333333">
        <w:rPr>
          <w:sz w:val="28"/>
          <w:szCs w:val="28"/>
        </w:rPr>
        <w:t>8.</w:t>
      </w:r>
      <w:r w:rsidR="00B74C21">
        <w:rPr>
          <w:sz w:val="28"/>
          <w:szCs w:val="28"/>
        </w:rPr>
        <w:t xml:space="preserve"> </w:t>
      </w:r>
      <w:r w:rsidR="00E4389C" w:rsidRPr="00E64474">
        <w:rPr>
          <w:sz w:val="28"/>
          <w:szCs w:val="28"/>
        </w:rPr>
        <w:t>Глава района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Краснодарского края, а также должности государственной гражданской</w:t>
      </w:r>
      <w:r w:rsidR="000C4BB2">
        <w:rPr>
          <w:sz w:val="28"/>
          <w:szCs w:val="28"/>
        </w:rPr>
        <w:t xml:space="preserve"> </w:t>
      </w:r>
      <w:r w:rsidR="00E4389C" w:rsidRPr="00E64474">
        <w:rPr>
          <w:sz w:val="28"/>
          <w:szCs w:val="28"/>
        </w:rPr>
        <w:t xml:space="preserve">службы и должности муниципальной службы, не может одновременно исполнять полномочия депутата Совета, за исключением случаев, установленных Федеральным законом </w:t>
      </w:r>
      <w:r w:rsidR="00350763" w:rsidRPr="00E64474">
        <w:rPr>
          <w:sz w:val="28"/>
          <w:szCs w:val="28"/>
        </w:rPr>
        <w:t xml:space="preserve">от 6 октября 2003 года              </w:t>
      </w:r>
      <w:r w:rsidR="00E4389C" w:rsidRPr="00E64474">
        <w:rPr>
          <w:sz w:val="28"/>
          <w:szCs w:val="28"/>
        </w:rPr>
        <w:t>№ 131-ФЗ «Об общих принципах организации местного самоуправления в Российской Федерации».</w:t>
      </w:r>
    </w:p>
    <w:p w:rsidR="00E4389C" w:rsidRPr="00350763" w:rsidRDefault="00E4389C" w:rsidP="00280C38">
      <w:pPr>
        <w:pStyle w:val="ConsNormal0"/>
        <w:ind w:firstLine="851"/>
        <w:jc w:val="both"/>
        <w:rPr>
          <w:rFonts w:ascii="Times New Roman" w:hAnsi="Times New Roman" w:cs="Times New Roman"/>
          <w:sz w:val="28"/>
          <w:szCs w:val="28"/>
        </w:rPr>
      </w:pPr>
      <w:r w:rsidRPr="00350763">
        <w:rPr>
          <w:rFonts w:ascii="Times New Roman" w:hAnsi="Times New Roman" w:cs="Times New Roman"/>
          <w:sz w:val="28"/>
          <w:szCs w:val="28"/>
        </w:rPr>
        <w:t xml:space="preserve">Глава района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w:t>
      </w:r>
      <w:r w:rsidR="00B74C21">
        <w:rPr>
          <w:rFonts w:ascii="Times New Roman" w:hAnsi="Times New Roman" w:cs="Times New Roman"/>
          <w:sz w:val="28"/>
          <w:szCs w:val="28"/>
        </w:rPr>
        <w:t xml:space="preserve">                   </w:t>
      </w:r>
      <w:r w:rsidR="00350763" w:rsidRPr="00350763">
        <w:rPr>
          <w:rFonts w:ascii="Times New Roman" w:hAnsi="Times New Roman" w:cs="Times New Roman"/>
          <w:sz w:val="28"/>
          <w:szCs w:val="28"/>
        </w:rPr>
        <w:t xml:space="preserve">от 6 октября 2003 года </w:t>
      </w:r>
      <w:r w:rsidRPr="00350763">
        <w:rPr>
          <w:rFonts w:ascii="Times New Roman" w:hAnsi="Times New Roman" w:cs="Times New Roman"/>
          <w:sz w:val="28"/>
          <w:szCs w:val="28"/>
        </w:rPr>
        <w:t>№ 131-ФЗ «Об общих принципах организации местного самоуправления в Российской Федерации».</w:t>
      </w:r>
    </w:p>
    <w:p w:rsidR="00E4389C" w:rsidRPr="0035058C" w:rsidRDefault="00333333" w:rsidP="00280C38">
      <w:pPr>
        <w:ind w:firstLine="851"/>
        <w:jc w:val="both"/>
        <w:rPr>
          <w:sz w:val="28"/>
          <w:szCs w:val="28"/>
        </w:rPr>
      </w:pPr>
      <w:r>
        <w:rPr>
          <w:sz w:val="28"/>
          <w:szCs w:val="28"/>
        </w:rPr>
        <w:t>9</w:t>
      </w:r>
      <w:r w:rsidR="00E4389C" w:rsidRPr="0035058C">
        <w:rPr>
          <w:sz w:val="28"/>
          <w:szCs w:val="28"/>
        </w:rPr>
        <w:t>. Глава района не вправе:</w:t>
      </w:r>
    </w:p>
    <w:p w:rsidR="00E4389C" w:rsidRPr="0035058C" w:rsidRDefault="00E4389C" w:rsidP="00280C38">
      <w:pPr>
        <w:widowControl/>
        <w:suppressAutoHyphens w:val="0"/>
        <w:autoSpaceDE w:val="0"/>
        <w:autoSpaceDN w:val="0"/>
        <w:adjustRightInd w:val="0"/>
        <w:ind w:firstLine="851"/>
        <w:jc w:val="both"/>
        <w:rPr>
          <w:strike/>
          <w:sz w:val="28"/>
          <w:szCs w:val="28"/>
        </w:rPr>
      </w:pPr>
      <w:r w:rsidRPr="0035058C">
        <w:rPr>
          <w:kern w:val="0"/>
          <w:sz w:val="28"/>
          <w:szCs w:val="2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00333333" w:rsidRPr="00333333">
        <w:rPr>
          <w:rFonts w:eastAsia="Calibri"/>
          <w:kern w:val="0"/>
          <w:sz w:val="28"/>
          <w:szCs w:val="28"/>
        </w:rPr>
        <w:t>,</w:t>
      </w:r>
      <w:r w:rsidR="00333333" w:rsidRPr="00333333">
        <w:rPr>
          <w:sz w:val="28"/>
          <w:szCs w:val="28"/>
        </w:rPr>
        <w:t xml:space="preserve"> совета муниципальных образований Краснодарского края, иных объединений муниципальных образований</w:t>
      </w:r>
      <w:r w:rsidRPr="0035058C">
        <w:rPr>
          <w:kern w:val="0"/>
          <w:sz w:val="28"/>
          <w:szCs w:val="28"/>
        </w:rPr>
        <w:t>), если иное не предусмотрено федеральными законами или если в порядке, установленном муниципальным правовым актом в</w:t>
      </w:r>
      <w:r w:rsidR="000C4BB2">
        <w:rPr>
          <w:kern w:val="0"/>
          <w:sz w:val="28"/>
          <w:szCs w:val="28"/>
        </w:rPr>
        <w:t xml:space="preserve"> </w:t>
      </w:r>
      <w:r w:rsidRPr="0035058C">
        <w:rPr>
          <w:kern w:val="0"/>
          <w:sz w:val="28"/>
          <w:szCs w:val="28"/>
        </w:rPr>
        <w:t xml:space="preserve">соответствии с </w:t>
      </w:r>
      <w:r w:rsidRPr="0035058C">
        <w:rPr>
          <w:kern w:val="0"/>
          <w:sz w:val="28"/>
          <w:szCs w:val="28"/>
        </w:rPr>
        <w:lastRenderedPageBreak/>
        <w:t>федеральными законами и законами Краснодарского края, ему не поручено участвовать в управлении этой организацией;</w:t>
      </w:r>
    </w:p>
    <w:p w:rsidR="00E4389C" w:rsidRPr="0035058C" w:rsidRDefault="00E4389C" w:rsidP="00280C38">
      <w:pPr>
        <w:ind w:firstLine="851"/>
        <w:jc w:val="both"/>
        <w:rPr>
          <w:sz w:val="28"/>
          <w:szCs w:val="28"/>
        </w:rPr>
      </w:pPr>
      <w:r w:rsidRPr="0035058C">
        <w:rPr>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4389C" w:rsidRPr="0035058C" w:rsidRDefault="00E4389C" w:rsidP="00280C38">
      <w:pPr>
        <w:ind w:firstLine="851"/>
        <w:jc w:val="both"/>
        <w:rPr>
          <w:sz w:val="28"/>
          <w:szCs w:val="28"/>
        </w:rPr>
      </w:pPr>
      <w:r w:rsidRPr="0035058C">
        <w:rPr>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4389C" w:rsidRPr="0035058C" w:rsidRDefault="00333333" w:rsidP="00280C38">
      <w:pPr>
        <w:pStyle w:val="310"/>
        <w:ind w:firstLine="851"/>
        <w:rPr>
          <w:szCs w:val="28"/>
        </w:rPr>
      </w:pPr>
      <w:r>
        <w:rPr>
          <w:szCs w:val="28"/>
        </w:rPr>
        <w:t>10</w:t>
      </w:r>
      <w:r w:rsidR="00E4389C" w:rsidRPr="0035058C">
        <w:rPr>
          <w:szCs w:val="28"/>
        </w:rPr>
        <w:t xml:space="preserve">. Гарантии прав главы района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 </w:t>
      </w:r>
      <w:r w:rsidR="00182A72" w:rsidRPr="0035058C">
        <w:rPr>
          <w:szCs w:val="28"/>
        </w:rPr>
        <w:t>района</w:t>
      </w:r>
      <w:r w:rsidR="00E4389C" w:rsidRPr="0035058C">
        <w:rPr>
          <w:szCs w:val="28"/>
        </w:rPr>
        <w:t>,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1</w:t>
      </w:r>
      <w:r w:rsidR="00333333">
        <w:rPr>
          <w:rFonts w:ascii="Times New Roman" w:hAnsi="Times New Roman" w:cs="Times New Roman"/>
          <w:sz w:val="28"/>
          <w:szCs w:val="28"/>
        </w:rPr>
        <w:t>1</w:t>
      </w:r>
      <w:r w:rsidRPr="0035058C">
        <w:rPr>
          <w:rFonts w:ascii="Times New Roman" w:hAnsi="Times New Roman" w:cs="Times New Roman"/>
          <w:sz w:val="28"/>
          <w:szCs w:val="28"/>
        </w:rPr>
        <w:t xml:space="preserve">. Глава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w:t>
      </w:r>
      <w:r w:rsidR="00182A72" w:rsidRPr="0035058C">
        <w:rPr>
          <w:rFonts w:ascii="Times New Roman" w:hAnsi="Times New Roman" w:cs="Times New Roman"/>
          <w:sz w:val="28"/>
          <w:szCs w:val="28"/>
        </w:rPr>
        <w:t>района</w:t>
      </w:r>
      <w:r w:rsidRPr="0035058C">
        <w:rPr>
          <w:rFonts w:ascii="Times New Roman" w:hAnsi="Times New Roman" w:cs="Times New Roman"/>
          <w:color w:val="000000"/>
          <w:sz w:val="28"/>
          <w:szCs w:val="28"/>
        </w:rPr>
        <w:t>,</w:t>
      </w:r>
      <w:r w:rsidRPr="0035058C">
        <w:rPr>
          <w:rFonts w:ascii="Times New Roman" w:hAnsi="Times New Roman" w:cs="Times New Roman"/>
          <w:sz w:val="28"/>
          <w:szCs w:val="28"/>
        </w:rPr>
        <w:t xml:space="preserve"> в том числе по истечении срока его полномочий. Данное положение не распространяется на случаи, когда главой </w:t>
      </w:r>
      <w:r w:rsidR="00121BC1" w:rsidRPr="0035058C">
        <w:rPr>
          <w:rFonts w:ascii="Times New Roman" w:hAnsi="Times New Roman" w:cs="Times New Roman"/>
          <w:sz w:val="28"/>
          <w:szCs w:val="28"/>
        </w:rPr>
        <w:t>района</w:t>
      </w:r>
      <w:r w:rsidR="000C4BB2">
        <w:rPr>
          <w:rFonts w:ascii="Times New Roman" w:hAnsi="Times New Roman" w:cs="Times New Roman"/>
          <w:sz w:val="28"/>
          <w:szCs w:val="28"/>
        </w:rPr>
        <w:t xml:space="preserve"> </w:t>
      </w:r>
      <w:r w:rsidRPr="0035058C">
        <w:rPr>
          <w:rFonts w:ascii="Times New Roman" w:hAnsi="Times New Roman" w:cs="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E4389C" w:rsidRDefault="00E4389C" w:rsidP="00280C38">
      <w:pPr>
        <w:ind w:firstLine="851"/>
        <w:jc w:val="both"/>
        <w:rPr>
          <w:sz w:val="28"/>
          <w:szCs w:val="28"/>
        </w:rPr>
      </w:pPr>
      <w:r w:rsidRPr="0035058C">
        <w:rPr>
          <w:sz w:val="28"/>
          <w:szCs w:val="28"/>
        </w:rPr>
        <w:t>1</w:t>
      </w:r>
      <w:r w:rsidR="00333333">
        <w:rPr>
          <w:sz w:val="28"/>
          <w:szCs w:val="28"/>
        </w:rPr>
        <w:t>2</w:t>
      </w:r>
      <w:r w:rsidRPr="0035058C">
        <w:rPr>
          <w:sz w:val="28"/>
          <w:szCs w:val="28"/>
        </w:rPr>
        <w:t>. Глава района не может участвовать в качестве защитника или представителя (кроме случаев законного представительства) по гражданскому</w:t>
      </w:r>
      <w:r w:rsidR="00333333">
        <w:rPr>
          <w:sz w:val="28"/>
          <w:szCs w:val="28"/>
        </w:rPr>
        <w:t>, административному</w:t>
      </w:r>
      <w:r w:rsidRPr="0035058C">
        <w:rPr>
          <w:sz w:val="28"/>
          <w:szCs w:val="28"/>
        </w:rPr>
        <w:t xml:space="preserve"> или уголовному делу либо делу об административном правонарушении.</w:t>
      </w:r>
    </w:p>
    <w:p w:rsidR="00E4389C" w:rsidRPr="0035058C" w:rsidRDefault="00E4389C" w:rsidP="00280C38">
      <w:pPr>
        <w:pStyle w:val="ConsPlusNormal"/>
        <w:ind w:firstLine="851"/>
        <w:jc w:val="both"/>
        <w:outlineLvl w:val="1"/>
        <w:rPr>
          <w:rFonts w:ascii="Times New Roman" w:hAnsi="Times New Roman" w:cs="Times New Roman"/>
          <w:kern w:val="0"/>
          <w:sz w:val="28"/>
          <w:szCs w:val="28"/>
          <w:lang w:eastAsia="en-US" w:bidi="ar-SA"/>
        </w:rPr>
      </w:pPr>
      <w:r w:rsidRPr="0035058C">
        <w:rPr>
          <w:rFonts w:ascii="Times New Roman" w:hAnsi="Times New Roman" w:cs="Times New Roman"/>
          <w:sz w:val="28"/>
          <w:szCs w:val="28"/>
        </w:rPr>
        <w:t>1</w:t>
      </w:r>
      <w:r w:rsidR="00333333">
        <w:rPr>
          <w:rFonts w:ascii="Times New Roman" w:hAnsi="Times New Roman" w:cs="Times New Roman"/>
          <w:sz w:val="28"/>
          <w:szCs w:val="28"/>
        </w:rPr>
        <w:t>3</w:t>
      </w:r>
      <w:r w:rsidRPr="0035058C">
        <w:rPr>
          <w:rFonts w:ascii="Times New Roman" w:hAnsi="Times New Roman" w:cs="Times New Roman"/>
          <w:sz w:val="28"/>
          <w:szCs w:val="28"/>
        </w:rPr>
        <w:t xml:space="preserve">. </w:t>
      </w:r>
      <w:r w:rsidRPr="0035058C">
        <w:rPr>
          <w:rFonts w:ascii="Times New Roman" w:hAnsi="Times New Roman" w:cs="Times New Roman"/>
          <w:kern w:val="0"/>
          <w:sz w:val="28"/>
          <w:szCs w:val="28"/>
          <w:lang w:eastAsia="en-US" w:bidi="ar-SA"/>
        </w:rPr>
        <w:t xml:space="preserve">Глава </w:t>
      </w:r>
      <w:r w:rsidRPr="0035058C">
        <w:rPr>
          <w:rFonts w:ascii="Times New Roman" w:hAnsi="Times New Roman" w:cs="Times New Roman"/>
          <w:sz w:val="28"/>
          <w:szCs w:val="28"/>
        </w:rPr>
        <w:t>района</w:t>
      </w:r>
      <w:r w:rsidRPr="0035058C">
        <w:rPr>
          <w:rFonts w:ascii="Times New Roman"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25" w:history="1">
        <w:r w:rsidRPr="0035058C">
          <w:rPr>
            <w:rFonts w:ascii="Times New Roman" w:hAnsi="Times New Roman" w:cs="Times New Roman"/>
            <w:kern w:val="0"/>
            <w:sz w:val="28"/>
            <w:szCs w:val="28"/>
            <w:lang w:eastAsia="en-US" w:bidi="ar-SA"/>
          </w:rPr>
          <w:t>законом</w:t>
        </w:r>
      </w:hyperlink>
      <w:r w:rsidRPr="0035058C">
        <w:rPr>
          <w:rFonts w:ascii="Times New Roman" w:hAnsi="Times New Roman" w:cs="Times New Roman"/>
          <w:kern w:val="0"/>
          <w:sz w:val="28"/>
          <w:szCs w:val="28"/>
          <w:lang w:eastAsia="en-US" w:bidi="ar-SA"/>
        </w:rPr>
        <w:t xml:space="preserve"> от 25</w:t>
      </w:r>
      <w:r w:rsidR="00350763">
        <w:rPr>
          <w:rFonts w:ascii="Times New Roman" w:hAnsi="Times New Roman" w:cs="Times New Roman"/>
          <w:kern w:val="0"/>
          <w:sz w:val="28"/>
          <w:szCs w:val="28"/>
          <w:lang w:eastAsia="en-US" w:bidi="ar-SA"/>
        </w:rPr>
        <w:t xml:space="preserve"> декабря               </w:t>
      </w:r>
      <w:r w:rsidRPr="0035058C">
        <w:rPr>
          <w:rFonts w:ascii="Times New Roman" w:hAnsi="Times New Roman" w:cs="Times New Roman"/>
          <w:kern w:val="0"/>
          <w:sz w:val="28"/>
          <w:szCs w:val="28"/>
          <w:lang w:eastAsia="en-US" w:bidi="ar-SA"/>
        </w:rPr>
        <w:t>2008</w:t>
      </w:r>
      <w:r w:rsidR="00350763">
        <w:rPr>
          <w:rFonts w:ascii="Times New Roman" w:hAnsi="Times New Roman" w:cs="Times New Roman"/>
          <w:kern w:val="0"/>
          <w:sz w:val="28"/>
          <w:szCs w:val="28"/>
          <w:lang w:eastAsia="en-US" w:bidi="ar-SA"/>
        </w:rPr>
        <w:t xml:space="preserve"> года</w:t>
      </w:r>
      <w:r w:rsidRPr="0035058C">
        <w:rPr>
          <w:rFonts w:ascii="Times New Roman" w:hAnsi="Times New Roman" w:cs="Times New Roman"/>
          <w:kern w:val="0"/>
          <w:sz w:val="28"/>
          <w:szCs w:val="28"/>
          <w:lang w:eastAsia="en-US" w:bidi="ar-SA"/>
        </w:rPr>
        <w:t xml:space="preserve"> № 273-ФЗ «О противодействии коррупции» и другими федеральными законами.</w:t>
      </w:r>
    </w:p>
    <w:p w:rsidR="0073273A" w:rsidRPr="000E2842" w:rsidRDefault="0073273A" w:rsidP="00280C38">
      <w:pPr>
        <w:pStyle w:val="2"/>
        <w:keepNext w:val="0"/>
        <w:tabs>
          <w:tab w:val="clear" w:pos="576"/>
        </w:tabs>
        <w:spacing w:before="0" w:after="0"/>
        <w:ind w:firstLine="851"/>
        <w:rPr>
          <w:rFonts w:ascii="Times New Roman" w:hAnsi="Times New Roman"/>
          <w:sz w:val="28"/>
          <w:szCs w:val="28"/>
        </w:rPr>
      </w:pPr>
    </w:p>
    <w:p w:rsidR="00E4389C" w:rsidRPr="000E2842" w:rsidRDefault="00E4389C" w:rsidP="00280C38">
      <w:pPr>
        <w:ind w:firstLine="851"/>
        <w:jc w:val="both"/>
        <w:rPr>
          <w:b/>
          <w:sz w:val="28"/>
          <w:szCs w:val="28"/>
        </w:rPr>
      </w:pPr>
      <w:r w:rsidRPr="000E2842">
        <w:rPr>
          <w:b/>
          <w:sz w:val="28"/>
          <w:szCs w:val="28"/>
        </w:rPr>
        <w:t>Статья 3</w:t>
      </w:r>
      <w:r w:rsidR="00BF173F" w:rsidRPr="000E2842">
        <w:rPr>
          <w:b/>
          <w:sz w:val="28"/>
          <w:szCs w:val="28"/>
        </w:rPr>
        <w:t>1</w:t>
      </w:r>
      <w:r w:rsidRPr="000E2842">
        <w:rPr>
          <w:b/>
          <w:sz w:val="28"/>
          <w:szCs w:val="28"/>
        </w:rPr>
        <w:t>. Полномочия главы района</w:t>
      </w:r>
    </w:p>
    <w:p w:rsidR="00E4389C" w:rsidRPr="0035058C" w:rsidRDefault="00E4389C" w:rsidP="00280C38">
      <w:pPr>
        <w:ind w:firstLine="851"/>
        <w:jc w:val="both"/>
        <w:rPr>
          <w:sz w:val="28"/>
          <w:szCs w:val="28"/>
        </w:rPr>
      </w:pPr>
      <w:r w:rsidRPr="0035058C">
        <w:rPr>
          <w:sz w:val="28"/>
          <w:szCs w:val="28"/>
        </w:rPr>
        <w:t>1. Глава</w:t>
      </w:r>
      <w:r w:rsidRPr="0035058C">
        <w:rPr>
          <w:color w:val="000000"/>
          <w:sz w:val="28"/>
          <w:szCs w:val="28"/>
        </w:rPr>
        <w:t xml:space="preserve"> района </w:t>
      </w:r>
      <w:r w:rsidRPr="0035058C">
        <w:rPr>
          <w:sz w:val="28"/>
          <w:szCs w:val="28"/>
        </w:rPr>
        <w:t>в пределах своих полномочий:</w:t>
      </w:r>
    </w:p>
    <w:p w:rsidR="00E4389C" w:rsidRPr="0035058C" w:rsidRDefault="00E4389C" w:rsidP="00280C38">
      <w:pPr>
        <w:ind w:firstLine="851"/>
        <w:jc w:val="both"/>
        <w:rPr>
          <w:sz w:val="28"/>
          <w:szCs w:val="28"/>
        </w:rPr>
      </w:pPr>
      <w:r w:rsidRPr="0035058C">
        <w:rPr>
          <w:sz w:val="28"/>
          <w:szCs w:val="28"/>
        </w:rPr>
        <w:t xml:space="preserve">1) представляет муниципальное образование </w:t>
      </w:r>
      <w:r w:rsidR="00350763">
        <w:rPr>
          <w:sz w:val="28"/>
        </w:rPr>
        <w:t>Гулькевичский</w:t>
      </w:r>
      <w:r w:rsidRPr="0035058C">
        <w:rPr>
          <w:sz w:val="28"/>
          <w:szCs w:val="28"/>
        </w:rPr>
        <w:t xml:space="preserve"> район в отношениях с органами местного самоуправления других муниципальных образований, органами государственной власти, гражданами и организациями, </w:t>
      </w:r>
      <w:r w:rsidRPr="0035058C">
        <w:rPr>
          <w:sz w:val="28"/>
          <w:szCs w:val="28"/>
        </w:rPr>
        <w:lastRenderedPageBreak/>
        <w:t xml:space="preserve">без доверенности действует от имени муниципального образования </w:t>
      </w:r>
      <w:r w:rsidR="00350763">
        <w:rPr>
          <w:sz w:val="28"/>
        </w:rPr>
        <w:t>Гулькевичский</w:t>
      </w:r>
      <w:r w:rsidRPr="0035058C">
        <w:rPr>
          <w:sz w:val="28"/>
          <w:szCs w:val="28"/>
        </w:rPr>
        <w:t xml:space="preserve"> район;</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2) подписывает и обнародует в порядке, установленном настоящим уставом, нормативные правовые акты, принятые Советом;</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3) издает в пределах своих полномочий правовые акты;</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4) вправе требовать созыва внеочередной сессии Совета;</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2. Глава </w:t>
      </w:r>
      <w:r w:rsidRPr="0035058C">
        <w:rPr>
          <w:rFonts w:ascii="Times New Roman" w:hAnsi="Times New Roman" w:cs="Times New Roman"/>
          <w:color w:val="000000"/>
          <w:sz w:val="28"/>
          <w:szCs w:val="28"/>
        </w:rPr>
        <w:t>района</w:t>
      </w:r>
      <w:r w:rsidRPr="0035058C">
        <w:rPr>
          <w:rFonts w:ascii="Times New Roman" w:hAnsi="Times New Roman" w:cs="Times New Roman"/>
          <w:sz w:val="28"/>
          <w:szCs w:val="28"/>
        </w:rPr>
        <w:t>, как глава администрации:</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1) руководит деятельностью администрации, определяет полномочия заместителей главы района, руководителей структурных подразделений администрации;</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2) принимает необходимые меры по обеспечению и защите интересов муниципального образования в суде, в федеральных и краевых органах государственной власти;</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3) издает в пределах своих полномочий правовые акты;</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4) вносит для утверждения в Совет проект бюджета муниципального образования </w:t>
      </w:r>
      <w:r w:rsidR="00350763">
        <w:rPr>
          <w:sz w:val="28"/>
        </w:rPr>
        <w:t>Гулькевичский</w:t>
      </w:r>
      <w:r w:rsidRPr="0035058C">
        <w:rPr>
          <w:kern w:val="0"/>
          <w:sz w:val="28"/>
          <w:szCs w:val="28"/>
        </w:rPr>
        <w:t xml:space="preserve"> район, представляет отчет о его исполнении;</w:t>
      </w:r>
    </w:p>
    <w:p w:rsidR="00E4389C" w:rsidRPr="0035058C" w:rsidRDefault="00E4389C" w:rsidP="00280C38">
      <w:pPr>
        <w:widowControl/>
        <w:suppressAutoHyphens w:val="0"/>
        <w:autoSpaceDE w:val="0"/>
        <w:autoSpaceDN w:val="0"/>
        <w:adjustRightInd w:val="0"/>
        <w:ind w:firstLine="851"/>
        <w:jc w:val="both"/>
        <w:rPr>
          <w:sz w:val="28"/>
          <w:szCs w:val="28"/>
        </w:rPr>
      </w:pPr>
      <w:r w:rsidRPr="0035058C">
        <w:rPr>
          <w:kern w:val="0"/>
          <w:sz w:val="28"/>
          <w:szCs w:val="28"/>
        </w:rPr>
        <w:t xml:space="preserve">5) </w:t>
      </w:r>
      <w:r w:rsidRPr="0035058C">
        <w:rPr>
          <w:sz w:val="28"/>
          <w:szCs w:val="28"/>
        </w:rPr>
        <w:t>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w:t>
      </w:r>
      <w:r w:rsidR="00350763">
        <w:rPr>
          <w:sz w:val="28"/>
          <w:szCs w:val="28"/>
        </w:rPr>
        <w:t>,</w:t>
      </w:r>
      <w:r w:rsidRPr="0035058C">
        <w:rPr>
          <w:sz w:val="28"/>
          <w:szCs w:val="28"/>
        </w:rPr>
        <w:t xml:space="preserve"> и дает заключения при представлении проектов решений по указанным вопросам другими лицами, наделенными правом правотворческой инициативы</w:t>
      </w:r>
      <w:r w:rsidR="00350763">
        <w:rPr>
          <w:sz w:val="28"/>
          <w:szCs w:val="28"/>
        </w:rPr>
        <w:t>;</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sz w:val="28"/>
          <w:szCs w:val="28"/>
        </w:rPr>
        <w:t xml:space="preserve">6) вносит в Совет проекты муниципальных правовых актов о </w:t>
      </w:r>
      <w:r w:rsidR="000C4BB2">
        <w:rPr>
          <w:sz w:val="28"/>
          <w:szCs w:val="28"/>
        </w:rPr>
        <w:t>внесении и</w:t>
      </w:r>
      <w:r w:rsidRPr="0035058C">
        <w:rPr>
          <w:sz w:val="28"/>
          <w:szCs w:val="28"/>
        </w:rPr>
        <w:t xml:space="preserve">зменений и дополнений в устав муниципального образования </w:t>
      </w:r>
      <w:r w:rsidR="00350763">
        <w:rPr>
          <w:sz w:val="28"/>
        </w:rPr>
        <w:t>Гулькевичский</w:t>
      </w:r>
      <w:r w:rsidRPr="0035058C">
        <w:rPr>
          <w:sz w:val="28"/>
          <w:szCs w:val="28"/>
        </w:rPr>
        <w:t xml:space="preserve"> район, обладает правом внесения в Совет проектов иных муниципальных правовых актов</w:t>
      </w:r>
      <w:r w:rsidRPr="0035058C">
        <w:rPr>
          <w:kern w:val="0"/>
          <w:sz w:val="28"/>
          <w:szCs w:val="28"/>
        </w:rPr>
        <w:t>;</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7) </w:t>
      </w:r>
      <w:r w:rsidRPr="0035058C">
        <w:rPr>
          <w:sz w:val="28"/>
          <w:szCs w:val="28"/>
        </w:rPr>
        <w:t>разрабатывает и представляет на утверждение Совета структуру администрации, утверждает положения об отраслевых (функциональных) органах администрации, не наделенных правами юридического лица</w:t>
      </w:r>
      <w:r w:rsidRPr="0035058C">
        <w:rPr>
          <w:kern w:val="0"/>
          <w:sz w:val="28"/>
          <w:szCs w:val="28"/>
        </w:rPr>
        <w:t>;</w:t>
      </w:r>
    </w:p>
    <w:p w:rsidR="00E4389C" w:rsidRPr="0035058C" w:rsidRDefault="00E4389C" w:rsidP="00280C38">
      <w:pPr>
        <w:pStyle w:val="ConsNormal0"/>
        <w:tabs>
          <w:tab w:val="left" w:pos="-2340"/>
          <w:tab w:val="left" w:pos="-2160"/>
        </w:tabs>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8) назначает и освобождает от должности заместителей главы </w:t>
      </w:r>
      <w:r w:rsidR="00673CDC" w:rsidRPr="0035058C">
        <w:rPr>
          <w:rFonts w:ascii="Times New Roman" w:hAnsi="Times New Roman" w:cs="Times New Roman"/>
          <w:sz w:val="28"/>
          <w:szCs w:val="28"/>
        </w:rPr>
        <w:t>района</w:t>
      </w:r>
      <w:r w:rsidRPr="0035058C">
        <w:rPr>
          <w:rFonts w:ascii="Times New Roman" w:hAnsi="Times New Roman" w:cs="Times New Roman"/>
          <w:sz w:val="28"/>
          <w:szCs w:val="28"/>
        </w:rPr>
        <w:t xml:space="preserve"> в соответствии с законодательством и настоящим уставом; </w:t>
      </w:r>
    </w:p>
    <w:p w:rsidR="00E4389C" w:rsidRPr="0035058C" w:rsidRDefault="00E4389C" w:rsidP="00280C38">
      <w:pPr>
        <w:pStyle w:val="ConsNormal0"/>
        <w:tabs>
          <w:tab w:val="left" w:pos="-2160"/>
        </w:tabs>
        <w:ind w:firstLine="851"/>
        <w:jc w:val="both"/>
        <w:rPr>
          <w:rFonts w:ascii="Times New Roman" w:hAnsi="Times New Roman" w:cs="Times New Roman"/>
          <w:sz w:val="28"/>
          <w:szCs w:val="28"/>
        </w:rPr>
      </w:pPr>
      <w:r w:rsidRPr="0035058C">
        <w:rPr>
          <w:rFonts w:ascii="Times New Roman" w:hAnsi="Times New Roman" w:cs="Times New Roman"/>
          <w:sz w:val="28"/>
          <w:szCs w:val="28"/>
        </w:rPr>
        <w:t>9) назначает и освобождает от должности руководителей отраслевых (функциональных) органов администрации в соответствии с законодательством;</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10) осуществляет общее руководство муниципальной службой в администрации района;</w:t>
      </w:r>
    </w:p>
    <w:p w:rsidR="000E2842" w:rsidRPr="000E2842" w:rsidRDefault="00E4389C" w:rsidP="000E2842">
      <w:pPr>
        <w:pStyle w:val="ConsNormal0"/>
        <w:tabs>
          <w:tab w:val="left" w:pos="45"/>
        </w:tabs>
        <w:suppressAutoHyphens w:val="0"/>
        <w:ind w:firstLine="851"/>
        <w:jc w:val="both"/>
        <w:rPr>
          <w:rFonts w:ascii="Times New Roman" w:hAnsi="Times New Roman" w:cs="Times New Roman"/>
          <w:sz w:val="28"/>
          <w:szCs w:val="28"/>
        </w:rPr>
      </w:pPr>
      <w:r w:rsidRPr="000E2842">
        <w:rPr>
          <w:rFonts w:ascii="Times New Roman" w:hAnsi="Times New Roman" w:cs="Times New Roman"/>
          <w:kern w:val="0"/>
          <w:sz w:val="28"/>
          <w:szCs w:val="28"/>
        </w:rPr>
        <w:t xml:space="preserve">11) организует прием граждан, рассмотрение обращений граждан в администрации </w:t>
      </w:r>
      <w:r w:rsidRPr="000E2842">
        <w:rPr>
          <w:rFonts w:ascii="Times New Roman" w:hAnsi="Times New Roman" w:cs="Times New Roman"/>
          <w:sz w:val="28"/>
          <w:szCs w:val="28"/>
        </w:rPr>
        <w:t xml:space="preserve">муниципального образования </w:t>
      </w:r>
      <w:r w:rsidR="00350763" w:rsidRPr="000E2842">
        <w:rPr>
          <w:rFonts w:ascii="Times New Roman" w:hAnsi="Times New Roman" w:cs="Times New Roman"/>
          <w:sz w:val="28"/>
        </w:rPr>
        <w:t>Гулькевичский</w:t>
      </w:r>
      <w:r w:rsidRPr="000E2842">
        <w:rPr>
          <w:rFonts w:ascii="Times New Roman" w:hAnsi="Times New Roman" w:cs="Times New Roman"/>
          <w:sz w:val="28"/>
          <w:szCs w:val="28"/>
        </w:rPr>
        <w:t xml:space="preserve"> район;</w:t>
      </w:r>
    </w:p>
    <w:p w:rsidR="000E2842" w:rsidRDefault="000E2842" w:rsidP="000E2842">
      <w:pPr>
        <w:pStyle w:val="ConsNormal0"/>
        <w:tabs>
          <w:tab w:val="left" w:pos="45"/>
        </w:tabs>
        <w:suppressAutoHyphens w:val="0"/>
        <w:ind w:firstLine="851"/>
        <w:jc w:val="both"/>
        <w:rPr>
          <w:rFonts w:ascii="Times New Roman" w:hAnsi="Times New Roman" w:cs="Times New Roman"/>
          <w:sz w:val="28"/>
          <w:szCs w:val="28"/>
        </w:rPr>
      </w:pPr>
      <w:r w:rsidRPr="000E2842">
        <w:rPr>
          <w:rFonts w:ascii="Times New Roman" w:hAnsi="Times New Roman" w:cs="Times New Roman"/>
          <w:sz w:val="28"/>
          <w:szCs w:val="28"/>
        </w:rPr>
        <w:t>12) выдает от имени муниципального образования Гулькевичский район и от имени администрации доверенности в с</w:t>
      </w:r>
      <w:r>
        <w:rPr>
          <w:rFonts w:ascii="Times New Roman" w:hAnsi="Times New Roman" w:cs="Times New Roman"/>
          <w:sz w:val="28"/>
          <w:szCs w:val="28"/>
        </w:rPr>
        <w:t>оответствии с законодательством;</w:t>
      </w:r>
    </w:p>
    <w:p w:rsidR="00D02BC4" w:rsidRPr="00D02BC4" w:rsidRDefault="00D02BC4" w:rsidP="00D02BC4">
      <w:pPr>
        <w:widowControl/>
        <w:suppressAutoHyphens w:val="0"/>
        <w:autoSpaceDE w:val="0"/>
        <w:autoSpaceDN w:val="0"/>
        <w:adjustRightInd w:val="0"/>
        <w:ind w:firstLine="851"/>
        <w:jc w:val="both"/>
        <w:rPr>
          <w:rFonts w:eastAsia="Calibri"/>
          <w:kern w:val="0"/>
          <w:sz w:val="28"/>
          <w:szCs w:val="28"/>
          <w:lang w:eastAsia="ru-RU"/>
        </w:rPr>
      </w:pPr>
      <w:r w:rsidRPr="00D02BC4">
        <w:rPr>
          <w:rFonts w:eastAsia="Calibri"/>
          <w:kern w:val="0"/>
          <w:sz w:val="28"/>
          <w:szCs w:val="28"/>
          <w:lang w:eastAsia="ru-RU"/>
        </w:rPr>
        <w:t xml:space="preserve">13) принимает решение о реализации проекта муниципально-частного партнерства, если публичным партнером является муниципальное образование </w:t>
      </w:r>
      <w:r>
        <w:rPr>
          <w:rFonts w:eastAsia="Calibri"/>
          <w:kern w:val="0"/>
          <w:sz w:val="28"/>
          <w:szCs w:val="28"/>
          <w:lang w:eastAsia="ru-RU"/>
        </w:rPr>
        <w:lastRenderedPageBreak/>
        <w:t>Гулькевичский</w:t>
      </w:r>
      <w:r w:rsidRPr="00D02BC4">
        <w:rPr>
          <w:rFonts w:eastAsia="Calibri"/>
          <w:kern w:val="0"/>
          <w:sz w:val="28"/>
          <w:szCs w:val="28"/>
          <w:lang w:eastAsia="ru-RU"/>
        </w:rPr>
        <w:t xml:space="preserve"> район либо планируется проведение совместного конкурса с участием муниципального образования </w:t>
      </w:r>
      <w:r w:rsidRPr="000E2842">
        <w:rPr>
          <w:sz w:val="28"/>
          <w:szCs w:val="28"/>
        </w:rPr>
        <w:t xml:space="preserve">Гулькевичский район </w:t>
      </w:r>
      <w:r w:rsidRPr="00D02BC4">
        <w:rPr>
          <w:rFonts w:eastAsia="Calibri"/>
          <w:kern w:val="0"/>
          <w:sz w:val="28"/>
          <w:szCs w:val="28"/>
          <w:lang w:eastAsia="ru-RU"/>
        </w:rPr>
        <w:t>(за исключением случая, в котором планируется проведение совместного конкурса с участием Российской Федерации, субъекта Российской Федерации);</w:t>
      </w:r>
    </w:p>
    <w:p w:rsidR="00D02BC4" w:rsidRPr="00D02BC4" w:rsidRDefault="00D02BC4" w:rsidP="00D02BC4">
      <w:pPr>
        <w:pStyle w:val="ConsPlusNormal"/>
        <w:ind w:firstLine="851"/>
        <w:jc w:val="both"/>
        <w:rPr>
          <w:rFonts w:ascii="Times New Roman" w:hAnsi="Times New Roman" w:cs="Times New Roman"/>
          <w:sz w:val="28"/>
          <w:szCs w:val="28"/>
        </w:rPr>
      </w:pPr>
      <w:r w:rsidRPr="00D02BC4">
        <w:rPr>
          <w:rFonts w:ascii="Times New Roman" w:eastAsia="Calibri" w:hAnsi="Times New Roman" w:cs="Times New Roman"/>
          <w:kern w:val="0"/>
          <w:sz w:val="28"/>
          <w:szCs w:val="28"/>
        </w:rPr>
        <w:t>14) определяет орган местного самоуправления, уполномоченный на осуществление полномочий в сфере муниципально-частного партн</w:t>
      </w:r>
      <w:r>
        <w:rPr>
          <w:rFonts w:ascii="Times New Roman" w:eastAsia="Calibri" w:hAnsi="Times New Roman" w:cs="Times New Roman"/>
          <w:kern w:val="0"/>
          <w:sz w:val="28"/>
          <w:szCs w:val="28"/>
        </w:rPr>
        <w:t>е</w:t>
      </w:r>
      <w:r w:rsidRPr="00D02BC4">
        <w:rPr>
          <w:rFonts w:ascii="Times New Roman" w:eastAsia="Calibri" w:hAnsi="Times New Roman" w:cs="Times New Roman"/>
          <w:kern w:val="0"/>
          <w:sz w:val="28"/>
          <w:szCs w:val="28"/>
        </w:rPr>
        <w:t xml:space="preserve">рства, предусмотренных статьей 18 Федерального закона </w:t>
      </w:r>
      <w:r w:rsidRPr="00D02BC4">
        <w:rPr>
          <w:rFonts w:ascii="Times New Roman" w:eastAsia="Calibri" w:hAnsi="Times New Roman" w:cs="Times New Roman"/>
          <w:kern w:val="0"/>
          <w:sz w:val="28"/>
          <w:szCs w:val="28"/>
          <w:lang w:eastAsia="ru-RU" w:bidi="ar-SA"/>
        </w:rPr>
        <w:t>от 13</w:t>
      </w:r>
      <w:r>
        <w:rPr>
          <w:rFonts w:ascii="Times New Roman" w:eastAsia="Calibri" w:hAnsi="Times New Roman" w:cs="Times New Roman"/>
          <w:kern w:val="0"/>
          <w:sz w:val="28"/>
          <w:szCs w:val="28"/>
          <w:lang w:eastAsia="ru-RU" w:bidi="ar-SA"/>
        </w:rPr>
        <w:t xml:space="preserve"> июля </w:t>
      </w:r>
      <w:r w:rsidRPr="00D02BC4">
        <w:rPr>
          <w:rFonts w:ascii="Times New Roman" w:eastAsia="Calibri" w:hAnsi="Times New Roman" w:cs="Times New Roman"/>
          <w:kern w:val="0"/>
          <w:sz w:val="28"/>
          <w:szCs w:val="28"/>
          <w:lang w:eastAsia="ru-RU" w:bidi="ar-SA"/>
        </w:rPr>
        <w:t xml:space="preserve">2015 </w:t>
      </w:r>
      <w:r>
        <w:rPr>
          <w:rFonts w:ascii="Times New Roman" w:eastAsia="Calibri" w:hAnsi="Times New Roman" w:cs="Times New Roman"/>
          <w:kern w:val="0"/>
          <w:sz w:val="28"/>
          <w:szCs w:val="28"/>
          <w:lang w:eastAsia="ru-RU" w:bidi="ar-SA"/>
        </w:rPr>
        <w:t xml:space="preserve">года                               </w:t>
      </w:r>
      <w:r w:rsidRPr="00D02BC4">
        <w:rPr>
          <w:rFonts w:ascii="Times New Roman" w:eastAsia="Calibri" w:hAnsi="Times New Roman" w:cs="Times New Roman"/>
          <w:kern w:val="0"/>
          <w:sz w:val="28"/>
          <w:szCs w:val="28"/>
          <w:lang w:eastAsia="ru-RU" w:bidi="ar-SA"/>
        </w:rPr>
        <w:t>№ 224-ФЗ «</w:t>
      </w:r>
      <w:r w:rsidRPr="00D02BC4">
        <w:rPr>
          <w:rFonts w:ascii="Times New Roman" w:eastAsia="Calibri" w:hAnsi="Times New Roman" w:cs="Times New Roman"/>
          <w:kern w:val="0"/>
          <w:sz w:val="28"/>
          <w:szCs w:val="28"/>
          <w:lang w:eastAsia="ru-RU"/>
        </w:rPr>
        <w:t>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r>
        <w:rPr>
          <w:rFonts w:ascii="Times New Roman" w:eastAsia="Calibri" w:hAnsi="Times New Roman" w:cs="Times New Roman"/>
          <w:kern w:val="0"/>
          <w:sz w:val="28"/>
          <w:szCs w:val="28"/>
          <w:lang w:eastAsia="ru-RU"/>
        </w:rPr>
        <w:t>;</w:t>
      </w:r>
    </w:p>
    <w:p w:rsidR="00E4389C" w:rsidRPr="0035058C" w:rsidRDefault="00D02BC4" w:rsidP="00280C38">
      <w:pPr>
        <w:widowControl/>
        <w:suppressAutoHyphens w:val="0"/>
        <w:autoSpaceDE w:val="0"/>
        <w:autoSpaceDN w:val="0"/>
        <w:adjustRightInd w:val="0"/>
        <w:ind w:firstLine="851"/>
        <w:jc w:val="both"/>
        <w:rPr>
          <w:kern w:val="0"/>
          <w:sz w:val="28"/>
          <w:szCs w:val="28"/>
        </w:rPr>
      </w:pPr>
      <w:r>
        <w:rPr>
          <w:rFonts w:eastAsiaTheme="minorHAnsi"/>
          <w:kern w:val="0"/>
          <w:sz w:val="28"/>
          <w:szCs w:val="28"/>
        </w:rPr>
        <w:t>15</w:t>
      </w:r>
      <w:r w:rsidR="000E2842" w:rsidRPr="000E2842">
        <w:rPr>
          <w:rFonts w:eastAsiaTheme="minorHAnsi"/>
          <w:kern w:val="0"/>
          <w:sz w:val="28"/>
          <w:szCs w:val="28"/>
        </w:rPr>
        <w:t>)</w:t>
      </w:r>
      <w:r>
        <w:rPr>
          <w:rFonts w:eastAsiaTheme="minorHAnsi"/>
          <w:kern w:val="0"/>
          <w:sz w:val="28"/>
          <w:szCs w:val="28"/>
        </w:rPr>
        <w:t xml:space="preserve"> </w:t>
      </w:r>
      <w:r w:rsidR="00E4389C" w:rsidRPr="0035058C">
        <w:rPr>
          <w:kern w:val="0"/>
          <w:sz w:val="28"/>
          <w:szCs w:val="28"/>
        </w:rPr>
        <w:t>осуществляет иные полномочия, предусмотренные действующим федеральным, краевым законодательством, настоящим уставом и принятыми в соответствии с ними муниципальными правовыми актами.</w:t>
      </w:r>
    </w:p>
    <w:p w:rsidR="00C628D7" w:rsidRPr="0035058C" w:rsidRDefault="00C628D7" w:rsidP="00280C38">
      <w:pPr>
        <w:pStyle w:val="a6"/>
        <w:tabs>
          <w:tab w:val="left" w:pos="0"/>
        </w:tabs>
        <w:spacing w:after="0"/>
        <w:ind w:firstLine="851"/>
        <w:jc w:val="both"/>
        <w:rPr>
          <w:sz w:val="28"/>
          <w:szCs w:val="28"/>
        </w:rPr>
      </w:pPr>
      <w:r w:rsidRPr="0035058C">
        <w:rPr>
          <w:sz w:val="28"/>
          <w:szCs w:val="28"/>
        </w:rPr>
        <w:t>3. В случае временного отсутствия главы</w:t>
      </w:r>
      <w:r w:rsidRPr="0035058C">
        <w:rPr>
          <w:color w:val="000000"/>
          <w:sz w:val="28"/>
          <w:szCs w:val="28"/>
        </w:rPr>
        <w:t xml:space="preserve"> района</w:t>
      </w:r>
      <w:r w:rsidR="00FE2190">
        <w:rPr>
          <w:color w:val="000000"/>
          <w:sz w:val="28"/>
          <w:szCs w:val="28"/>
        </w:rPr>
        <w:t>,</w:t>
      </w:r>
      <w:r w:rsidRPr="0035058C">
        <w:rPr>
          <w:sz w:val="28"/>
          <w:szCs w:val="28"/>
        </w:rPr>
        <w:t xml:space="preserve"> досрочного прекращения полномочий, </w:t>
      </w:r>
      <w:r w:rsidR="00FE2190" w:rsidRPr="00FE2190">
        <w:rPr>
          <w:bCs/>
          <w:kern w:val="0"/>
          <w:sz w:val="28"/>
          <w:szCs w:val="28"/>
          <w:lang w:eastAsia="ru-RU"/>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w:t>
      </w:r>
      <w:r w:rsidRPr="0035058C">
        <w:rPr>
          <w:sz w:val="28"/>
          <w:szCs w:val="28"/>
        </w:rPr>
        <w:t>его полномочия в полном объеме осуществляет один из заместителей главы района в соответствии с правовым актом администрации о распределении обязанностей или специально изданным по данному вопросу правовым актом администрации.</w:t>
      </w:r>
    </w:p>
    <w:p w:rsidR="004A6336" w:rsidRPr="0035058C" w:rsidRDefault="004A6336" w:rsidP="00280C38">
      <w:pPr>
        <w:ind w:firstLine="851"/>
        <w:jc w:val="both"/>
        <w:rPr>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3</w:t>
      </w:r>
      <w:r w:rsidR="00BF173F" w:rsidRPr="0035058C">
        <w:rPr>
          <w:rFonts w:ascii="Times New Roman" w:hAnsi="Times New Roman"/>
          <w:sz w:val="28"/>
          <w:szCs w:val="28"/>
        </w:rPr>
        <w:t>2</w:t>
      </w:r>
      <w:r w:rsidRPr="0035058C">
        <w:rPr>
          <w:rFonts w:ascii="Times New Roman" w:hAnsi="Times New Roman"/>
          <w:sz w:val="28"/>
          <w:szCs w:val="28"/>
        </w:rPr>
        <w:t xml:space="preserve">. Досрочное прекращение полномочий </w:t>
      </w:r>
      <w:r w:rsidR="00BC518B" w:rsidRPr="0035058C">
        <w:rPr>
          <w:rFonts w:ascii="Times New Roman" w:hAnsi="Times New Roman"/>
          <w:kern w:val="0"/>
          <w:sz w:val="28"/>
          <w:szCs w:val="28"/>
        </w:rPr>
        <w:t>главы района</w:t>
      </w:r>
    </w:p>
    <w:p w:rsidR="0073273A" w:rsidRPr="0035058C" w:rsidRDefault="0073273A" w:rsidP="00280C38">
      <w:pPr>
        <w:ind w:firstLine="851"/>
        <w:jc w:val="both"/>
        <w:rPr>
          <w:color w:val="000000"/>
          <w:sz w:val="28"/>
          <w:szCs w:val="28"/>
        </w:rPr>
      </w:pPr>
      <w:r w:rsidRPr="0035058C">
        <w:rPr>
          <w:color w:val="000000"/>
          <w:sz w:val="28"/>
          <w:szCs w:val="28"/>
        </w:rPr>
        <w:t xml:space="preserve">1. Полномочия </w:t>
      </w:r>
      <w:r w:rsidR="00BC518B" w:rsidRPr="0035058C">
        <w:rPr>
          <w:kern w:val="0"/>
          <w:sz w:val="28"/>
          <w:szCs w:val="28"/>
        </w:rPr>
        <w:t>главы района</w:t>
      </w:r>
      <w:r w:rsidR="000C4BB2">
        <w:rPr>
          <w:kern w:val="0"/>
          <w:sz w:val="28"/>
          <w:szCs w:val="28"/>
        </w:rPr>
        <w:t xml:space="preserve"> </w:t>
      </w:r>
      <w:r w:rsidRPr="0035058C">
        <w:rPr>
          <w:color w:val="000000"/>
          <w:sz w:val="28"/>
          <w:szCs w:val="28"/>
        </w:rPr>
        <w:t>прекращаются досрочно в случае:</w:t>
      </w:r>
    </w:p>
    <w:p w:rsidR="0073273A" w:rsidRPr="0035058C" w:rsidRDefault="0073273A" w:rsidP="00280C38">
      <w:pPr>
        <w:ind w:firstLine="851"/>
        <w:jc w:val="both"/>
        <w:rPr>
          <w:color w:val="000000"/>
          <w:sz w:val="28"/>
          <w:szCs w:val="28"/>
        </w:rPr>
      </w:pPr>
      <w:r w:rsidRPr="0035058C">
        <w:rPr>
          <w:color w:val="000000"/>
          <w:sz w:val="28"/>
          <w:szCs w:val="28"/>
        </w:rPr>
        <w:t>1) смерти;</w:t>
      </w:r>
    </w:p>
    <w:p w:rsidR="0073273A" w:rsidRPr="0035058C" w:rsidRDefault="0073273A" w:rsidP="00280C38">
      <w:pPr>
        <w:ind w:firstLine="851"/>
        <w:jc w:val="both"/>
        <w:rPr>
          <w:color w:val="000000"/>
          <w:sz w:val="28"/>
          <w:szCs w:val="28"/>
        </w:rPr>
      </w:pPr>
      <w:r w:rsidRPr="0035058C">
        <w:rPr>
          <w:color w:val="000000"/>
          <w:sz w:val="28"/>
          <w:szCs w:val="28"/>
        </w:rPr>
        <w:t>2) отставки по собственному желанию;</w:t>
      </w:r>
    </w:p>
    <w:p w:rsidR="0073273A" w:rsidRPr="0035058C" w:rsidRDefault="0073273A" w:rsidP="00280C38">
      <w:pPr>
        <w:ind w:firstLine="851"/>
        <w:jc w:val="both"/>
        <w:rPr>
          <w:sz w:val="28"/>
          <w:szCs w:val="28"/>
        </w:rPr>
      </w:pPr>
      <w:r w:rsidRPr="0035058C">
        <w:rPr>
          <w:color w:val="000000"/>
          <w:sz w:val="28"/>
          <w:szCs w:val="28"/>
        </w:rPr>
        <w:t xml:space="preserve">3) </w:t>
      </w:r>
      <w:r w:rsidRPr="0035058C">
        <w:rPr>
          <w:sz w:val="28"/>
          <w:szCs w:val="28"/>
        </w:rPr>
        <w:t>удаления в отставку в соответствии со статьей 74.1</w:t>
      </w:r>
      <w:r w:rsidR="004854DD">
        <w:rPr>
          <w:sz w:val="28"/>
          <w:szCs w:val="28"/>
        </w:rPr>
        <w:t xml:space="preserve"> </w:t>
      </w:r>
      <w:r w:rsidRPr="0035058C">
        <w:rPr>
          <w:sz w:val="28"/>
          <w:szCs w:val="28"/>
        </w:rPr>
        <w:t xml:space="preserve">Федерального закона </w:t>
      </w:r>
      <w:r w:rsidR="00350763">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p>
    <w:p w:rsidR="004854DD" w:rsidRPr="004854DD" w:rsidRDefault="0073273A" w:rsidP="004854DD">
      <w:pPr>
        <w:ind w:firstLine="851"/>
        <w:jc w:val="both"/>
        <w:rPr>
          <w:color w:val="000000"/>
          <w:sz w:val="28"/>
          <w:szCs w:val="28"/>
        </w:rPr>
      </w:pPr>
      <w:r w:rsidRPr="0035058C">
        <w:rPr>
          <w:color w:val="000000"/>
          <w:sz w:val="28"/>
          <w:szCs w:val="28"/>
        </w:rPr>
        <w:t xml:space="preserve">4) отрешения от должности в соответствии </w:t>
      </w:r>
      <w:r w:rsidR="004854DD" w:rsidRPr="004854DD">
        <w:rPr>
          <w:color w:val="000000"/>
          <w:sz w:val="28"/>
          <w:szCs w:val="28"/>
        </w:rPr>
        <w:t xml:space="preserve">со статьей 74 </w:t>
      </w:r>
      <w:r w:rsidR="004854DD" w:rsidRPr="004854DD">
        <w:rPr>
          <w:sz w:val="28"/>
          <w:szCs w:val="28"/>
        </w:rPr>
        <w:t>Федерального закона от 6</w:t>
      </w:r>
      <w:r w:rsidR="004854DD">
        <w:rPr>
          <w:sz w:val="28"/>
          <w:szCs w:val="28"/>
        </w:rPr>
        <w:t xml:space="preserve"> октября </w:t>
      </w:r>
      <w:r w:rsidR="004854DD" w:rsidRPr="004854DD">
        <w:rPr>
          <w:sz w:val="28"/>
          <w:szCs w:val="28"/>
        </w:rPr>
        <w:t>2003</w:t>
      </w:r>
      <w:r w:rsidR="004854DD">
        <w:rPr>
          <w:sz w:val="28"/>
          <w:szCs w:val="28"/>
        </w:rPr>
        <w:t xml:space="preserve"> года </w:t>
      </w:r>
      <w:r w:rsidR="004854DD" w:rsidRPr="004854DD">
        <w:rPr>
          <w:sz w:val="28"/>
          <w:szCs w:val="28"/>
        </w:rPr>
        <w:t>№ 131-ФЗ «Об общих принципах организации местного самоуправления в Российской Федерации»</w:t>
      </w:r>
      <w:r w:rsidR="004854DD" w:rsidRPr="004854DD">
        <w:rPr>
          <w:color w:val="000000"/>
          <w:sz w:val="28"/>
          <w:szCs w:val="28"/>
        </w:rPr>
        <w:t>;</w:t>
      </w:r>
    </w:p>
    <w:p w:rsidR="0073273A" w:rsidRPr="0035058C" w:rsidRDefault="0073273A" w:rsidP="00280C38">
      <w:pPr>
        <w:ind w:firstLine="851"/>
        <w:jc w:val="both"/>
        <w:rPr>
          <w:color w:val="000000"/>
          <w:sz w:val="28"/>
          <w:szCs w:val="28"/>
        </w:rPr>
      </w:pPr>
      <w:r w:rsidRPr="0035058C">
        <w:rPr>
          <w:color w:val="000000"/>
          <w:sz w:val="28"/>
          <w:szCs w:val="28"/>
        </w:rPr>
        <w:t>5) признания судом недееспособным или ограниченно дееспособным;</w:t>
      </w:r>
    </w:p>
    <w:p w:rsidR="0073273A" w:rsidRPr="0035058C" w:rsidRDefault="0073273A" w:rsidP="00280C38">
      <w:pPr>
        <w:ind w:firstLine="851"/>
        <w:jc w:val="both"/>
        <w:rPr>
          <w:color w:val="000000"/>
          <w:sz w:val="28"/>
          <w:szCs w:val="28"/>
        </w:rPr>
      </w:pPr>
      <w:r w:rsidRPr="0035058C">
        <w:rPr>
          <w:color w:val="000000"/>
          <w:sz w:val="28"/>
          <w:szCs w:val="28"/>
        </w:rPr>
        <w:t>6) признания судом безвестно отсутствующим или объявления умершим;</w:t>
      </w:r>
    </w:p>
    <w:p w:rsidR="0073273A" w:rsidRPr="0035058C" w:rsidRDefault="0073273A" w:rsidP="00280C38">
      <w:pPr>
        <w:ind w:firstLine="851"/>
        <w:jc w:val="both"/>
        <w:rPr>
          <w:color w:val="000000"/>
          <w:sz w:val="28"/>
          <w:szCs w:val="28"/>
        </w:rPr>
      </w:pPr>
      <w:r w:rsidRPr="0035058C">
        <w:rPr>
          <w:color w:val="000000"/>
          <w:sz w:val="28"/>
          <w:szCs w:val="28"/>
        </w:rPr>
        <w:t>7) вступления в отношении его в законную силу обвинительного приговора суда;</w:t>
      </w:r>
    </w:p>
    <w:p w:rsidR="0073273A" w:rsidRPr="0035058C" w:rsidRDefault="0073273A" w:rsidP="00280C38">
      <w:pPr>
        <w:ind w:firstLine="851"/>
        <w:jc w:val="both"/>
        <w:rPr>
          <w:color w:val="000000"/>
          <w:sz w:val="28"/>
          <w:szCs w:val="28"/>
        </w:rPr>
      </w:pPr>
      <w:r w:rsidRPr="0035058C">
        <w:rPr>
          <w:color w:val="000000"/>
          <w:sz w:val="28"/>
          <w:szCs w:val="28"/>
        </w:rPr>
        <w:t>8) выезда за пределы Российской Федерации на постоянное место жительства;</w:t>
      </w:r>
    </w:p>
    <w:p w:rsidR="0073273A" w:rsidRPr="0035058C" w:rsidRDefault="0073273A" w:rsidP="00280C38">
      <w:pPr>
        <w:ind w:firstLine="851"/>
        <w:jc w:val="both"/>
        <w:rPr>
          <w:sz w:val="28"/>
          <w:szCs w:val="28"/>
        </w:rPr>
      </w:pPr>
      <w:r w:rsidRPr="0035058C">
        <w:rPr>
          <w:color w:val="000000"/>
          <w:sz w:val="28"/>
          <w:szCs w:val="28"/>
        </w:rPr>
        <w:t>9) прекращения</w:t>
      </w:r>
      <w:r w:rsidR="000C4BB2">
        <w:rPr>
          <w:color w:val="000000"/>
          <w:sz w:val="28"/>
          <w:szCs w:val="28"/>
        </w:rPr>
        <w:t xml:space="preserve"> </w:t>
      </w:r>
      <w:r w:rsidRPr="0035058C">
        <w:rPr>
          <w:color w:val="000000"/>
          <w:sz w:val="28"/>
          <w:szCs w:val="28"/>
        </w:rPr>
        <w:t xml:space="preserve">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Pr="0035058C">
        <w:rPr>
          <w:sz w:val="28"/>
          <w:szCs w:val="28"/>
        </w:rPr>
        <w:t xml:space="preserve">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w:t>
      </w:r>
      <w:r w:rsidRPr="0035058C">
        <w:rPr>
          <w:sz w:val="28"/>
          <w:szCs w:val="28"/>
        </w:rPr>
        <w:lastRenderedPageBreak/>
        <w:t>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3273A" w:rsidRPr="0035058C" w:rsidRDefault="0073273A" w:rsidP="00280C38">
      <w:pPr>
        <w:ind w:firstLine="851"/>
        <w:jc w:val="both"/>
        <w:rPr>
          <w:color w:val="000000"/>
          <w:sz w:val="28"/>
          <w:szCs w:val="28"/>
        </w:rPr>
      </w:pPr>
      <w:r w:rsidRPr="00350763">
        <w:rPr>
          <w:color w:val="000000"/>
          <w:sz w:val="28"/>
          <w:szCs w:val="28"/>
        </w:rPr>
        <w:t>10) отзыва избирателями;</w:t>
      </w:r>
    </w:p>
    <w:p w:rsidR="0073273A" w:rsidRPr="0035058C" w:rsidRDefault="0073273A" w:rsidP="00280C38">
      <w:pPr>
        <w:ind w:firstLine="851"/>
        <w:jc w:val="both"/>
        <w:rPr>
          <w:color w:val="000000"/>
          <w:sz w:val="28"/>
          <w:szCs w:val="28"/>
        </w:rPr>
      </w:pPr>
      <w:r w:rsidRPr="0035058C">
        <w:rPr>
          <w:color w:val="000000"/>
          <w:sz w:val="28"/>
          <w:szCs w:val="28"/>
        </w:rPr>
        <w:t xml:space="preserve">11) установленной в судебном порядке стойкой неспособности по состоянию здоровья осуществлять полномочия </w:t>
      </w:r>
      <w:r w:rsidR="00BC518B" w:rsidRPr="0035058C">
        <w:rPr>
          <w:color w:val="000000"/>
          <w:sz w:val="28"/>
          <w:szCs w:val="28"/>
        </w:rPr>
        <w:t>главы района</w:t>
      </w:r>
      <w:r w:rsidRPr="0035058C">
        <w:rPr>
          <w:color w:val="000000"/>
          <w:sz w:val="28"/>
          <w:szCs w:val="28"/>
        </w:rPr>
        <w:t>;</w:t>
      </w:r>
    </w:p>
    <w:p w:rsidR="0073273A" w:rsidRPr="0035058C" w:rsidRDefault="0073273A" w:rsidP="00280C38">
      <w:pPr>
        <w:ind w:firstLine="851"/>
        <w:jc w:val="both"/>
        <w:rPr>
          <w:sz w:val="28"/>
          <w:szCs w:val="28"/>
        </w:rPr>
      </w:pPr>
      <w:r w:rsidRPr="0035058C">
        <w:rPr>
          <w:sz w:val="28"/>
          <w:szCs w:val="28"/>
        </w:rPr>
        <w:t xml:space="preserve">12) преобразования муниципального образования, </w:t>
      </w:r>
      <w:r w:rsidR="00374009" w:rsidRPr="0035058C">
        <w:rPr>
          <w:sz w:val="28"/>
          <w:szCs w:val="28"/>
        </w:rPr>
        <w:t xml:space="preserve">осуществляемого в соответствии с </w:t>
      </w:r>
      <w:r w:rsidR="0016635A" w:rsidRPr="0035058C">
        <w:rPr>
          <w:sz w:val="28"/>
          <w:szCs w:val="28"/>
        </w:rPr>
        <w:t xml:space="preserve">Федеральным законом </w:t>
      </w:r>
      <w:r w:rsidR="00350763">
        <w:rPr>
          <w:sz w:val="28"/>
          <w:szCs w:val="28"/>
        </w:rPr>
        <w:t xml:space="preserve">от 6 октября 2003 года </w:t>
      </w:r>
      <w:r w:rsidR="0016635A" w:rsidRPr="0035058C">
        <w:rPr>
          <w:sz w:val="28"/>
          <w:szCs w:val="28"/>
        </w:rPr>
        <w:t xml:space="preserve">№ 131-ФЗ </w:t>
      </w:r>
      <w:r w:rsidR="004854DD">
        <w:rPr>
          <w:sz w:val="28"/>
          <w:szCs w:val="28"/>
        </w:rPr>
        <w:t xml:space="preserve">                        </w:t>
      </w:r>
      <w:r w:rsidR="0016635A" w:rsidRPr="0035058C">
        <w:rPr>
          <w:sz w:val="28"/>
          <w:szCs w:val="28"/>
        </w:rPr>
        <w:t>«Об общих принципах организации местного самоуправления в Российской Федерации»</w:t>
      </w:r>
      <w:r w:rsidR="007D2EAF" w:rsidRPr="0035058C">
        <w:rPr>
          <w:sz w:val="28"/>
          <w:szCs w:val="28"/>
        </w:rPr>
        <w:t xml:space="preserve"> а также в случае упразднения муниципального образования </w:t>
      </w:r>
      <w:r w:rsidR="00350763">
        <w:rPr>
          <w:sz w:val="28"/>
        </w:rPr>
        <w:t>Гулькевичский</w:t>
      </w:r>
      <w:r w:rsidR="007D2EAF" w:rsidRPr="0035058C">
        <w:rPr>
          <w:sz w:val="28"/>
          <w:szCs w:val="28"/>
        </w:rPr>
        <w:t xml:space="preserve"> район</w:t>
      </w:r>
      <w:r w:rsidRPr="0035058C">
        <w:rPr>
          <w:sz w:val="28"/>
          <w:szCs w:val="28"/>
        </w:rPr>
        <w:t>;</w:t>
      </w:r>
    </w:p>
    <w:p w:rsidR="00D612CF" w:rsidRDefault="0073273A" w:rsidP="00D612CF">
      <w:pPr>
        <w:ind w:firstLine="851"/>
        <w:jc w:val="both"/>
        <w:rPr>
          <w:sz w:val="28"/>
          <w:szCs w:val="28"/>
        </w:rPr>
      </w:pPr>
      <w:r w:rsidRPr="0035058C">
        <w:rPr>
          <w:sz w:val="28"/>
          <w:szCs w:val="28"/>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r w:rsidR="00D612CF">
        <w:rPr>
          <w:sz w:val="28"/>
          <w:szCs w:val="28"/>
        </w:rPr>
        <w:t>;</w:t>
      </w:r>
    </w:p>
    <w:p w:rsidR="00D612CF" w:rsidRPr="00D612CF" w:rsidRDefault="00D612CF" w:rsidP="00D612CF">
      <w:pPr>
        <w:ind w:firstLine="851"/>
        <w:jc w:val="both"/>
        <w:rPr>
          <w:sz w:val="28"/>
          <w:szCs w:val="28"/>
        </w:rPr>
      </w:pPr>
      <w:r w:rsidRPr="00D612CF">
        <w:rPr>
          <w:sz w:val="28"/>
          <w:szCs w:val="28"/>
        </w:rPr>
        <w:t>14) призыва на военную службу или направления на заменяющую ее альтернативную гражданскую службу;</w:t>
      </w:r>
    </w:p>
    <w:p w:rsidR="00D612CF" w:rsidRPr="00D612CF" w:rsidRDefault="00D612CF" w:rsidP="00D612CF">
      <w:pPr>
        <w:tabs>
          <w:tab w:val="left" w:pos="-15"/>
        </w:tabs>
        <w:ind w:firstLine="851"/>
        <w:jc w:val="both"/>
        <w:rPr>
          <w:sz w:val="28"/>
          <w:szCs w:val="28"/>
        </w:rPr>
      </w:pPr>
      <w:r w:rsidRPr="00D612CF">
        <w:rPr>
          <w:sz w:val="28"/>
          <w:szCs w:val="28"/>
        </w:rPr>
        <w:t xml:space="preserve">15) несоблюдения ограничений, запретов, неисполнения обязанностей, установленных Федеральным </w:t>
      </w:r>
      <w:hyperlink r:id="rId26" w:history="1">
        <w:r w:rsidRPr="00D612CF">
          <w:rPr>
            <w:sz w:val="28"/>
            <w:szCs w:val="28"/>
          </w:rPr>
          <w:t>законом</w:t>
        </w:r>
      </w:hyperlink>
      <w:r w:rsidRPr="00D612CF">
        <w:rPr>
          <w:sz w:val="28"/>
          <w:szCs w:val="28"/>
        </w:rPr>
        <w:t xml:space="preserve"> от 25</w:t>
      </w:r>
      <w:r w:rsidR="000C4BB2">
        <w:rPr>
          <w:sz w:val="28"/>
          <w:szCs w:val="28"/>
        </w:rPr>
        <w:t xml:space="preserve"> декабря </w:t>
      </w:r>
      <w:r w:rsidRPr="00D612CF">
        <w:rPr>
          <w:sz w:val="28"/>
          <w:szCs w:val="28"/>
        </w:rPr>
        <w:t xml:space="preserve">2008 </w:t>
      </w:r>
      <w:r w:rsidR="000C4BB2">
        <w:rPr>
          <w:sz w:val="28"/>
          <w:szCs w:val="28"/>
        </w:rPr>
        <w:t xml:space="preserve">года </w:t>
      </w:r>
      <w:r w:rsidRPr="00D612CF">
        <w:rPr>
          <w:sz w:val="28"/>
          <w:szCs w:val="28"/>
        </w:rPr>
        <w:t>№ 273-ФЗ</w:t>
      </w:r>
      <w:r w:rsidR="000C4BB2">
        <w:rPr>
          <w:sz w:val="28"/>
          <w:szCs w:val="28"/>
        </w:rPr>
        <w:t xml:space="preserve">                      </w:t>
      </w:r>
      <w:r w:rsidRPr="00D612CF">
        <w:rPr>
          <w:sz w:val="28"/>
          <w:szCs w:val="28"/>
        </w:rPr>
        <w:t xml:space="preserve"> «О противодействии коррупции», Федеральным </w:t>
      </w:r>
      <w:hyperlink r:id="rId27" w:history="1">
        <w:r w:rsidRPr="00D612CF">
          <w:rPr>
            <w:sz w:val="28"/>
            <w:szCs w:val="28"/>
          </w:rPr>
          <w:t>законом</w:t>
        </w:r>
      </w:hyperlink>
      <w:r w:rsidRPr="00D612CF">
        <w:rPr>
          <w:sz w:val="28"/>
          <w:szCs w:val="28"/>
        </w:rPr>
        <w:t xml:space="preserve"> от </w:t>
      </w:r>
      <w:r w:rsidR="000C4BB2">
        <w:rPr>
          <w:sz w:val="28"/>
          <w:szCs w:val="28"/>
        </w:rPr>
        <w:t xml:space="preserve">3 декабря </w:t>
      </w:r>
      <w:r w:rsidRPr="00D612CF">
        <w:rPr>
          <w:sz w:val="28"/>
          <w:szCs w:val="28"/>
        </w:rPr>
        <w:t xml:space="preserve">2012 </w:t>
      </w:r>
      <w:r w:rsidR="000C4BB2">
        <w:rPr>
          <w:sz w:val="28"/>
          <w:szCs w:val="28"/>
        </w:rPr>
        <w:t xml:space="preserve">года </w:t>
      </w:r>
      <w:r w:rsidRPr="00D612CF">
        <w:rPr>
          <w:sz w:val="28"/>
          <w:szCs w:val="28"/>
        </w:rPr>
        <w:t xml:space="preserve">№ 230-ФЗ «О контроле за соответствием расходов лиц, замещающих государственные должности, и иных лиц их доходам», Федеральным </w:t>
      </w:r>
      <w:hyperlink r:id="rId28" w:history="1">
        <w:r w:rsidRPr="00D612CF">
          <w:rPr>
            <w:sz w:val="28"/>
            <w:szCs w:val="28"/>
          </w:rPr>
          <w:t>законом</w:t>
        </w:r>
      </w:hyperlink>
      <w:r w:rsidR="000C4BB2">
        <w:t xml:space="preserve">            </w:t>
      </w:r>
      <w:r w:rsidR="000C4BB2">
        <w:rPr>
          <w:sz w:val="28"/>
          <w:szCs w:val="28"/>
        </w:rPr>
        <w:t xml:space="preserve"> от </w:t>
      </w:r>
      <w:r w:rsidRPr="00D612CF">
        <w:rPr>
          <w:sz w:val="28"/>
          <w:szCs w:val="28"/>
        </w:rPr>
        <w:t>7</w:t>
      </w:r>
      <w:r w:rsidR="000C4BB2">
        <w:rPr>
          <w:sz w:val="28"/>
          <w:szCs w:val="28"/>
        </w:rPr>
        <w:t xml:space="preserve"> мая </w:t>
      </w:r>
      <w:r w:rsidRPr="00D612CF">
        <w:rPr>
          <w:sz w:val="28"/>
          <w:szCs w:val="28"/>
        </w:rPr>
        <w:t xml:space="preserve">2013 </w:t>
      </w:r>
      <w:r w:rsidR="000C4BB2">
        <w:rPr>
          <w:sz w:val="28"/>
          <w:szCs w:val="28"/>
        </w:rPr>
        <w:t xml:space="preserve">года </w:t>
      </w:r>
      <w:r w:rsidRPr="00D612CF">
        <w:rPr>
          <w:sz w:val="28"/>
          <w:szCs w:val="28"/>
        </w:rP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612CF" w:rsidRPr="000C4BB2" w:rsidRDefault="00D612CF" w:rsidP="00D612CF">
      <w:pPr>
        <w:widowControl/>
        <w:suppressAutoHyphens w:val="0"/>
        <w:autoSpaceDE w:val="0"/>
        <w:autoSpaceDN w:val="0"/>
        <w:adjustRightInd w:val="0"/>
        <w:ind w:firstLine="851"/>
        <w:jc w:val="both"/>
        <w:rPr>
          <w:sz w:val="28"/>
          <w:szCs w:val="28"/>
        </w:rPr>
      </w:pPr>
      <w:r w:rsidRPr="00D612CF">
        <w:rPr>
          <w:sz w:val="28"/>
          <w:szCs w:val="28"/>
        </w:rPr>
        <w:t>16) несоблюдения ограничений</w:t>
      </w:r>
      <w:r w:rsidRPr="00D612CF">
        <w:rPr>
          <w:rFonts w:eastAsia="Calibri"/>
          <w:kern w:val="0"/>
          <w:sz w:val="28"/>
          <w:szCs w:val="28"/>
          <w:lang w:eastAsia="ru-RU"/>
        </w:rPr>
        <w:t xml:space="preserve">, установленных </w:t>
      </w:r>
      <w:r w:rsidRPr="00D612CF">
        <w:rPr>
          <w:sz w:val="28"/>
          <w:szCs w:val="28"/>
        </w:rPr>
        <w:t>Федеральным законом от 6</w:t>
      </w:r>
      <w:r w:rsidR="000C4BB2">
        <w:rPr>
          <w:sz w:val="28"/>
          <w:szCs w:val="28"/>
        </w:rPr>
        <w:t xml:space="preserve"> октября </w:t>
      </w:r>
      <w:r w:rsidRPr="00D612CF">
        <w:rPr>
          <w:sz w:val="28"/>
          <w:szCs w:val="28"/>
        </w:rPr>
        <w:t xml:space="preserve">2003 </w:t>
      </w:r>
      <w:r w:rsidR="000C4BB2">
        <w:rPr>
          <w:sz w:val="28"/>
          <w:szCs w:val="28"/>
        </w:rPr>
        <w:t xml:space="preserve">года </w:t>
      </w:r>
      <w:r w:rsidRPr="00D612CF">
        <w:rPr>
          <w:sz w:val="28"/>
          <w:szCs w:val="28"/>
        </w:rPr>
        <w:t>№ 131-ФЗ «Об общих принципах организации местного самоуправления в Российской Федерации».</w:t>
      </w:r>
    </w:p>
    <w:p w:rsidR="00190D0A" w:rsidRPr="0035058C" w:rsidRDefault="00190D0A"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2. Полномочия </w:t>
      </w:r>
      <w:r w:rsidR="00BC518B" w:rsidRPr="0035058C">
        <w:rPr>
          <w:sz w:val="28"/>
          <w:szCs w:val="28"/>
        </w:rPr>
        <w:t>главы района</w:t>
      </w:r>
      <w:r w:rsidRPr="0035058C">
        <w:rPr>
          <w:kern w:val="0"/>
          <w:sz w:val="28"/>
          <w:szCs w:val="28"/>
        </w:rPr>
        <w:t xml:space="preserve"> прекращаются досрочно также в иных случаях, установленных Федеральным </w:t>
      </w:r>
      <w:hyperlink r:id="rId29" w:history="1">
        <w:r w:rsidRPr="0035058C">
          <w:rPr>
            <w:kern w:val="0"/>
            <w:sz w:val="28"/>
            <w:szCs w:val="28"/>
          </w:rPr>
          <w:t>законом</w:t>
        </w:r>
      </w:hyperlink>
      <w:r w:rsidR="000C4BB2">
        <w:t xml:space="preserve"> </w:t>
      </w:r>
      <w:r w:rsidR="00350763">
        <w:rPr>
          <w:sz w:val="28"/>
          <w:szCs w:val="28"/>
        </w:rPr>
        <w:t xml:space="preserve">от 6 октября 2003 года                              </w:t>
      </w:r>
      <w:r w:rsidRPr="0035058C">
        <w:rPr>
          <w:sz w:val="28"/>
          <w:szCs w:val="28"/>
        </w:rPr>
        <w:t xml:space="preserve">№ 131-ФЗ «Об общих принципах организации местного самоуправления в Российской Федерации» </w:t>
      </w:r>
      <w:r w:rsidRPr="0035058C">
        <w:rPr>
          <w:kern w:val="0"/>
          <w:sz w:val="28"/>
          <w:szCs w:val="28"/>
        </w:rPr>
        <w:t>и иными федеральными законами.</w:t>
      </w:r>
    </w:p>
    <w:p w:rsidR="0073273A" w:rsidRPr="0035058C" w:rsidRDefault="00531201"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3</w:t>
      </w:r>
      <w:r w:rsidR="0073273A" w:rsidRPr="0035058C">
        <w:rPr>
          <w:rFonts w:ascii="Times New Roman" w:hAnsi="Times New Roman" w:cs="Times New Roman"/>
          <w:sz w:val="28"/>
          <w:szCs w:val="28"/>
        </w:rPr>
        <w:t xml:space="preserve">. </w:t>
      </w:r>
      <w:r w:rsidR="00BC518B" w:rsidRPr="0035058C">
        <w:rPr>
          <w:rFonts w:ascii="Times New Roman" w:hAnsi="Times New Roman" w:cs="Times New Roman"/>
          <w:kern w:val="0"/>
          <w:sz w:val="28"/>
          <w:szCs w:val="28"/>
        </w:rPr>
        <w:t>Глава района</w:t>
      </w:r>
      <w:r w:rsidR="000C4BB2">
        <w:rPr>
          <w:rFonts w:ascii="Times New Roman" w:hAnsi="Times New Roman" w:cs="Times New Roman"/>
          <w:kern w:val="0"/>
          <w:sz w:val="28"/>
          <w:szCs w:val="28"/>
        </w:rPr>
        <w:t xml:space="preserve"> </w:t>
      </w:r>
      <w:r w:rsidR="0073273A" w:rsidRPr="0035058C">
        <w:rPr>
          <w:rFonts w:ascii="Times New Roman" w:hAnsi="Times New Roman" w:cs="Times New Roman"/>
          <w:sz w:val="28"/>
          <w:szCs w:val="28"/>
        </w:rPr>
        <w:t xml:space="preserve">направляет </w:t>
      </w:r>
      <w:r w:rsidR="00551978">
        <w:rPr>
          <w:rFonts w:ascii="Times New Roman" w:hAnsi="Times New Roman" w:cs="Times New Roman"/>
          <w:sz w:val="28"/>
          <w:szCs w:val="28"/>
        </w:rPr>
        <w:t xml:space="preserve">письменное </w:t>
      </w:r>
      <w:r w:rsidR="0073273A" w:rsidRPr="0035058C">
        <w:rPr>
          <w:rFonts w:ascii="Times New Roman" w:hAnsi="Times New Roman" w:cs="Times New Roman"/>
          <w:sz w:val="28"/>
          <w:szCs w:val="28"/>
        </w:rPr>
        <w:t xml:space="preserve">заявление об </w:t>
      </w:r>
      <w:r w:rsidR="0073273A" w:rsidRPr="0035058C">
        <w:rPr>
          <w:rFonts w:ascii="Times New Roman" w:hAnsi="Times New Roman" w:cs="Times New Roman"/>
          <w:color w:val="000000"/>
          <w:sz w:val="28"/>
          <w:szCs w:val="28"/>
        </w:rPr>
        <w:t>отставке по собственному желанию</w:t>
      </w:r>
      <w:r w:rsidR="0073273A" w:rsidRPr="0035058C">
        <w:rPr>
          <w:rFonts w:ascii="Times New Roman" w:hAnsi="Times New Roman" w:cs="Times New Roman"/>
          <w:sz w:val="28"/>
          <w:szCs w:val="28"/>
        </w:rPr>
        <w:t xml:space="preserve"> в Совет. Прекращение полномочий </w:t>
      </w:r>
      <w:r w:rsidR="00BC518B" w:rsidRPr="0035058C">
        <w:rPr>
          <w:rFonts w:ascii="Times New Roman" w:hAnsi="Times New Roman" w:cs="Times New Roman"/>
          <w:kern w:val="0"/>
          <w:sz w:val="28"/>
          <w:szCs w:val="28"/>
        </w:rPr>
        <w:t>главы района</w:t>
      </w:r>
      <w:r w:rsidR="000C4BB2">
        <w:rPr>
          <w:rFonts w:ascii="Times New Roman" w:hAnsi="Times New Roman" w:cs="Times New Roman"/>
          <w:kern w:val="0"/>
          <w:sz w:val="28"/>
          <w:szCs w:val="28"/>
        </w:rPr>
        <w:t xml:space="preserve"> </w:t>
      </w:r>
      <w:r w:rsidR="0073273A" w:rsidRPr="0035058C">
        <w:rPr>
          <w:rFonts w:ascii="Times New Roman" w:hAnsi="Times New Roman" w:cs="Times New Roman"/>
          <w:sz w:val="28"/>
          <w:szCs w:val="28"/>
        </w:rPr>
        <w:t xml:space="preserve">в результате </w:t>
      </w:r>
      <w:r w:rsidR="0073273A" w:rsidRPr="0035058C">
        <w:rPr>
          <w:rFonts w:ascii="Times New Roman" w:hAnsi="Times New Roman" w:cs="Times New Roman"/>
          <w:color w:val="000000"/>
          <w:sz w:val="28"/>
          <w:szCs w:val="28"/>
        </w:rPr>
        <w:t>отставки по собственному желанию</w:t>
      </w:r>
      <w:r w:rsidR="0073273A" w:rsidRPr="0035058C">
        <w:rPr>
          <w:rFonts w:ascii="Times New Roman" w:hAnsi="Times New Roman" w:cs="Times New Roman"/>
          <w:sz w:val="28"/>
          <w:szCs w:val="28"/>
        </w:rPr>
        <w:t xml:space="preserve"> оформляется решением Совета, принимаемым в срок не позднее </w:t>
      </w:r>
      <w:r w:rsidR="00D24561" w:rsidRPr="00D24561">
        <w:rPr>
          <w:rFonts w:ascii="Times New Roman" w:hAnsi="Times New Roman" w:cs="Times New Roman"/>
          <w:sz w:val="28"/>
          <w:szCs w:val="28"/>
        </w:rPr>
        <w:t>30 календарных дней</w:t>
      </w:r>
      <w:r w:rsidR="000C4BB2">
        <w:rPr>
          <w:rFonts w:ascii="Times New Roman" w:hAnsi="Times New Roman" w:cs="Times New Roman"/>
          <w:sz w:val="28"/>
          <w:szCs w:val="28"/>
        </w:rPr>
        <w:t xml:space="preserve"> </w:t>
      </w:r>
      <w:r w:rsidR="0073273A" w:rsidRPr="0035058C">
        <w:rPr>
          <w:rFonts w:ascii="Times New Roman" w:hAnsi="Times New Roman" w:cs="Times New Roman"/>
          <w:sz w:val="28"/>
          <w:szCs w:val="28"/>
        </w:rPr>
        <w:t>со дня подачи заявления.</w:t>
      </w:r>
    </w:p>
    <w:p w:rsidR="0073273A" w:rsidRPr="0035058C"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Если Совет не примет решение в установленный срок, то полномочия </w:t>
      </w:r>
      <w:r w:rsidR="00BC518B" w:rsidRPr="0035058C">
        <w:rPr>
          <w:rFonts w:ascii="Times New Roman" w:hAnsi="Times New Roman" w:cs="Times New Roman"/>
          <w:kern w:val="0"/>
          <w:sz w:val="28"/>
          <w:szCs w:val="28"/>
        </w:rPr>
        <w:t>главы района</w:t>
      </w:r>
      <w:r w:rsidR="000C4BB2">
        <w:rPr>
          <w:rFonts w:ascii="Times New Roman" w:hAnsi="Times New Roman" w:cs="Times New Roman"/>
          <w:kern w:val="0"/>
          <w:sz w:val="28"/>
          <w:szCs w:val="28"/>
        </w:rPr>
        <w:t xml:space="preserve"> </w:t>
      </w:r>
      <w:r w:rsidRPr="0035058C">
        <w:rPr>
          <w:rFonts w:ascii="Times New Roman" w:hAnsi="Times New Roman" w:cs="Times New Roman"/>
          <w:sz w:val="28"/>
          <w:szCs w:val="28"/>
        </w:rPr>
        <w:t>считаются прекращенными со следующего дня по истечении указанного срока.</w:t>
      </w:r>
    </w:p>
    <w:p w:rsidR="0073273A" w:rsidRPr="0035058C"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Заявление </w:t>
      </w:r>
      <w:r w:rsidR="00BC518B" w:rsidRPr="0035058C">
        <w:rPr>
          <w:rFonts w:ascii="Times New Roman" w:hAnsi="Times New Roman" w:cs="Times New Roman"/>
          <w:sz w:val="28"/>
          <w:szCs w:val="28"/>
        </w:rPr>
        <w:t>главы района</w:t>
      </w:r>
      <w:r w:rsidR="000C4BB2">
        <w:rPr>
          <w:rFonts w:ascii="Times New Roman" w:hAnsi="Times New Roman" w:cs="Times New Roman"/>
          <w:sz w:val="28"/>
          <w:szCs w:val="28"/>
        </w:rPr>
        <w:t xml:space="preserve"> </w:t>
      </w:r>
      <w:r w:rsidRPr="0035058C">
        <w:rPr>
          <w:rFonts w:ascii="Times New Roman" w:hAnsi="Times New Roman" w:cs="Times New Roman"/>
          <w:sz w:val="28"/>
          <w:szCs w:val="28"/>
        </w:rPr>
        <w:t>об отставке по собственному желанию не может быть отозвано после принятия решения Советом.</w:t>
      </w:r>
    </w:p>
    <w:p w:rsidR="004558F6" w:rsidRPr="0035058C" w:rsidRDefault="004558F6" w:rsidP="00280C38">
      <w:pPr>
        <w:tabs>
          <w:tab w:val="left" w:pos="142"/>
        </w:tabs>
        <w:ind w:firstLine="851"/>
        <w:jc w:val="both"/>
        <w:rPr>
          <w:sz w:val="28"/>
          <w:szCs w:val="28"/>
        </w:rPr>
      </w:pPr>
      <w:r w:rsidRPr="0035058C">
        <w:rPr>
          <w:sz w:val="28"/>
          <w:szCs w:val="28"/>
        </w:rPr>
        <w:t>В случаях, предусмотренных пунктами 1,</w:t>
      </w:r>
      <w:r w:rsidR="00551978">
        <w:rPr>
          <w:sz w:val="28"/>
          <w:szCs w:val="28"/>
        </w:rPr>
        <w:t xml:space="preserve"> </w:t>
      </w:r>
      <w:r w:rsidRPr="0035058C">
        <w:rPr>
          <w:sz w:val="28"/>
          <w:szCs w:val="28"/>
        </w:rPr>
        <w:t>5</w:t>
      </w:r>
      <w:r w:rsidR="00190D0A" w:rsidRPr="0035058C">
        <w:rPr>
          <w:sz w:val="28"/>
          <w:szCs w:val="28"/>
        </w:rPr>
        <w:t>-</w:t>
      </w:r>
      <w:r w:rsidRPr="0035058C">
        <w:rPr>
          <w:sz w:val="28"/>
          <w:szCs w:val="28"/>
        </w:rPr>
        <w:t>9,</w:t>
      </w:r>
      <w:r w:rsidR="00551978">
        <w:rPr>
          <w:sz w:val="28"/>
          <w:szCs w:val="28"/>
        </w:rPr>
        <w:t xml:space="preserve"> </w:t>
      </w:r>
      <w:r w:rsidR="000C239E" w:rsidRPr="0047029B">
        <w:rPr>
          <w:sz w:val="28"/>
          <w:szCs w:val="28"/>
        </w:rPr>
        <w:t>11</w:t>
      </w:r>
      <w:r w:rsidR="000C239E" w:rsidRPr="000C239E">
        <w:rPr>
          <w:sz w:val="28"/>
          <w:szCs w:val="28"/>
        </w:rPr>
        <w:t>, 14-16</w:t>
      </w:r>
      <w:r w:rsidR="000C4BB2">
        <w:rPr>
          <w:sz w:val="28"/>
          <w:szCs w:val="28"/>
        </w:rPr>
        <w:t xml:space="preserve"> </w:t>
      </w:r>
      <w:r w:rsidR="000C239E" w:rsidRPr="0047029B">
        <w:rPr>
          <w:sz w:val="28"/>
          <w:szCs w:val="28"/>
        </w:rPr>
        <w:t xml:space="preserve">части </w:t>
      </w:r>
      <w:r w:rsidR="000C239E">
        <w:rPr>
          <w:sz w:val="28"/>
          <w:szCs w:val="28"/>
        </w:rPr>
        <w:t xml:space="preserve">1 </w:t>
      </w:r>
      <w:r w:rsidRPr="0035058C">
        <w:rPr>
          <w:sz w:val="28"/>
          <w:szCs w:val="28"/>
        </w:rPr>
        <w:lastRenderedPageBreak/>
        <w:t xml:space="preserve">настоящей статьи, полномочия </w:t>
      </w:r>
      <w:r w:rsidR="00BC518B" w:rsidRPr="0035058C">
        <w:rPr>
          <w:sz w:val="28"/>
          <w:szCs w:val="28"/>
        </w:rPr>
        <w:t>главы района</w:t>
      </w:r>
      <w:r w:rsidR="000C4BB2">
        <w:rPr>
          <w:sz w:val="28"/>
          <w:szCs w:val="28"/>
        </w:rPr>
        <w:t xml:space="preserve"> </w:t>
      </w:r>
      <w:r w:rsidRPr="0035058C">
        <w:rPr>
          <w:sz w:val="28"/>
          <w:szCs w:val="28"/>
        </w:rPr>
        <w:t>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4558F6" w:rsidRPr="0035058C" w:rsidRDefault="0075616F" w:rsidP="00280C38">
      <w:pPr>
        <w:ind w:firstLine="851"/>
        <w:jc w:val="both"/>
        <w:rPr>
          <w:sz w:val="28"/>
          <w:szCs w:val="28"/>
        </w:rPr>
      </w:pPr>
      <w:r w:rsidRPr="0035058C">
        <w:rPr>
          <w:sz w:val="28"/>
          <w:szCs w:val="28"/>
        </w:rPr>
        <w:t>В случаях, предусмотренных пунктами 3,</w:t>
      </w:r>
      <w:r w:rsidR="00551978">
        <w:rPr>
          <w:sz w:val="28"/>
          <w:szCs w:val="28"/>
        </w:rPr>
        <w:t xml:space="preserve"> </w:t>
      </w:r>
      <w:r w:rsidRPr="0035058C">
        <w:rPr>
          <w:sz w:val="28"/>
          <w:szCs w:val="28"/>
        </w:rPr>
        <w:t>4,</w:t>
      </w:r>
      <w:r w:rsidR="00551978">
        <w:rPr>
          <w:sz w:val="28"/>
          <w:szCs w:val="28"/>
        </w:rPr>
        <w:t xml:space="preserve"> </w:t>
      </w:r>
      <w:r w:rsidRPr="0035058C">
        <w:rPr>
          <w:sz w:val="28"/>
          <w:szCs w:val="28"/>
        </w:rPr>
        <w:t>12,</w:t>
      </w:r>
      <w:r w:rsidR="00551978">
        <w:rPr>
          <w:sz w:val="28"/>
          <w:szCs w:val="28"/>
        </w:rPr>
        <w:t xml:space="preserve"> </w:t>
      </w:r>
      <w:r w:rsidRPr="0035058C">
        <w:rPr>
          <w:sz w:val="28"/>
          <w:szCs w:val="28"/>
        </w:rPr>
        <w:t>13</w:t>
      </w:r>
      <w:r w:rsidR="004558F6" w:rsidRPr="0035058C">
        <w:rPr>
          <w:sz w:val="28"/>
          <w:szCs w:val="28"/>
        </w:rPr>
        <w:t xml:space="preserve"> части </w:t>
      </w:r>
      <w:r w:rsidRPr="0035058C">
        <w:rPr>
          <w:sz w:val="28"/>
          <w:szCs w:val="28"/>
        </w:rPr>
        <w:t>1</w:t>
      </w:r>
      <w:r w:rsidR="004558F6" w:rsidRPr="0035058C">
        <w:rPr>
          <w:sz w:val="28"/>
          <w:szCs w:val="28"/>
        </w:rPr>
        <w:t xml:space="preserve"> настоящей статьи, полномочия </w:t>
      </w:r>
      <w:r w:rsidR="00BC518B" w:rsidRPr="0035058C">
        <w:rPr>
          <w:sz w:val="28"/>
          <w:szCs w:val="28"/>
        </w:rPr>
        <w:t>главы района</w:t>
      </w:r>
      <w:r w:rsidR="000C4BB2">
        <w:rPr>
          <w:sz w:val="28"/>
          <w:szCs w:val="28"/>
        </w:rPr>
        <w:t xml:space="preserve"> </w:t>
      </w:r>
      <w:r w:rsidR="004558F6" w:rsidRPr="0035058C">
        <w:rPr>
          <w:sz w:val="28"/>
          <w:szCs w:val="28"/>
        </w:rPr>
        <w:t>прекращаются со дня вступления в силу соответствующего правового акта, или срока, указанного в нем.</w:t>
      </w:r>
    </w:p>
    <w:p w:rsidR="004558F6" w:rsidRPr="0035058C" w:rsidRDefault="003F1921"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В случае, предусмотренном пунктом 10 части 1 настоящей статьи, полномочия </w:t>
      </w:r>
      <w:r w:rsidR="00BC518B" w:rsidRPr="0035058C">
        <w:rPr>
          <w:rFonts w:ascii="Times New Roman" w:hAnsi="Times New Roman" w:cs="Times New Roman"/>
          <w:sz w:val="28"/>
          <w:szCs w:val="28"/>
        </w:rPr>
        <w:t>главы района</w:t>
      </w:r>
      <w:r w:rsidR="000C4BB2">
        <w:rPr>
          <w:rFonts w:ascii="Times New Roman" w:hAnsi="Times New Roman" w:cs="Times New Roman"/>
          <w:sz w:val="28"/>
          <w:szCs w:val="28"/>
        </w:rPr>
        <w:t xml:space="preserve"> </w:t>
      </w:r>
      <w:r w:rsidRPr="0035058C">
        <w:rPr>
          <w:rFonts w:ascii="Times New Roman" w:hAnsi="Times New Roman" w:cs="Times New Roman"/>
          <w:sz w:val="28"/>
          <w:szCs w:val="28"/>
        </w:rPr>
        <w:t xml:space="preserve">прекращаются </w:t>
      </w:r>
      <w:r w:rsidR="0075616F" w:rsidRPr="0035058C">
        <w:rPr>
          <w:rFonts w:ascii="Times New Roman" w:hAnsi="Times New Roman" w:cs="Times New Roman"/>
          <w:sz w:val="28"/>
          <w:szCs w:val="28"/>
        </w:rPr>
        <w:t>со дня официального опубликования результатов голосования по отзыву, о чем на ближайшей сессии Совета принимается соответствующее решение.</w:t>
      </w:r>
    </w:p>
    <w:p w:rsidR="00AC1EA9" w:rsidRDefault="00BC518B" w:rsidP="00AC1EA9">
      <w:pPr>
        <w:widowControl/>
        <w:suppressAutoHyphens w:val="0"/>
        <w:autoSpaceDE w:val="0"/>
        <w:autoSpaceDN w:val="0"/>
        <w:adjustRightInd w:val="0"/>
        <w:ind w:firstLine="851"/>
        <w:jc w:val="both"/>
        <w:rPr>
          <w:kern w:val="0"/>
          <w:sz w:val="28"/>
          <w:szCs w:val="28"/>
        </w:rPr>
      </w:pPr>
      <w:r w:rsidRPr="0035058C">
        <w:rPr>
          <w:kern w:val="0"/>
          <w:sz w:val="28"/>
          <w:szCs w:val="28"/>
        </w:rPr>
        <w:t xml:space="preserve">4. В случае досрочного прекращения полномочий главы района Советом принимается решение о назначении конкурса по отбору кандидатур на должность главы района не позднее чем через 10 дней со дня досрочного </w:t>
      </w:r>
      <w:r w:rsidRPr="00583251">
        <w:rPr>
          <w:kern w:val="0"/>
          <w:sz w:val="28"/>
          <w:szCs w:val="28"/>
        </w:rPr>
        <w:t xml:space="preserve">прекращения </w:t>
      </w:r>
      <w:r w:rsidR="00587E24" w:rsidRPr="00583251">
        <w:rPr>
          <w:kern w:val="0"/>
          <w:sz w:val="28"/>
          <w:szCs w:val="28"/>
        </w:rPr>
        <w:t xml:space="preserve">полномочий </w:t>
      </w:r>
      <w:r w:rsidRPr="00583251">
        <w:rPr>
          <w:kern w:val="0"/>
          <w:sz w:val="28"/>
          <w:szCs w:val="28"/>
        </w:rPr>
        <w:t>главы</w:t>
      </w:r>
      <w:r w:rsidRPr="0035058C">
        <w:rPr>
          <w:kern w:val="0"/>
          <w:sz w:val="28"/>
          <w:szCs w:val="28"/>
        </w:rPr>
        <w:t xml:space="preserve"> района.</w:t>
      </w:r>
    </w:p>
    <w:p w:rsidR="00AC1EA9" w:rsidRPr="00AC1EA9" w:rsidRDefault="00AC1EA9" w:rsidP="00AC1EA9">
      <w:pPr>
        <w:widowControl/>
        <w:suppressAutoHyphens w:val="0"/>
        <w:autoSpaceDE w:val="0"/>
        <w:autoSpaceDN w:val="0"/>
        <w:adjustRightInd w:val="0"/>
        <w:ind w:firstLine="851"/>
        <w:jc w:val="both"/>
        <w:rPr>
          <w:rFonts w:eastAsiaTheme="minorHAnsi"/>
          <w:kern w:val="0"/>
          <w:sz w:val="28"/>
          <w:szCs w:val="28"/>
        </w:rPr>
      </w:pPr>
      <w:r w:rsidRPr="00AC1EA9">
        <w:rPr>
          <w:rFonts w:eastAsiaTheme="minorHAnsi"/>
          <w:kern w:val="0"/>
          <w:sz w:val="28"/>
          <w:szCs w:val="28"/>
        </w:rPr>
        <w:t>5. В случае, если избранный Советом глава района, полномочия которого прекращены досрочно на основании решения Совета об удалении его в отставку, обжалует в судебном порядке указанное решение, Совет не вправе принимать решение об избрании главы района до вступления решения суда в законную силу.</w:t>
      </w:r>
    </w:p>
    <w:p w:rsidR="00BC518B" w:rsidRPr="0035058C" w:rsidRDefault="00BC518B" w:rsidP="00280C38">
      <w:pPr>
        <w:widowControl/>
        <w:suppressAutoHyphens w:val="0"/>
        <w:autoSpaceDE w:val="0"/>
        <w:autoSpaceDN w:val="0"/>
        <w:adjustRightInd w:val="0"/>
        <w:ind w:firstLine="851"/>
        <w:jc w:val="both"/>
        <w:rPr>
          <w:kern w:val="0"/>
          <w:sz w:val="28"/>
          <w:szCs w:val="28"/>
        </w:rPr>
      </w:pPr>
    </w:p>
    <w:p w:rsidR="00B61C86" w:rsidRPr="00607B13" w:rsidRDefault="00B61C86" w:rsidP="00280C38">
      <w:pPr>
        <w:ind w:firstLine="851"/>
        <w:jc w:val="both"/>
        <w:rPr>
          <w:b/>
          <w:sz w:val="28"/>
          <w:szCs w:val="28"/>
        </w:rPr>
      </w:pPr>
      <w:r w:rsidRPr="003F0DF0">
        <w:rPr>
          <w:b/>
          <w:sz w:val="28"/>
          <w:szCs w:val="28"/>
        </w:rPr>
        <w:t xml:space="preserve">Статья 33. Гарантии осуществления полномочий главы района, </w:t>
      </w:r>
      <w:r w:rsidRPr="003F0DF0">
        <w:rPr>
          <w:b/>
          <w:sz w:val="28"/>
        </w:rPr>
        <w:t xml:space="preserve">председателя Совета, </w:t>
      </w:r>
      <w:r w:rsidRPr="003F0DF0">
        <w:rPr>
          <w:b/>
          <w:sz w:val="28"/>
          <w:szCs w:val="28"/>
        </w:rPr>
        <w:t>депутата Совета</w:t>
      </w:r>
    </w:p>
    <w:p w:rsidR="007274B5" w:rsidRPr="0035058C" w:rsidRDefault="007274B5" w:rsidP="00280C38">
      <w:pPr>
        <w:autoSpaceDE w:val="0"/>
        <w:ind w:firstLine="851"/>
        <w:jc w:val="both"/>
        <w:rPr>
          <w:sz w:val="28"/>
          <w:szCs w:val="28"/>
        </w:rPr>
      </w:pPr>
      <w:r w:rsidRPr="0035058C">
        <w:rPr>
          <w:sz w:val="28"/>
          <w:szCs w:val="28"/>
        </w:rPr>
        <w:t>1. Главе района гарантируются:</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условия работы, обеспечивающие исполнение им своих полномочий;</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право на своевременное и в полном объеме получение денежного содержания;</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медицинское обслуживание его и членов семьи, в том числе после выхода на пенсию с муниципальной должности;</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района в случае его смерти, наступившей в связи с исполнением им должностных обязанностей;</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обязательное государственное страхование на случай причинения вреда здоровью и имуществу в связи с исполнением им своих полномочий;</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защита его и членов его семьи от насилия, угроз и других неправомерных действий в связи с исполнением им своих полномочий в </w:t>
      </w:r>
      <w:r w:rsidRPr="0035058C">
        <w:rPr>
          <w:rFonts w:ascii="Times New Roman" w:hAnsi="Times New Roman" w:cs="Times New Roman"/>
          <w:sz w:val="28"/>
          <w:szCs w:val="28"/>
        </w:rPr>
        <w:lastRenderedPageBreak/>
        <w:t>случаях, порядке и на условиях, установленных федеральными законами.</w:t>
      </w:r>
    </w:p>
    <w:p w:rsidR="000D4B92"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2. Главе </w:t>
      </w:r>
      <w:r w:rsidR="00EC7DC8" w:rsidRPr="0035058C">
        <w:rPr>
          <w:rFonts w:ascii="Times New Roman" w:hAnsi="Times New Roman" w:cs="Times New Roman"/>
          <w:sz w:val="28"/>
          <w:szCs w:val="28"/>
        </w:rPr>
        <w:t xml:space="preserve">района </w:t>
      </w:r>
      <w:r w:rsidRPr="0035058C">
        <w:rPr>
          <w:rFonts w:ascii="Times New Roman" w:hAnsi="Times New Roman" w:cs="Times New Roman"/>
          <w:sz w:val="28"/>
          <w:szCs w:val="28"/>
        </w:rPr>
        <w:t xml:space="preserve">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w:t>
      </w:r>
    </w:p>
    <w:p w:rsidR="000D4B92" w:rsidRPr="00607B13" w:rsidRDefault="000D4B92" w:rsidP="00280C38">
      <w:pPr>
        <w:ind w:firstLine="851"/>
        <w:jc w:val="both"/>
        <w:rPr>
          <w:sz w:val="28"/>
        </w:rPr>
      </w:pPr>
      <w:r w:rsidRPr="00607B13">
        <w:rPr>
          <w:sz w:val="28"/>
        </w:rPr>
        <w:t>Ежегодный оплачиваемый отпуск главы муниципального образования Гулькевичский район состоит из основного оплачиваемого отпуска, дополнительного оплачиваемого отпуска за ненормированный рабочий день, дополнительного оплачиваемого отпуска за выслугу лет, дополнительного оплачиваемого отпуска за особые условия работы на муниципальных должностях и должностях муниципальной службы.</w:t>
      </w:r>
    </w:p>
    <w:p w:rsidR="000D4B92" w:rsidRPr="00607B13" w:rsidRDefault="000D4B92" w:rsidP="00280C38">
      <w:pPr>
        <w:ind w:firstLine="851"/>
        <w:jc w:val="both"/>
        <w:rPr>
          <w:sz w:val="28"/>
        </w:rPr>
      </w:pPr>
      <w:r w:rsidRPr="00607B13">
        <w:rPr>
          <w:sz w:val="28"/>
        </w:rPr>
        <w:t xml:space="preserve">Ежегодный основной оплачиваемый отпуск предоставляется главе муниципального образования Гулькевичский район продолжительностью                 30 календарных дней. </w:t>
      </w:r>
    </w:p>
    <w:p w:rsidR="000D4B92" w:rsidRPr="00607B13" w:rsidRDefault="000D4B92" w:rsidP="00280C38">
      <w:pPr>
        <w:ind w:firstLine="851"/>
        <w:jc w:val="both"/>
        <w:rPr>
          <w:sz w:val="28"/>
        </w:rPr>
      </w:pPr>
      <w:r w:rsidRPr="00607B13">
        <w:rPr>
          <w:sz w:val="28"/>
        </w:rPr>
        <w:t xml:space="preserve">Ежегодный дополнительный оплачиваемый отпуск за ненормированный рабочий день предоставляется главе муниципального образования Гулькевичский район продолжительностью 10 календарных дней. </w:t>
      </w:r>
    </w:p>
    <w:p w:rsidR="000D4B92" w:rsidRPr="00607B13" w:rsidRDefault="000D4B92" w:rsidP="00280C38">
      <w:pPr>
        <w:ind w:firstLine="851"/>
        <w:jc w:val="both"/>
        <w:rPr>
          <w:sz w:val="28"/>
        </w:rPr>
      </w:pPr>
      <w:r w:rsidRPr="00607B13">
        <w:rPr>
          <w:sz w:val="28"/>
        </w:rPr>
        <w:t xml:space="preserve">Ежегодный дополнительный оплачиваемый отпуск за выслугу лет предоставляется главе муниципального образования Гулькевичский район продолжительностью 15 календарных дней. </w:t>
      </w:r>
    </w:p>
    <w:p w:rsidR="000D4B92" w:rsidRPr="00607B13" w:rsidRDefault="000D4B92" w:rsidP="00280C38">
      <w:pPr>
        <w:ind w:firstLine="851"/>
        <w:jc w:val="both"/>
        <w:rPr>
          <w:sz w:val="28"/>
        </w:rPr>
      </w:pPr>
      <w:r w:rsidRPr="00607B13">
        <w:rPr>
          <w:sz w:val="28"/>
        </w:rPr>
        <w:t xml:space="preserve">Ежегодный дополнительный оплачиваемый отпуск за особые условия работы предоставляется главе муниципального образования Гулькевичский район продолжительностью 3 календарных дня. </w:t>
      </w:r>
    </w:p>
    <w:p w:rsidR="000D4B92" w:rsidRPr="00607B13" w:rsidRDefault="000D4B92" w:rsidP="00280C38">
      <w:pPr>
        <w:pStyle w:val="ConsPlusNormal"/>
        <w:ind w:firstLine="851"/>
        <w:jc w:val="both"/>
        <w:rPr>
          <w:rFonts w:ascii="Times New Roman" w:hAnsi="Times New Roman" w:cs="Times New Roman"/>
          <w:b/>
          <w:bCs/>
          <w:sz w:val="28"/>
          <w:szCs w:val="28"/>
          <w:shd w:val="clear" w:color="auto" w:fill="FFFF00"/>
        </w:rPr>
      </w:pPr>
      <w:r w:rsidRPr="00607B13">
        <w:rPr>
          <w:rFonts w:ascii="Times New Roman" w:hAnsi="Times New Roman" w:cs="Times New Roman"/>
          <w:sz w:val="28"/>
        </w:rPr>
        <w:t>Порядок и условия предоставления дополнительных оплачиваемых отпусков главе муниципального образования Гулькевичский район определяются решением Совета.</w:t>
      </w:r>
    </w:p>
    <w:p w:rsidR="00B61C86" w:rsidRPr="00607B13" w:rsidRDefault="00B61C86" w:rsidP="00280C38">
      <w:pPr>
        <w:pStyle w:val="ConsPlusNormal"/>
        <w:ind w:firstLine="851"/>
        <w:jc w:val="both"/>
        <w:rPr>
          <w:rFonts w:ascii="Times New Roman" w:hAnsi="Times New Roman"/>
          <w:sz w:val="28"/>
          <w:szCs w:val="28"/>
        </w:rPr>
      </w:pPr>
      <w:r>
        <w:rPr>
          <w:rFonts w:ascii="Times New Roman" w:hAnsi="Times New Roman"/>
          <w:sz w:val="28"/>
          <w:szCs w:val="28"/>
        </w:rPr>
        <w:t>3</w:t>
      </w:r>
      <w:r w:rsidRPr="00607B13">
        <w:rPr>
          <w:rFonts w:ascii="Times New Roman" w:hAnsi="Times New Roman"/>
          <w:sz w:val="28"/>
          <w:szCs w:val="28"/>
        </w:rPr>
        <w:t>. Депутату Совета обеспечиваются условия для беспрепятственного осуществления своих полномочий.</w:t>
      </w:r>
    </w:p>
    <w:p w:rsidR="00B61C86" w:rsidRPr="00607B13" w:rsidRDefault="00B61C86" w:rsidP="00280C38">
      <w:pPr>
        <w:pStyle w:val="ConsPlusNormal"/>
        <w:ind w:firstLine="851"/>
        <w:jc w:val="both"/>
        <w:rPr>
          <w:rFonts w:ascii="Times New Roman" w:hAnsi="Times New Roman"/>
          <w:sz w:val="28"/>
          <w:szCs w:val="28"/>
        </w:rPr>
      </w:pPr>
      <w:r w:rsidRPr="00607B13">
        <w:rPr>
          <w:rFonts w:ascii="Times New Roman" w:hAnsi="Times New Roman"/>
          <w:sz w:val="28"/>
          <w:szCs w:val="28"/>
        </w:rPr>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муниципального образования Гулькевичский район и организациями.</w:t>
      </w:r>
    </w:p>
    <w:p w:rsidR="00B61C86" w:rsidRPr="00607B13" w:rsidRDefault="00B61C86" w:rsidP="00280C38">
      <w:pPr>
        <w:pStyle w:val="ConsPlusNormal"/>
        <w:ind w:firstLine="851"/>
        <w:jc w:val="both"/>
        <w:rPr>
          <w:rFonts w:ascii="Times New Roman" w:hAnsi="Times New Roman"/>
          <w:sz w:val="28"/>
          <w:szCs w:val="28"/>
        </w:rPr>
      </w:pPr>
      <w:r w:rsidRPr="00607B13">
        <w:rPr>
          <w:rFonts w:ascii="Times New Roman" w:hAnsi="Times New Roman"/>
          <w:sz w:val="28"/>
          <w:szCs w:val="28"/>
        </w:rPr>
        <w:t>Депутату Совета предоставляются гарантии осуществления полномочий, предусмотренные федеральными законами и Законом Краснодарского края                от 7 июня 2004 года № 717-КЗ «О местном самоуправлении в Краснодарском крае».</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4. </w:t>
      </w:r>
      <w:r w:rsidRPr="003F0DF0">
        <w:rPr>
          <w:rFonts w:ascii="Times New Roman" w:hAnsi="Times New Roman" w:cs="Times New Roman"/>
          <w:sz w:val="28"/>
          <w:szCs w:val="28"/>
        </w:rPr>
        <w:t>Председатель Совета</w:t>
      </w:r>
      <w:r w:rsidR="00587E24">
        <w:rPr>
          <w:rFonts w:ascii="Times New Roman" w:hAnsi="Times New Roman" w:cs="Times New Roman"/>
          <w:sz w:val="28"/>
          <w:szCs w:val="28"/>
        </w:rPr>
        <w:t xml:space="preserve">, </w:t>
      </w:r>
      <w:r w:rsidR="00587E24" w:rsidRPr="00583251">
        <w:rPr>
          <w:rFonts w:ascii="Times New Roman" w:hAnsi="Times New Roman" w:cs="Times New Roman"/>
          <w:sz w:val="28"/>
          <w:szCs w:val="28"/>
        </w:rPr>
        <w:t>осуществляющий свои полномочия на постоянной основе,</w:t>
      </w:r>
      <w:r w:rsidR="000C4BB2">
        <w:rPr>
          <w:rFonts w:ascii="Times New Roman" w:hAnsi="Times New Roman" w:cs="Times New Roman"/>
          <w:sz w:val="28"/>
          <w:szCs w:val="28"/>
        </w:rPr>
        <w:t xml:space="preserve"> </w:t>
      </w:r>
      <w:r w:rsidRPr="00583251">
        <w:rPr>
          <w:rFonts w:ascii="Times New Roman" w:hAnsi="Times New Roman"/>
          <w:sz w:val="28"/>
          <w:szCs w:val="28"/>
        </w:rPr>
        <w:t>подлеж</w:t>
      </w:r>
      <w:r w:rsidRPr="003F0DF0">
        <w:rPr>
          <w:rFonts w:ascii="Times New Roman" w:hAnsi="Times New Roman"/>
          <w:sz w:val="28"/>
          <w:szCs w:val="28"/>
        </w:rPr>
        <w:t>ит увольнению с прежнего места работы в порядке, установленном федеральным законодательством.</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Оплата труда п</w:t>
      </w:r>
      <w:r w:rsidRPr="003F0DF0">
        <w:rPr>
          <w:rFonts w:ascii="Times New Roman" w:hAnsi="Times New Roman" w:cs="Times New Roman"/>
          <w:sz w:val="28"/>
          <w:szCs w:val="28"/>
        </w:rPr>
        <w:t xml:space="preserve">редседателя Совета </w:t>
      </w:r>
      <w:r w:rsidRPr="003F0DF0">
        <w:rPr>
          <w:rFonts w:ascii="Times New Roman" w:hAnsi="Times New Roman"/>
          <w:sz w:val="28"/>
          <w:szCs w:val="28"/>
        </w:rPr>
        <w:t>производится в виде ежемесячного денежного содержания, которое состоит из должностного оклада, а также из ежемесячных и иных дополнительных выплат.</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cs="Times New Roman"/>
          <w:sz w:val="28"/>
          <w:szCs w:val="28"/>
        </w:rPr>
        <w:lastRenderedPageBreak/>
        <w:t xml:space="preserve">Размер должностного оклада, ежемесячных и иных дополнительных выплат, а также условия оплаты труда председателя Совета </w:t>
      </w:r>
      <w:r w:rsidRPr="003F0DF0">
        <w:rPr>
          <w:rFonts w:ascii="Times New Roman" w:hAnsi="Times New Roman"/>
          <w:sz w:val="28"/>
          <w:szCs w:val="28"/>
        </w:rPr>
        <w:t>устанавливаются муниципальными правовыми актами Совета в соответствии с федеральным законодательством и законодательством Краснодарского края.</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В области пенсионного обеспечения на </w:t>
      </w:r>
      <w:r w:rsidRPr="003F0DF0">
        <w:rPr>
          <w:rFonts w:ascii="Times New Roman" w:hAnsi="Times New Roman" w:cs="Times New Roman"/>
          <w:sz w:val="28"/>
          <w:szCs w:val="28"/>
        </w:rPr>
        <w:t xml:space="preserve">председателя Совета </w:t>
      </w:r>
      <w:r w:rsidRPr="003F0DF0">
        <w:rPr>
          <w:rFonts w:ascii="Times New Roman" w:hAnsi="Times New Roman"/>
          <w:sz w:val="28"/>
          <w:szCs w:val="28"/>
        </w:rPr>
        <w:t>в полном объеме распространяются права муниципального служащего, устанавливаемые федеральными законами, законами Краснодарского края и правовыми актами органов местного самоуправления муниципального образования Гулькевичский район.</w:t>
      </w:r>
    </w:p>
    <w:p w:rsidR="00B61C86" w:rsidRDefault="00B61C86" w:rsidP="00280C38">
      <w:pPr>
        <w:pStyle w:val="ConsPlusNormal"/>
        <w:ind w:firstLine="851"/>
        <w:jc w:val="both"/>
        <w:rPr>
          <w:rFonts w:ascii="Times New Roman" w:hAnsi="Times New Roman"/>
          <w:sz w:val="28"/>
          <w:szCs w:val="28"/>
        </w:rPr>
      </w:pPr>
      <w:r w:rsidRPr="003F0DF0">
        <w:rPr>
          <w:rFonts w:ascii="Times New Roman" w:hAnsi="Times New Roman" w:cs="Times New Roman"/>
          <w:sz w:val="28"/>
          <w:szCs w:val="28"/>
        </w:rPr>
        <w:t xml:space="preserve">Председателю Совета </w:t>
      </w:r>
      <w:r w:rsidRPr="003F0DF0">
        <w:rPr>
          <w:rFonts w:ascii="Times New Roman" w:hAnsi="Times New Roman"/>
          <w:sz w:val="28"/>
          <w:szCs w:val="28"/>
        </w:rPr>
        <w:t>предоставляется ежегодный отпуск с сохранением денежного вознаграждения, размер которого определяется в порядке, установленном трудовым законодательством для исчисления средней заработной платы.</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Ежегодный оплачиваемый отпуск </w:t>
      </w:r>
      <w:r w:rsidRPr="003F0DF0">
        <w:rPr>
          <w:rFonts w:ascii="Times New Roman" w:hAnsi="Times New Roman" w:cs="Times New Roman"/>
          <w:sz w:val="28"/>
          <w:szCs w:val="28"/>
        </w:rPr>
        <w:t xml:space="preserve">председателя Совета </w:t>
      </w:r>
      <w:r w:rsidRPr="003F0DF0">
        <w:rPr>
          <w:rFonts w:ascii="Times New Roman" w:hAnsi="Times New Roman"/>
          <w:sz w:val="28"/>
          <w:szCs w:val="28"/>
        </w:rPr>
        <w:t>состоит из основного оплачиваемого отпуска и дополнительного оплачиваемого отпуска за ненормированный рабочий день.</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Ежегодный основной оплачиваемый отпуск предоставляется </w:t>
      </w:r>
      <w:r w:rsidRPr="003F0DF0">
        <w:rPr>
          <w:rFonts w:ascii="Times New Roman" w:hAnsi="Times New Roman" w:cs="Times New Roman"/>
          <w:sz w:val="28"/>
          <w:szCs w:val="28"/>
        </w:rPr>
        <w:t xml:space="preserve">председателю Совета </w:t>
      </w:r>
      <w:r w:rsidRPr="003F0DF0">
        <w:rPr>
          <w:rFonts w:ascii="Times New Roman" w:hAnsi="Times New Roman"/>
          <w:sz w:val="28"/>
          <w:szCs w:val="28"/>
        </w:rPr>
        <w:t>продолжительностью 30 календарных дней.</w:t>
      </w:r>
    </w:p>
    <w:p w:rsidR="00B61C86" w:rsidRPr="00583251"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Ежегодный дополнительный оплачиваемый отпуск за ненормированный рабочий день предоставляется </w:t>
      </w:r>
      <w:r w:rsidRPr="003F0DF0">
        <w:rPr>
          <w:rFonts w:ascii="Times New Roman" w:hAnsi="Times New Roman" w:cs="Times New Roman"/>
          <w:sz w:val="28"/>
          <w:szCs w:val="28"/>
        </w:rPr>
        <w:t xml:space="preserve">председателю Совета </w:t>
      </w:r>
      <w:r w:rsidRPr="003F0DF0">
        <w:rPr>
          <w:rFonts w:ascii="Times New Roman" w:hAnsi="Times New Roman"/>
          <w:sz w:val="28"/>
          <w:szCs w:val="28"/>
        </w:rPr>
        <w:t>продолжительностью</w:t>
      </w:r>
      <w:r w:rsidR="00F153D4">
        <w:rPr>
          <w:rFonts w:ascii="Times New Roman" w:hAnsi="Times New Roman"/>
          <w:sz w:val="28"/>
          <w:szCs w:val="28"/>
        </w:rPr>
        <w:t xml:space="preserve">                       </w:t>
      </w:r>
      <w:r w:rsidRPr="003F0DF0">
        <w:rPr>
          <w:rFonts w:ascii="Times New Roman" w:hAnsi="Times New Roman"/>
          <w:sz w:val="28"/>
          <w:szCs w:val="28"/>
        </w:rPr>
        <w:t xml:space="preserve"> 15 календарных дней</w:t>
      </w:r>
      <w:r w:rsidRPr="00583251">
        <w:rPr>
          <w:rFonts w:ascii="Times New Roman" w:hAnsi="Times New Roman"/>
          <w:sz w:val="28"/>
          <w:szCs w:val="28"/>
        </w:rPr>
        <w:t xml:space="preserve">. </w:t>
      </w:r>
    </w:p>
    <w:p w:rsidR="00B61C86" w:rsidRPr="003F0DF0" w:rsidRDefault="00B61C86" w:rsidP="00280C38">
      <w:pPr>
        <w:pStyle w:val="ConsPlusNormal"/>
        <w:ind w:firstLine="851"/>
        <w:jc w:val="both"/>
        <w:rPr>
          <w:rFonts w:ascii="Times New Roman" w:hAnsi="Times New Roman"/>
          <w:sz w:val="28"/>
          <w:szCs w:val="28"/>
        </w:rPr>
      </w:pPr>
      <w:r w:rsidRPr="00583251">
        <w:rPr>
          <w:rFonts w:ascii="Times New Roman" w:hAnsi="Times New Roman"/>
          <w:sz w:val="28"/>
          <w:szCs w:val="28"/>
        </w:rPr>
        <w:t xml:space="preserve">Порядок и условия предоставления </w:t>
      </w:r>
      <w:r w:rsidR="00587E24" w:rsidRPr="00583251">
        <w:rPr>
          <w:rFonts w:ascii="Times New Roman" w:hAnsi="Times New Roman" w:cs="Times New Roman"/>
          <w:sz w:val="28"/>
          <w:szCs w:val="28"/>
        </w:rPr>
        <w:t>дополнительного оплачиваемого отпуска</w:t>
      </w:r>
      <w:r w:rsidRPr="00583251">
        <w:rPr>
          <w:rFonts w:ascii="Times New Roman" w:hAnsi="Times New Roman" w:cs="Times New Roman"/>
          <w:sz w:val="28"/>
          <w:szCs w:val="28"/>
        </w:rPr>
        <w:t xml:space="preserve"> председателю Совета </w:t>
      </w:r>
      <w:r w:rsidRPr="00583251">
        <w:rPr>
          <w:rFonts w:ascii="Times New Roman" w:hAnsi="Times New Roman"/>
          <w:sz w:val="28"/>
          <w:szCs w:val="28"/>
        </w:rPr>
        <w:t>определяются решением Совета</w:t>
      </w:r>
      <w:r w:rsidR="003F0DF0" w:rsidRPr="00583251">
        <w:rPr>
          <w:rFonts w:ascii="Times New Roman" w:hAnsi="Times New Roman"/>
          <w:sz w:val="28"/>
          <w:szCs w:val="28"/>
        </w:rPr>
        <w:t>.</w:t>
      </w:r>
    </w:p>
    <w:p w:rsidR="00D83929" w:rsidRPr="00D83929" w:rsidRDefault="00B61C86" w:rsidP="00AD5EF9">
      <w:pPr>
        <w:ind w:firstLine="851"/>
        <w:jc w:val="both"/>
        <w:rPr>
          <w:sz w:val="28"/>
          <w:szCs w:val="28"/>
        </w:rPr>
      </w:pPr>
      <w:r w:rsidRPr="00D83929">
        <w:rPr>
          <w:sz w:val="28"/>
          <w:szCs w:val="28"/>
        </w:rPr>
        <w:t xml:space="preserve">5. Депутату Совета, </w:t>
      </w:r>
      <w:r w:rsidR="00761ECE" w:rsidRPr="00AD5EF9">
        <w:rPr>
          <w:sz w:val="28"/>
          <w:szCs w:val="28"/>
        </w:rPr>
        <w:t>осуществляющему свою деятельность на непостоянной основе,</w:t>
      </w:r>
      <w:r w:rsidR="000C4BB2">
        <w:rPr>
          <w:sz w:val="28"/>
          <w:szCs w:val="28"/>
        </w:rPr>
        <w:t xml:space="preserve"> </w:t>
      </w:r>
      <w:r w:rsidRPr="00D83929">
        <w:rPr>
          <w:sz w:val="28"/>
          <w:szCs w:val="28"/>
        </w:rPr>
        <w:t xml:space="preserve">может производиться выплата денежной компенсации расходов на выполнение его депутатских полномочий в размере и порядке, определенными решением Совета. </w:t>
      </w:r>
    </w:p>
    <w:p w:rsidR="00B61C86" w:rsidRPr="00D83929" w:rsidRDefault="00D83929" w:rsidP="00280C38">
      <w:pPr>
        <w:pStyle w:val="ConsPlusNormal"/>
        <w:ind w:firstLine="851"/>
        <w:jc w:val="both"/>
        <w:rPr>
          <w:rFonts w:ascii="Times New Roman" w:hAnsi="Times New Roman"/>
          <w:color w:val="000000"/>
          <w:sz w:val="28"/>
          <w:szCs w:val="28"/>
        </w:rPr>
      </w:pPr>
      <w:r w:rsidRPr="00D83929">
        <w:rPr>
          <w:rFonts w:ascii="Times New Roman" w:hAnsi="Times New Roman"/>
          <w:sz w:val="28"/>
          <w:szCs w:val="28"/>
        </w:rPr>
        <w:t xml:space="preserve">6. </w:t>
      </w:r>
      <w:r w:rsidR="00B61C86" w:rsidRPr="00D83929">
        <w:rPr>
          <w:rFonts w:ascii="Times New Roman" w:hAnsi="Times New Roman"/>
          <w:sz w:val="28"/>
          <w:szCs w:val="28"/>
        </w:rPr>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73273A" w:rsidRDefault="00D83929" w:rsidP="00280C38">
      <w:pPr>
        <w:pStyle w:val="ConsPlusNormal"/>
        <w:ind w:firstLine="851"/>
        <w:jc w:val="both"/>
        <w:rPr>
          <w:rFonts w:ascii="Times New Roman" w:hAnsi="Times New Roman"/>
          <w:color w:val="000000"/>
          <w:sz w:val="28"/>
          <w:szCs w:val="28"/>
        </w:rPr>
      </w:pPr>
      <w:r w:rsidRPr="00D83929">
        <w:rPr>
          <w:rFonts w:ascii="Times New Roman" w:hAnsi="Times New Roman"/>
          <w:color w:val="000000"/>
          <w:sz w:val="28"/>
          <w:szCs w:val="28"/>
        </w:rPr>
        <w:t>7</w:t>
      </w:r>
      <w:r w:rsidR="00B61C86" w:rsidRPr="00D83929">
        <w:rPr>
          <w:rFonts w:ascii="Times New Roman" w:hAnsi="Times New Roman"/>
          <w:color w:val="000000"/>
          <w:sz w:val="28"/>
          <w:szCs w:val="28"/>
        </w:rPr>
        <w:t>. Расходы, связанные с предоставлением гарантий, предусмотренных настоящей статьей, производятся за счет средств местного бюджета</w:t>
      </w:r>
      <w:r w:rsidRPr="00D83929">
        <w:rPr>
          <w:rFonts w:ascii="Times New Roman" w:hAnsi="Times New Roman"/>
          <w:color w:val="000000"/>
          <w:sz w:val="28"/>
          <w:szCs w:val="28"/>
        </w:rPr>
        <w:t>.</w:t>
      </w:r>
    </w:p>
    <w:p w:rsidR="00F153D4" w:rsidRPr="00F153D4" w:rsidRDefault="00F153D4" w:rsidP="00F153D4">
      <w:pPr>
        <w:widowControl/>
        <w:suppressAutoHyphens w:val="0"/>
        <w:autoSpaceDE w:val="0"/>
        <w:autoSpaceDN w:val="0"/>
        <w:adjustRightInd w:val="0"/>
        <w:ind w:firstLine="851"/>
        <w:jc w:val="both"/>
        <w:rPr>
          <w:rFonts w:eastAsia="Calibri"/>
          <w:kern w:val="0"/>
          <w:sz w:val="28"/>
          <w:szCs w:val="28"/>
          <w:lang w:eastAsia="ru-RU"/>
        </w:rPr>
      </w:pPr>
      <w:r w:rsidRPr="00F153D4">
        <w:rPr>
          <w:rFonts w:eastAsia="Calibri"/>
          <w:kern w:val="0"/>
          <w:sz w:val="28"/>
          <w:szCs w:val="28"/>
          <w:lang w:eastAsia="ru-RU"/>
        </w:rPr>
        <w:t xml:space="preserve">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района,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r:id="rId30" w:history="1">
        <w:r w:rsidRPr="00F153D4">
          <w:rPr>
            <w:rStyle w:val="afb"/>
            <w:rFonts w:eastAsia="Calibri"/>
            <w:color w:val="auto"/>
            <w:kern w:val="0"/>
            <w:sz w:val="28"/>
            <w:szCs w:val="28"/>
            <w:u w:val="none"/>
            <w:lang w:eastAsia="ru-RU"/>
          </w:rPr>
          <w:t>абзацем седьмым части 16 статьи 35</w:t>
        </w:r>
      </w:hyperlink>
      <w:r w:rsidRPr="00F153D4">
        <w:rPr>
          <w:rFonts w:eastAsia="Calibri"/>
          <w:kern w:val="0"/>
          <w:sz w:val="28"/>
          <w:szCs w:val="28"/>
          <w:lang w:eastAsia="ru-RU"/>
        </w:rPr>
        <w:t xml:space="preserve">, </w:t>
      </w:r>
      <w:hyperlink r:id="rId31" w:history="1">
        <w:r w:rsidRPr="00F153D4">
          <w:rPr>
            <w:rStyle w:val="afb"/>
            <w:rFonts w:eastAsia="Calibri"/>
            <w:color w:val="auto"/>
            <w:kern w:val="0"/>
            <w:sz w:val="28"/>
            <w:szCs w:val="28"/>
            <w:u w:val="none"/>
            <w:lang w:eastAsia="ru-RU"/>
          </w:rPr>
          <w:t>пунктами 2.1</w:t>
        </w:r>
      </w:hyperlink>
      <w:r w:rsidRPr="00F153D4">
        <w:rPr>
          <w:rFonts w:eastAsia="Calibri"/>
          <w:kern w:val="0"/>
          <w:sz w:val="28"/>
          <w:szCs w:val="28"/>
          <w:lang w:eastAsia="ru-RU"/>
        </w:rPr>
        <w:t xml:space="preserve">, </w:t>
      </w:r>
      <w:hyperlink r:id="rId32" w:history="1">
        <w:r w:rsidRPr="00F153D4">
          <w:rPr>
            <w:rStyle w:val="afb"/>
            <w:rFonts w:eastAsia="Calibri"/>
            <w:color w:val="auto"/>
            <w:kern w:val="0"/>
            <w:sz w:val="28"/>
            <w:szCs w:val="28"/>
            <w:u w:val="none"/>
            <w:lang w:eastAsia="ru-RU"/>
          </w:rPr>
          <w:t>3</w:t>
        </w:r>
      </w:hyperlink>
      <w:r w:rsidRPr="00F153D4">
        <w:rPr>
          <w:rFonts w:eastAsia="Calibri"/>
          <w:kern w:val="0"/>
          <w:sz w:val="28"/>
          <w:szCs w:val="28"/>
          <w:lang w:eastAsia="ru-RU"/>
        </w:rPr>
        <w:t xml:space="preserve">, </w:t>
      </w:r>
      <w:r>
        <w:rPr>
          <w:rFonts w:eastAsia="Calibri"/>
          <w:kern w:val="0"/>
          <w:sz w:val="28"/>
          <w:szCs w:val="28"/>
          <w:lang w:eastAsia="ru-RU"/>
        </w:rPr>
        <w:t xml:space="preserve">                             </w:t>
      </w:r>
      <w:hyperlink r:id="rId33" w:history="1">
        <w:r w:rsidRPr="00F153D4">
          <w:rPr>
            <w:rStyle w:val="afb"/>
            <w:rFonts w:eastAsia="Calibri"/>
            <w:color w:val="auto"/>
            <w:kern w:val="0"/>
            <w:sz w:val="28"/>
            <w:szCs w:val="28"/>
            <w:u w:val="none"/>
            <w:lang w:eastAsia="ru-RU"/>
          </w:rPr>
          <w:t>6</w:t>
        </w:r>
      </w:hyperlink>
      <w:r w:rsidRPr="00F153D4">
        <w:rPr>
          <w:rFonts w:eastAsia="Calibri"/>
          <w:kern w:val="0"/>
          <w:sz w:val="28"/>
          <w:szCs w:val="28"/>
          <w:lang w:eastAsia="ru-RU"/>
        </w:rPr>
        <w:t>-</w:t>
      </w:r>
      <w:hyperlink r:id="rId34" w:history="1">
        <w:r w:rsidRPr="00F153D4">
          <w:rPr>
            <w:rStyle w:val="afb"/>
            <w:rFonts w:eastAsia="Calibri"/>
            <w:color w:val="auto"/>
            <w:kern w:val="0"/>
            <w:sz w:val="28"/>
            <w:szCs w:val="28"/>
            <w:u w:val="none"/>
            <w:lang w:eastAsia="ru-RU"/>
          </w:rPr>
          <w:t>9 части 6</w:t>
        </w:r>
      </w:hyperlink>
      <w:r w:rsidRPr="00F153D4">
        <w:rPr>
          <w:rFonts w:eastAsia="Calibri"/>
          <w:kern w:val="0"/>
          <w:sz w:val="28"/>
          <w:szCs w:val="28"/>
          <w:lang w:eastAsia="ru-RU"/>
        </w:rPr>
        <w:t xml:space="preserve">, </w:t>
      </w:r>
      <w:hyperlink r:id="rId35" w:history="1">
        <w:r w:rsidRPr="00F153D4">
          <w:rPr>
            <w:rStyle w:val="afb"/>
            <w:rFonts w:eastAsia="Calibri"/>
            <w:color w:val="auto"/>
            <w:kern w:val="0"/>
            <w:sz w:val="28"/>
            <w:szCs w:val="28"/>
            <w:u w:val="none"/>
            <w:lang w:eastAsia="ru-RU"/>
          </w:rPr>
          <w:t>частью 6.1 статьи 36</w:t>
        </w:r>
      </w:hyperlink>
      <w:r w:rsidRPr="00F153D4">
        <w:rPr>
          <w:rFonts w:eastAsia="Calibri"/>
          <w:kern w:val="0"/>
          <w:sz w:val="28"/>
          <w:szCs w:val="28"/>
          <w:lang w:eastAsia="ru-RU"/>
        </w:rPr>
        <w:t xml:space="preserve">, </w:t>
      </w:r>
      <w:hyperlink r:id="rId36" w:history="1">
        <w:r w:rsidRPr="00F153D4">
          <w:rPr>
            <w:rStyle w:val="afb"/>
            <w:rFonts w:eastAsia="Calibri"/>
            <w:color w:val="auto"/>
            <w:kern w:val="0"/>
            <w:sz w:val="28"/>
            <w:szCs w:val="28"/>
            <w:u w:val="none"/>
            <w:lang w:eastAsia="ru-RU"/>
          </w:rPr>
          <w:t>частью 7.1</w:t>
        </w:r>
      </w:hyperlink>
      <w:r w:rsidRPr="00F153D4">
        <w:rPr>
          <w:rFonts w:eastAsia="Calibri"/>
          <w:kern w:val="0"/>
          <w:sz w:val="28"/>
          <w:szCs w:val="28"/>
          <w:lang w:eastAsia="ru-RU"/>
        </w:rPr>
        <w:t xml:space="preserve">, </w:t>
      </w:r>
      <w:hyperlink r:id="rId37" w:history="1">
        <w:r w:rsidRPr="00F153D4">
          <w:rPr>
            <w:rStyle w:val="afb"/>
            <w:rFonts w:eastAsia="Calibri"/>
            <w:color w:val="auto"/>
            <w:kern w:val="0"/>
            <w:sz w:val="28"/>
            <w:szCs w:val="28"/>
            <w:u w:val="none"/>
            <w:lang w:eastAsia="ru-RU"/>
          </w:rPr>
          <w:t>пунктами 5</w:t>
        </w:r>
      </w:hyperlink>
      <w:r w:rsidRPr="00F153D4">
        <w:rPr>
          <w:rFonts w:eastAsia="Calibri"/>
          <w:kern w:val="0"/>
          <w:sz w:val="28"/>
          <w:szCs w:val="28"/>
          <w:lang w:eastAsia="ru-RU"/>
        </w:rPr>
        <w:t>-</w:t>
      </w:r>
      <w:hyperlink r:id="rId38" w:history="1">
        <w:r w:rsidRPr="00F153D4">
          <w:rPr>
            <w:rStyle w:val="afb"/>
            <w:rFonts w:eastAsia="Calibri"/>
            <w:color w:val="auto"/>
            <w:kern w:val="0"/>
            <w:sz w:val="28"/>
            <w:szCs w:val="28"/>
            <w:u w:val="none"/>
            <w:lang w:eastAsia="ru-RU"/>
          </w:rPr>
          <w:t>8 части 10</w:t>
        </w:r>
      </w:hyperlink>
      <w:r w:rsidRPr="00F153D4">
        <w:rPr>
          <w:rFonts w:eastAsia="Calibri"/>
          <w:kern w:val="0"/>
          <w:sz w:val="28"/>
          <w:szCs w:val="28"/>
          <w:lang w:eastAsia="ru-RU"/>
        </w:rPr>
        <w:t>,</w:t>
      </w:r>
      <w:r>
        <w:rPr>
          <w:rFonts w:eastAsia="Calibri"/>
          <w:kern w:val="0"/>
          <w:sz w:val="28"/>
          <w:szCs w:val="28"/>
          <w:lang w:eastAsia="ru-RU"/>
        </w:rPr>
        <w:t xml:space="preserve">                         </w:t>
      </w:r>
      <w:r w:rsidRPr="00F153D4">
        <w:rPr>
          <w:rFonts w:eastAsia="Calibri"/>
          <w:kern w:val="0"/>
          <w:sz w:val="28"/>
          <w:szCs w:val="28"/>
          <w:lang w:eastAsia="ru-RU"/>
        </w:rPr>
        <w:t xml:space="preserve"> </w:t>
      </w:r>
      <w:hyperlink r:id="rId39" w:history="1">
        <w:r w:rsidRPr="00F153D4">
          <w:rPr>
            <w:rStyle w:val="afb"/>
            <w:rFonts w:eastAsia="Calibri"/>
            <w:color w:val="auto"/>
            <w:kern w:val="0"/>
            <w:sz w:val="28"/>
            <w:szCs w:val="28"/>
            <w:u w:val="none"/>
            <w:lang w:eastAsia="ru-RU"/>
          </w:rPr>
          <w:t>частью 10.1 статьи 40</w:t>
        </w:r>
      </w:hyperlink>
      <w:r w:rsidRPr="00F153D4">
        <w:rPr>
          <w:rFonts w:eastAsia="Calibri"/>
          <w:kern w:val="0"/>
          <w:sz w:val="28"/>
          <w:szCs w:val="28"/>
          <w:lang w:eastAsia="ru-RU"/>
        </w:rPr>
        <w:t xml:space="preserve">, </w:t>
      </w:r>
      <w:hyperlink r:id="rId40" w:history="1">
        <w:r w:rsidRPr="00F153D4">
          <w:rPr>
            <w:rStyle w:val="afb"/>
            <w:rFonts w:eastAsia="Calibri"/>
            <w:color w:val="auto"/>
            <w:kern w:val="0"/>
            <w:sz w:val="28"/>
            <w:szCs w:val="28"/>
            <w:u w:val="none"/>
            <w:lang w:eastAsia="ru-RU"/>
          </w:rPr>
          <w:t>частями 1</w:t>
        </w:r>
      </w:hyperlink>
      <w:r w:rsidRPr="00F153D4">
        <w:rPr>
          <w:rFonts w:eastAsia="Calibri"/>
          <w:kern w:val="0"/>
          <w:sz w:val="28"/>
          <w:szCs w:val="28"/>
          <w:lang w:eastAsia="ru-RU"/>
        </w:rPr>
        <w:t xml:space="preserve"> и </w:t>
      </w:r>
      <w:hyperlink r:id="rId41" w:history="1">
        <w:r w:rsidRPr="00F153D4">
          <w:rPr>
            <w:rStyle w:val="afb"/>
            <w:rFonts w:eastAsia="Calibri"/>
            <w:color w:val="auto"/>
            <w:kern w:val="0"/>
            <w:sz w:val="28"/>
            <w:szCs w:val="28"/>
            <w:u w:val="none"/>
            <w:lang w:eastAsia="ru-RU"/>
          </w:rPr>
          <w:t>2 статьи 73</w:t>
        </w:r>
      </w:hyperlink>
      <w:r w:rsidRPr="00F153D4">
        <w:rPr>
          <w:rFonts w:eastAsia="Calibri"/>
          <w:kern w:val="0"/>
          <w:sz w:val="28"/>
          <w:szCs w:val="28"/>
          <w:lang w:eastAsia="ru-RU"/>
        </w:rPr>
        <w:t xml:space="preserve"> Федерального закона </w:t>
      </w:r>
      <w:r>
        <w:rPr>
          <w:rFonts w:eastAsia="Calibri"/>
          <w:kern w:val="0"/>
          <w:sz w:val="28"/>
          <w:szCs w:val="28"/>
          <w:lang w:eastAsia="ru-RU"/>
        </w:rPr>
        <w:t xml:space="preserve">                                    </w:t>
      </w:r>
      <w:r w:rsidRPr="00F153D4">
        <w:rPr>
          <w:rFonts w:eastAsia="Calibri"/>
          <w:kern w:val="0"/>
          <w:sz w:val="28"/>
          <w:szCs w:val="28"/>
          <w:lang w:eastAsia="ru-RU"/>
        </w:rPr>
        <w:lastRenderedPageBreak/>
        <w:t>от 6</w:t>
      </w:r>
      <w:r>
        <w:rPr>
          <w:rFonts w:eastAsia="Calibri"/>
          <w:kern w:val="0"/>
          <w:sz w:val="28"/>
          <w:szCs w:val="28"/>
          <w:lang w:eastAsia="ru-RU"/>
        </w:rPr>
        <w:t xml:space="preserve"> октября </w:t>
      </w:r>
      <w:r w:rsidRPr="00F153D4">
        <w:rPr>
          <w:rFonts w:eastAsia="Calibri"/>
          <w:kern w:val="0"/>
          <w:sz w:val="28"/>
          <w:szCs w:val="28"/>
          <w:lang w:eastAsia="ru-RU"/>
        </w:rPr>
        <w:t xml:space="preserve">2003 </w:t>
      </w:r>
      <w:r>
        <w:rPr>
          <w:rFonts w:eastAsia="Calibri"/>
          <w:kern w:val="0"/>
          <w:sz w:val="28"/>
          <w:szCs w:val="28"/>
          <w:lang w:eastAsia="ru-RU"/>
        </w:rPr>
        <w:t xml:space="preserve">года </w:t>
      </w:r>
      <w:r w:rsidRPr="00F153D4">
        <w:rPr>
          <w:rFonts w:eastAsia="Calibri"/>
          <w:kern w:val="0"/>
          <w:sz w:val="28"/>
          <w:szCs w:val="28"/>
          <w:lang w:eastAsia="ru-RU"/>
        </w:rPr>
        <w:t>№</w:t>
      </w:r>
      <w:r>
        <w:rPr>
          <w:rFonts w:eastAsia="Calibri"/>
          <w:kern w:val="0"/>
          <w:sz w:val="28"/>
          <w:szCs w:val="28"/>
          <w:lang w:eastAsia="ru-RU"/>
        </w:rPr>
        <w:t xml:space="preserve"> </w:t>
      </w:r>
      <w:r w:rsidRPr="00F153D4">
        <w:rPr>
          <w:rFonts w:eastAsia="Calibri"/>
          <w:kern w:val="0"/>
          <w:sz w:val="28"/>
          <w:szCs w:val="28"/>
          <w:lang w:eastAsia="ru-RU"/>
        </w:rPr>
        <w:t>131-ФЗ «Об общих принципах организации местного самоуправления в Российской Федерации».</w:t>
      </w:r>
    </w:p>
    <w:p w:rsidR="00AD5EF9" w:rsidRDefault="00AD5EF9" w:rsidP="00280C38">
      <w:pPr>
        <w:pStyle w:val="af0"/>
        <w:ind w:firstLine="851"/>
        <w:jc w:val="both"/>
        <w:rPr>
          <w:b/>
          <w:sz w:val="28"/>
          <w:szCs w:val="28"/>
        </w:rPr>
      </w:pPr>
    </w:p>
    <w:p w:rsidR="0073273A" w:rsidRPr="00E07A44" w:rsidRDefault="0073273A" w:rsidP="00280C38">
      <w:pPr>
        <w:pStyle w:val="af0"/>
        <w:ind w:firstLine="851"/>
        <w:jc w:val="both"/>
        <w:rPr>
          <w:b/>
          <w:sz w:val="28"/>
          <w:szCs w:val="28"/>
        </w:rPr>
      </w:pPr>
      <w:r w:rsidRPr="00E07A44">
        <w:rPr>
          <w:b/>
          <w:sz w:val="28"/>
          <w:szCs w:val="28"/>
        </w:rPr>
        <w:t>Статья 3</w:t>
      </w:r>
      <w:r w:rsidR="00BF173F" w:rsidRPr="00E07A44">
        <w:rPr>
          <w:b/>
          <w:sz w:val="28"/>
          <w:szCs w:val="28"/>
        </w:rPr>
        <w:t>4</w:t>
      </w:r>
      <w:r w:rsidRPr="00E07A44">
        <w:rPr>
          <w:b/>
          <w:sz w:val="28"/>
          <w:szCs w:val="28"/>
        </w:rPr>
        <w:t xml:space="preserve">. Администрация муниципального образования </w:t>
      </w:r>
      <w:r w:rsidR="00E07A44" w:rsidRPr="00E07A44">
        <w:rPr>
          <w:b/>
          <w:sz w:val="28"/>
        </w:rPr>
        <w:t>Гулькевичский</w:t>
      </w:r>
      <w:r w:rsidRPr="00E07A44">
        <w:rPr>
          <w:b/>
          <w:sz w:val="28"/>
          <w:szCs w:val="28"/>
        </w:rPr>
        <w:t xml:space="preserve"> район</w:t>
      </w:r>
    </w:p>
    <w:p w:rsidR="0073273A" w:rsidRDefault="0073273A"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 xml:space="preserve">1. Администрация – исполнительно-распорядительный орган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наделенный настоящим уставом полномочиями</w:t>
      </w:r>
      <w:r w:rsidRPr="0035058C">
        <w:rPr>
          <w:rFonts w:ascii="Times New Roman" w:hAnsi="Times New Roman"/>
          <w:sz w:val="28"/>
          <w:szCs w:val="28"/>
        </w:rPr>
        <w:t xml:space="preserve">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Краснодарского края.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Администрация обладает правами юридического лица.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Администрация осуществляет свою деятельность в соответствии с законодательством, настоящим уставом, решениями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Администрацией руководит глава </w:t>
      </w:r>
      <w:r w:rsidR="00EC7DC8" w:rsidRPr="0035058C">
        <w:rPr>
          <w:rFonts w:ascii="Times New Roman" w:hAnsi="Times New Roman"/>
          <w:sz w:val="28"/>
          <w:szCs w:val="28"/>
        </w:rPr>
        <w:t>района</w:t>
      </w:r>
      <w:r w:rsidR="003E6A6E" w:rsidRPr="0035058C">
        <w:rPr>
          <w:rFonts w:ascii="Times New Roman" w:hAnsi="Times New Roman"/>
          <w:sz w:val="28"/>
          <w:szCs w:val="28"/>
        </w:rPr>
        <w:t xml:space="preserve"> на принципах единоначалия</w:t>
      </w:r>
      <w:r w:rsidRPr="0035058C">
        <w:rPr>
          <w:rFonts w:ascii="Times New Roman" w:hAnsi="Times New Roman"/>
          <w:sz w:val="28"/>
          <w:szCs w:val="28"/>
        </w:rPr>
        <w:t xml:space="preserve">.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5. Структуру администрации составляют глава </w:t>
      </w:r>
      <w:r w:rsidR="00EC7DC8" w:rsidRPr="0035058C">
        <w:rPr>
          <w:rFonts w:ascii="Times New Roman" w:hAnsi="Times New Roman"/>
          <w:sz w:val="28"/>
          <w:szCs w:val="28"/>
        </w:rPr>
        <w:t>района</w:t>
      </w:r>
      <w:r w:rsidRPr="0035058C">
        <w:rPr>
          <w:rFonts w:ascii="Times New Roman" w:hAnsi="Times New Roman"/>
          <w:sz w:val="28"/>
          <w:szCs w:val="28"/>
        </w:rPr>
        <w:t xml:space="preserve">, заместители главы </w:t>
      </w:r>
      <w:r w:rsidR="00EC7DC8" w:rsidRPr="0035058C">
        <w:rPr>
          <w:rFonts w:ascii="Times New Roman" w:hAnsi="Times New Roman"/>
          <w:sz w:val="28"/>
          <w:szCs w:val="28"/>
        </w:rPr>
        <w:t>района</w:t>
      </w:r>
      <w:r w:rsidRPr="0035058C">
        <w:rPr>
          <w:rFonts w:ascii="Times New Roman" w:hAnsi="Times New Roman"/>
          <w:sz w:val="28"/>
          <w:szCs w:val="28"/>
        </w:rPr>
        <w:t>, а также отраслевые (функциональные) органы местной администрации.</w:t>
      </w:r>
    </w:p>
    <w:p w:rsidR="00064479" w:rsidRPr="0035058C" w:rsidRDefault="00064479" w:rsidP="00280C38">
      <w:pPr>
        <w:pStyle w:val="ConsNormal0"/>
        <w:ind w:firstLine="851"/>
        <w:jc w:val="both"/>
        <w:rPr>
          <w:rFonts w:ascii="Times New Roman" w:hAnsi="Times New Roman"/>
          <w:sz w:val="28"/>
          <w:szCs w:val="28"/>
          <w:u w:val="single"/>
        </w:rPr>
      </w:pPr>
    </w:p>
    <w:p w:rsidR="0073273A" w:rsidRPr="0035058C" w:rsidRDefault="0073273A" w:rsidP="00280C38">
      <w:pPr>
        <w:pStyle w:val="ConsNormal0"/>
        <w:ind w:firstLine="851"/>
        <w:jc w:val="both"/>
        <w:rPr>
          <w:rFonts w:ascii="Times New Roman" w:hAnsi="Times New Roman"/>
          <w:b/>
          <w:bCs/>
          <w:sz w:val="28"/>
          <w:szCs w:val="28"/>
        </w:rPr>
      </w:pPr>
      <w:r w:rsidRPr="0035058C">
        <w:rPr>
          <w:rFonts w:ascii="Times New Roman" w:hAnsi="Times New Roman"/>
          <w:b/>
          <w:bCs/>
          <w:sz w:val="28"/>
          <w:szCs w:val="28"/>
        </w:rPr>
        <w:t>Статья 3</w:t>
      </w:r>
      <w:r w:rsidR="00BF173F" w:rsidRPr="0035058C">
        <w:rPr>
          <w:rFonts w:ascii="Times New Roman" w:hAnsi="Times New Roman"/>
          <w:b/>
          <w:bCs/>
          <w:sz w:val="28"/>
          <w:szCs w:val="28"/>
        </w:rPr>
        <w:t>5</w:t>
      </w:r>
      <w:r w:rsidRPr="0035058C">
        <w:rPr>
          <w:rFonts w:ascii="Times New Roman" w:hAnsi="Times New Roman"/>
          <w:b/>
          <w:bCs/>
          <w:sz w:val="28"/>
          <w:szCs w:val="28"/>
        </w:rPr>
        <w:t xml:space="preserve">. Бюджетные полномочия администрации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бюджетные полномочия:</w:t>
      </w:r>
    </w:p>
    <w:p w:rsidR="0073273A" w:rsidRPr="0035058C" w:rsidRDefault="00D163B4" w:rsidP="00280C38">
      <w:pPr>
        <w:ind w:firstLine="851"/>
        <w:jc w:val="both"/>
        <w:rPr>
          <w:sz w:val="28"/>
          <w:szCs w:val="28"/>
        </w:rPr>
      </w:pPr>
      <w:r>
        <w:rPr>
          <w:sz w:val="28"/>
          <w:szCs w:val="28"/>
        </w:rPr>
        <w:t xml:space="preserve">1) </w:t>
      </w:r>
      <w:r w:rsidRPr="00D163B4">
        <w:rPr>
          <w:sz w:val="28"/>
          <w:szCs w:val="28"/>
        </w:rPr>
        <w:t>обеспечивает составление и представление в Совет проекта</w:t>
      </w:r>
      <w:r w:rsidR="00496DCE">
        <w:rPr>
          <w:sz w:val="28"/>
          <w:szCs w:val="28"/>
        </w:rPr>
        <w:t xml:space="preserve"> </w:t>
      </w:r>
      <w:r w:rsidR="0073273A" w:rsidRPr="0035058C">
        <w:rPr>
          <w:sz w:val="28"/>
          <w:szCs w:val="28"/>
        </w:rPr>
        <w:t xml:space="preserve">местного бюджета, а также проекты программ </w:t>
      </w:r>
      <w:r w:rsidR="001E783B" w:rsidRPr="0035058C">
        <w:rPr>
          <w:bCs/>
          <w:sz w:val="28"/>
          <w:szCs w:val="28"/>
        </w:rPr>
        <w:t xml:space="preserve">комплексного </w:t>
      </w:r>
      <w:r w:rsidR="0073273A" w:rsidRPr="0035058C">
        <w:rPr>
          <w:sz w:val="28"/>
          <w:szCs w:val="28"/>
        </w:rPr>
        <w:t xml:space="preserve">социально-экономического развития муниципального образования </w:t>
      </w:r>
      <w:r w:rsidR="00E07A44">
        <w:rPr>
          <w:sz w:val="28"/>
        </w:rPr>
        <w:t>Гулькевичский район;</w:t>
      </w:r>
    </w:p>
    <w:p w:rsidR="0073273A" w:rsidRPr="0035058C" w:rsidRDefault="0073273A" w:rsidP="00280C38">
      <w:pPr>
        <w:ind w:firstLine="851"/>
        <w:jc w:val="both"/>
        <w:rPr>
          <w:sz w:val="28"/>
          <w:szCs w:val="28"/>
        </w:rPr>
      </w:pPr>
      <w:r w:rsidRPr="0035058C">
        <w:rPr>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1E783B" w:rsidRPr="0035058C">
        <w:rPr>
          <w:bCs/>
          <w:sz w:val="28"/>
          <w:szCs w:val="28"/>
        </w:rPr>
        <w:t>комплексного</w:t>
      </w:r>
      <w:r w:rsidR="004566E6">
        <w:rPr>
          <w:bCs/>
          <w:sz w:val="28"/>
          <w:szCs w:val="28"/>
        </w:rPr>
        <w:t xml:space="preserve"> </w:t>
      </w:r>
      <w:r w:rsidRPr="0035058C">
        <w:rPr>
          <w:sz w:val="28"/>
          <w:szCs w:val="28"/>
        </w:rPr>
        <w:t>социально-экономического развития для представления их в Совет;</w:t>
      </w:r>
    </w:p>
    <w:p w:rsidR="0073273A" w:rsidRPr="0035058C" w:rsidRDefault="0073273A" w:rsidP="00280C38">
      <w:pPr>
        <w:ind w:firstLine="851"/>
        <w:jc w:val="both"/>
        <w:rPr>
          <w:sz w:val="28"/>
          <w:szCs w:val="28"/>
        </w:rPr>
      </w:pPr>
      <w:r w:rsidRPr="0035058C">
        <w:rPr>
          <w:sz w:val="28"/>
          <w:szCs w:val="28"/>
        </w:rPr>
        <w:t xml:space="preserve">3) составляет отчет об исполнении консолидированного бюджета муниципального образования </w:t>
      </w:r>
      <w:r w:rsidR="00E07A44">
        <w:rPr>
          <w:sz w:val="28"/>
          <w:szCs w:val="28"/>
        </w:rPr>
        <w:t>Гулькевичский район</w:t>
      </w:r>
      <w:r w:rsidRPr="0035058C">
        <w:rPr>
          <w:sz w:val="28"/>
          <w:szCs w:val="28"/>
        </w:rPr>
        <w:t>;</w:t>
      </w:r>
    </w:p>
    <w:p w:rsidR="0073273A" w:rsidRPr="0035058C" w:rsidRDefault="0073273A" w:rsidP="00280C38">
      <w:pPr>
        <w:ind w:firstLine="851"/>
        <w:jc w:val="both"/>
        <w:rPr>
          <w:sz w:val="28"/>
          <w:szCs w:val="28"/>
        </w:rPr>
      </w:pPr>
      <w:r w:rsidRPr="0035058C">
        <w:rPr>
          <w:sz w:val="28"/>
          <w:szCs w:val="28"/>
        </w:rPr>
        <w:t>4) осуществляет муниципальные заимствования, управление муниципальным долгом</w:t>
      </w:r>
      <w:r w:rsidR="00276DFB" w:rsidRPr="0035058C">
        <w:rPr>
          <w:sz w:val="28"/>
          <w:szCs w:val="28"/>
        </w:rPr>
        <w:t xml:space="preserve"> и муниципальными активами</w:t>
      </w:r>
      <w:r w:rsidRPr="0035058C">
        <w:rPr>
          <w:sz w:val="28"/>
          <w:szCs w:val="28"/>
        </w:rPr>
        <w:t>;</w:t>
      </w:r>
    </w:p>
    <w:p w:rsidR="0073273A" w:rsidRPr="0035058C" w:rsidRDefault="0073273A" w:rsidP="00280C38">
      <w:pPr>
        <w:ind w:firstLine="851"/>
        <w:jc w:val="both"/>
        <w:rPr>
          <w:sz w:val="28"/>
          <w:szCs w:val="28"/>
        </w:rPr>
      </w:pPr>
      <w:r w:rsidRPr="0035058C">
        <w:rPr>
          <w:sz w:val="28"/>
          <w:szCs w:val="28"/>
        </w:rPr>
        <w:t xml:space="preserve">5) организует сбор статистических показателей, характеризующих состояние экономики и социальной сферы муниципального образования </w:t>
      </w:r>
      <w:r w:rsidR="00E07A44">
        <w:rPr>
          <w:sz w:val="28"/>
          <w:szCs w:val="28"/>
        </w:rPr>
        <w:t>Гулькевичский район</w:t>
      </w:r>
      <w:r w:rsidRPr="0035058C">
        <w:rPr>
          <w:sz w:val="28"/>
          <w:szCs w:val="28"/>
        </w:rPr>
        <w:t>, представляет указанные данные органам государственной власти в порядке, установленном Правительством Российской Федерации;</w:t>
      </w:r>
    </w:p>
    <w:p w:rsidR="00D16FC6" w:rsidRPr="00E07A44" w:rsidRDefault="0073273A" w:rsidP="00280C38">
      <w:pPr>
        <w:ind w:firstLine="851"/>
        <w:jc w:val="both"/>
        <w:rPr>
          <w:sz w:val="28"/>
          <w:szCs w:val="28"/>
        </w:rPr>
      </w:pPr>
      <w:r w:rsidRPr="0035058C">
        <w:rPr>
          <w:sz w:val="28"/>
          <w:szCs w:val="28"/>
        </w:rPr>
        <w:t xml:space="preserve">6) устанавливает порядок принятия решений о разработке </w:t>
      </w:r>
      <w:r w:rsidR="00D16FC6" w:rsidRPr="00E07A44">
        <w:rPr>
          <w:sz w:val="28"/>
          <w:szCs w:val="28"/>
        </w:rPr>
        <w:t>муниципальных программ</w:t>
      </w:r>
      <w:r w:rsidR="000328D6" w:rsidRPr="00E07A44">
        <w:rPr>
          <w:sz w:val="28"/>
          <w:szCs w:val="28"/>
        </w:rPr>
        <w:t>,</w:t>
      </w:r>
      <w:r w:rsidR="00D16FC6" w:rsidRPr="00E07A44">
        <w:rPr>
          <w:sz w:val="28"/>
          <w:szCs w:val="28"/>
        </w:rPr>
        <w:t xml:space="preserve"> и</w:t>
      </w:r>
      <w:r w:rsidR="000328D6" w:rsidRPr="00E07A44">
        <w:rPr>
          <w:sz w:val="28"/>
          <w:szCs w:val="28"/>
        </w:rPr>
        <w:t>х</w:t>
      </w:r>
      <w:r w:rsidR="00D16FC6" w:rsidRPr="00E07A44">
        <w:rPr>
          <w:sz w:val="28"/>
          <w:szCs w:val="28"/>
        </w:rPr>
        <w:t xml:space="preserve"> формирования и реализации;</w:t>
      </w:r>
    </w:p>
    <w:p w:rsidR="0073273A" w:rsidRPr="0035058C" w:rsidRDefault="00E07A44" w:rsidP="00280C38">
      <w:pPr>
        <w:ind w:firstLine="851"/>
        <w:jc w:val="both"/>
        <w:rPr>
          <w:sz w:val="28"/>
          <w:szCs w:val="28"/>
        </w:rPr>
      </w:pPr>
      <w:r>
        <w:rPr>
          <w:sz w:val="28"/>
          <w:szCs w:val="28"/>
        </w:rPr>
        <w:t xml:space="preserve">7) </w:t>
      </w:r>
      <w:r w:rsidR="0073273A" w:rsidRPr="0035058C">
        <w:rPr>
          <w:sz w:val="28"/>
          <w:szCs w:val="28"/>
        </w:rPr>
        <w:t>осуществляет иные бюджетные полномочия в соответствии с Бюджетным кодексом Российской Федерации.</w:t>
      </w:r>
    </w:p>
    <w:p w:rsidR="0073273A" w:rsidRPr="0035058C" w:rsidRDefault="0073273A" w:rsidP="00280C38">
      <w:pPr>
        <w:pStyle w:val="ConsNormal0"/>
        <w:ind w:firstLine="851"/>
        <w:jc w:val="both"/>
        <w:rPr>
          <w:rFonts w:ascii="Times New Roman" w:hAnsi="Times New Roman"/>
          <w:b/>
          <w:bCs/>
          <w:strike/>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3</w:t>
      </w:r>
      <w:r w:rsidR="00BF173F" w:rsidRPr="0035058C">
        <w:rPr>
          <w:rFonts w:ascii="Times New Roman" w:hAnsi="Times New Roman"/>
          <w:b/>
          <w:sz w:val="28"/>
          <w:szCs w:val="28"/>
        </w:rPr>
        <w:t>6</w:t>
      </w:r>
      <w:r w:rsidRPr="0035058C">
        <w:rPr>
          <w:rFonts w:ascii="Times New Roman" w:hAnsi="Times New Roman"/>
          <w:b/>
          <w:sz w:val="28"/>
          <w:szCs w:val="28"/>
        </w:rPr>
        <w:t xml:space="preserve">. Полномочия администрации в сфере регулирования земельных отношений и недропользования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полномочия в сфере регулирования земельных отношений и недропользования:</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lastRenderedPageBreak/>
        <w:t>1) резервирует земли</w:t>
      </w:r>
      <w:r w:rsidR="004566E6">
        <w:rPr>
          <w:rFonts w:ascii="Times New Roman" w:hAnsi="Times New Roman" w:cs="Times New Roman"/>
          <w:sz w:val="28"/>
          <w:szCs w:val="28"/>
        </w:rPr>
        <w:t xml:space="preserve"> </w:t>
      </w:r>
      <w:r w:rsidRPr="00E07A44">
        <w:rPr>
          <w:rFonts w:ascii="Times New Roman" w:hAnsi="Times New Roman" w:cs="Times New Roman"/>
          <w:sz w:val="28"/>
          <w:szCs w:val="28"/>
        </w:rPr>
        <w:t>и производит изъятие</w:t>
      </w:r>
      <w:r w:rsidR="004566E6">
        <w:rPr>
          <w:rFonts w:ascii="Times New Roman" w:hAnsi="Times New Roman" w:cs="Times New Roman"/>
          <w:sz w:val="28"/>
          <w:szCs w:val="28"/>
        </w:rPr>
        <w:t xml:space="preserve"> </w:t>
      </w:r>
      <w:r w:rsidRPr="00E07A44">
        <w:rPr>
          <w:rFonts w:ascii="Times New Roman" w:hAnsi="Times New Roman" w:cs="Times New Roman"/>
          <w:sz w:val="28"/>
          <w:szCs w:val="28"/>
        </w:rPr>
        <w:t xml:space="preserve">земельных участков в границах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для муниципальных нужд;</w:t>
      </w:r>
    </w:p>
    <w:p w:rsidR="0073273A" w:rsidRPr="0035058C" w:rsidRDefault="0073273A"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 xml:space="preserve">2) управляет и распоряжается </w:t>
      </w:r>
      <w:r w:rsidRPr="0035058C">
        <w:rPr>
          <w:rFonts w:ascii="Times New Roman" w:hAnsi="Times New Roman"/>
          <w:sz w:val="28"/>
          <w:szCs w:val="28"/>
        </w:rPr>
        <w:t xml:space="preserve">земельными участками, находящимися в муниципальной собственности;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участвует в решении вопросов, связанных с соблюдением социально-экономических и экологических интересов населения муниципального образования при предоставлении недр в пользование;</w:t>
      </w:r>
    </w:p>
    <w:p w:rsidR="0073273A" w:rsidRPr="0035058C" w:rsidRDefault="00383E7C" w:rsidP="00280C38">
      <w:pPr>
        <w:pStyle w:val="ConsNormal0"/>
        <w:ind w:firstLine="851"/>
        <w:jc w:val="both"/>
        <w:rPr>
          <w:rFonts w:ascii="Times New Roman" w:hAnsi="Times New Roman"/>
          <w:sz w:val="28"/>
          <w:szCs w:val="28"/>
        </w:rPr>
      </w:pPr>
      <w:r w:rsidRPr="0035058C">
        <w:rPr>
          <w:rFonts w:ascii="Times New Roman" w:hAnsi="Times New Roman"/>
          <w:sz w:val="28"/>
          <w:szCs w:val="28"/>
        </w:rPr>
        <w:t>4</w:t>
      </w:r>
      <w:r w:rsidR="0073273A" w:rsidRPr="0035058C">
        <w:rPr>
          <w:rFonts w:ascii="Times New Roman" w:hAnsi="Times New Roman"/>
          <w:sz w:val="28"/>
          <w:szCs w:val="28"/>
        </w:rPr>
        <w:t xml:space="preserve">) приостанавливает работы, связанные с пользованием недрами, на земельных участках в случае нарушения положений статьи 18 Закона Российской Федерации </w:t>
      </w:r>
      <w:r w:rsidR="00E66080" w:rsidRPr="0035058C">
        <w:rPr>
          <w:rFonts w:ascii="Times New Roman" w:hAnsi="Times New Roman" w:cs="Times New Roman"/>
          <w:bCs/>
          <w:kern w:val="0"/>
          <w:sz w:val="28"/>
          <w:szCs w:val="28"/>
          <w:lang w:eastAsia="ru-RU"/>
        </w:rPr>
        <w:t>от 21</w:t>
      </w:r>
      <w:r w:rsidR="00E07A44">
        <w:rPr>
          <w:rFonts w:ascii="Times New Roman" w:hAnsi="Times New Roman" w:cs="Times New Roman"/>
          <w:bCs/>
          <w:kern w:val="0"/>
          <w:sz w:val="28"/>
          <w:szCs w:val="28"/>
          <w:lang w:eastAsia="ru-RU"/>
        </w:rPr>
        <w:t xml:space="preserve"> февраля </w:t>
      </w:r>
      <w:r w:rsidR="00E66080" w:rsidRPr="0035058C">
        <w:rPr>
          <w:rFonts w:ascii="Times New Roman" w:hAnsi="Times New Roman" w:cs="Times New Roman"/>
          <w:bCs/>
          <w:kern w:val="0"/>
          <w:sz w:val="28"/>
          <w:szCs w:val="28"/>
          <w:lang w:eastAsia="ru-RU"/>
        </w:rPr>
        <w:t>1992</w:t>
      </w:r>
      <w:r w:rsidR="00E07A44">
        <w:rPr>
          <w:rFonts w:ascii="Times New Roman" w:hAnsi="Times New Roman" w:cs="Times New Roman"/>
          <w:bCs/>
          <w:kern w:val="0"/>
          <w:sz w:val="28"/>
          <w:szCs w:val="28"/>
          <w:lang w:eastAsia="ru-RU"/>
        </w:rPr>
        <w:t xml:space="preserve"> года</w:t>
      </w:r>
      <w:r w:rsidR="00E66080" w:rsidRPr="0035058C">
        <w:rPr>
          <w:rFonts w:ascii="Times New Roman" w:hAnsi="Times New Roman" w:cs="Times New Roman"/>
          <w:bCs/>
          <w:kern w:val="0"/>
          <w:sz w:val="28"/>
          <w:szCs w:val="28"/>
          <w:lang w:eastAsia="ru-RU"/>
        </w:rPr>
        <w:t xml:space="preserve"> № 2395-1</w:t>
      </w:r>
      <w:r w:rsidR="004052CC">
        <w:rPr>
          <w:rFonts w:ascii="Times New Roman" w:hAnsi="Times New Roman" w:cs="Times New Roman"/>
          <w:bCs/>
          <w:kern w:val="0"/>
          <w:sz w:val="28"/>
          <w:szCs w:val="28"/>
          <w:lang w:eastAsia="ru-RU"/>
        </w:rPr>
        <w:t xml:space="preserve"> </w:t>
      </w:r>
      <w:r w:rsidR="00DD3C90" w:rsidRPr="0035058C">
        <w:rPr>
          <w:rFonts w:ascii="Times New Roman" w:hAnsi="Times New Roman"/>
          <w:sz w:val="28"/>
          <w:szCs w:val="28"/>
        </w:rPr>
        <w:t>«</w:t>
      </w:r>
      <w:r w:rsidR="0073273A" w:rsidRPr="0035058C">
        <w:rPr>
          <w:rFonts w:ascii="Times New Roman" w:hAnsi="Times New Roman"/>
          <w:sz w:val="28"/>
          <w:szCs w:val="28"/>
        </w:rPr>
        <w:t>О недрах</w:t>
      </w:r>
      <w:r w:rsidR="00DD3C90" w:rsidRPr="0035058C">
        <w:rPr>
          <w:rFonts w:ascii="Times New Roman" w:hAnsi="Times New Roman"/>
          <w:sz w:val="28"/>
          <w:szCs w:val="28"/>
        </w:rPr>
        <w:t>»</w:t>
      </w:r>
      <w:r w:rsidR="0073273A" w:rsidRPr="0035058C">
        <w:rPr>
          <w:rFonts w:ascii="Times New Roman" w:hAnsi="Times New Roman"/>
          <w:sz w:val="28"/>
          <w:szCs w:val="28"/>
        </w:rPr>
        <w:t>;</w:t>
      </w:r>
    </w:p>
    <w:p w:rsidR="0073273A" w:rsidRPr="0035058C" w:rsidRDefault="00383E7C" w:rsidP="00280C38">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xml:space="preserve">)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w:t>
      </w:r>
    </w:p>
    <w:p w:rsidR="0073273A" w:rsidRPr="0035058C" w:rsidRDefault="00383E7C" w:rsidP="00280C38">
      <w:pPr>
        <w:pStyle w:val="ConsNormal0"/>
        <w:ind w:firstLine="851"/>
        <w:jc w:val="both"/>
        <w:rPr>
          <w:rFonts w:ascii="Times New Roman" w:hAnsi="Times New Roman"/>
          <w:sz w:val="28"/>
          <w:szCs w:val="28"/>
        </w:rPr>
      </w:pPr>
      <w:r w:rsidRPr="0035058C">
        <w:rPr>
          <w:rFonts w:ascii="Times New Roman" w:hAnsi="Times New Roman"/>
          <w:sz w:val="28"/>
          <w:szCs w:val="28"/>
        </w:rPr>
        <w:t>6</w:t>
      </w:r>
      <w:r w:rsidR="0073273A" w:rsidRPr="0035058C">
        <w:rPr>
          <w:rFonts w:ascii="Times New Roman" w:hAnsi="Times New Roman"/>
          <w:sz w:val="28"/>
          <w:szCs w:val="28"/>
        </w:rPr>
        <w:t>) иные полномочия в соответствии с законодательством.</w:t>
      </w:r>
    </w:p>
    <w:p w:rsidR="0073273A" w:rsidRPr="0035058C" w:rsidRDefault="0073273A" w:rsidP="00280C38">
      <w:pPr>
        <w:pStyle w:val="ConsNormal0"/>
        <w:ind w:firstLine="851"/>
        <w:jc w:val="both"/>
        <w:rPr>
          <w:rFonts w:ascii="Times New Roman" w:hAnsi="Times New Roman"/>
          <w:b/>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3</w:t>
      </w:r>
      <w:r w:rsidR="00BF173F" w:rsidRPr="0035058C">
        <w:rPr>
          <w:rFonts w:ascii="Times New Roman" w:hAnsi="Times New Roman"/>
          <w:b/>
          <w:sz w:val="28"/>
          <w:szCs w:val="28"/>
        </w:rPr>
        <w:t>7</w:t>
      </w:r>
      <w:r w:rsidRPr="0035058C">
        <w:rPr>
          <w:rFonts w:ascii="Times New Roman" w:hAnsi="Times New Roman"/>
          <w:b/>
          <w:sz w:val="28"/>
          <w:szCs w:val="28"/>
        </w:rPr>
        <w:t>. Полномочия администрации в области градостроительной, дорожной деятельности, транспорта, связи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полномочия в области градостроительной, дорожной деятельности, транспорта, связи:</w:t>
      </w:r>
    </w:p>
    <w:p w:rsidR="0073273A" w:rsidRPr="00E07A44" w:rsidRDefault="0073273A" w:rsidP="00280C38">
      <w:pPr>
        <w:autoSpaceDE w:val="0"/>
        <w:ind w:firstLine="851"/>
        <w:jc w:val="both"/>
        <w:rPr>
          <w:sz w:val="28"/>
          <w:szCs w:val="28"/>
        </w:rPr>
      </w:pPr>
      <w:r w:rsidRPr="0035058C">
        <w:rPr>
          <w:sz w:val="28"/>
          <w:szCs w:val="28"/>
        </w:rPr>
        <w:t xml:space="preserve">1) создает условия для предоставления транспортных услуг населению и организует транспортное обслуживание населения между поселениями в границах муниципального </w:t>
      </w:r>
      <w:r w:rsidRPr="00E07A44">
        <w:rPr>
          <w:sz w:val="28"/>
          <w:szCs w:val="28"/>
        </w:rPr>
        <w:t xml:space="preserve">образования </w:t>
      </w:r>
      <w:r w:rsidR="00E07A44" w:rsidRPr="00E07A44">
        <w:rPr>
          <w:sz w:val="28"/>
        </w:rPr>
        <w:t xml:space="preserve">Гулькевичский </w:t>
      </w:r>
      <w:r w:rsidRPr="00E07A44">
        <w:rPr>
          <w:sz w:val="28"/>
          <w:szCs w:val="28"/>
        </w:rPr>
        <w:t>район;</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2) осуществляет подготовку документов территориального планирования муниципального образования </w:t>
      </w:r>
      <w:r w:rsidR="00E07A44" w:rsidRPr="00E07A44">
        <w:rPr>
          <w:rFonts w:ascii="Times New Roman" w:hAnsi="Times New Roman" w:cs="Times New Roman"/>
          <w:sz w:val="28"/>
        </w:rPr>
        <w:t xml:space="preserve">Гулькевичский </w:t>
      </w:r>
      <w:r w:rsidRPr="00E07A44">
        <w:rPr>
          <w:rFonts w:ascii="Times New Roman" w:hAnsi="Times New Roman" w:cs="Times New Roman"/>
          <w:sz w:val="28"/>
          <w:szCs w:val="28"/>
        </w:rPr>
        <w:t>район;</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3) ведет информационные системы обеспечения градостроительной деятельности, осуществляемой на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4)</w:t>
      </w:r>
      <w:r w:rsidRPr="0035058C">
        <w:rPr>
          <w:rFonts w:ascii="Times New Roman" w:hAnsi="Times New Roman"/>
          <w:sz w:val="28"/>
          <w:szCs w:val="28"/>
        </w:rPr>
        <w:t xml:space="preserve"> создает условия для обеспечения поселений, входящих в состав </w:t>
      </w:r>
      <w:r w:rsidRPr="00E07A44">
        <w:rPr>
          <w:rFonts w:ascii="Times New Roman" w:hAnsi="Times New Roman" w:cs="Times New Roman"/>
          <w:sz w:val="28"/>
          <w:szCs w:val="28"/>
        </w:rPr>
        <w:t xml:space="preserve">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услугами связи;</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5</w:t>
      </w:r>
      <w:r w:rsidRPr="0035058C">
        <w:rPr>
          <w:rFonts w:ascii="Times New Roman" w:hAnsi="Times New Roman"/>
          <w:sz w:val="28"/>
          <w:szCs w:val="28"/>
        </w:rPr>
        <w:t xml:space="preserve">) оказывает содействие организациям связи, оказывающим универсальные услуги связи, в получении и (или) строительстве сооружений связи и помещений, </w:t>
      </w:r>
      <w:r w:rsidRPr="00E07A44">
        <w:rPr>
          <w:rFonts w:ascii="Times New Roman" w:hAnsi="Times New Roman" w:cs="Times New Roman"/>
          <w:sz w:val="28"/>
          <w:szCs w:val="28"/>
        </w:rPr>
        <w:t>предназначенных для оказания универсальных услуг связи;</w:t>
      </w:r>
    </w:p>
    <w:p w:rsidR="0073273A" w:rsidRPr="00E07A44" w:rsidRDefault="0073273A" w:rsidP="00280C38">
      <w:pPr>
        <w:pStyle w:val="ConsPlusNormal"/>
        <w:ind w:firstLine="851"/>
        <w:jc w:val="both"/>
        <w:outlineLvl w:val="1"/>
        <w:rPr>
          <w:rFonts w:ascii="Times New Roman" w:hAnsi="Times New Roman" w:cs="Times New Roman"/>
          <w:strike/>
          <w:kern w:val="28"/>
          <w:sz w:val="28"/>
          <w:szCs w:val="28"/>
        </w:rPr>
      </w:pPr>
      <w:r w:rsidRPr="00E07A44">
        <w:rPr>
          <w:rFonts w:ascii="Times New Roman" w:hAnsi="Times New Roman" w:cs="Times New Roman"/>
          <w:sz w:val="28"/>
          <w:szCs w:val="28"/>
        </w:rPr>
        <w:t xml:space="preserve">6) осуществляет дорожную деятельность в отношении автомобильных дорог местного значения вне границ населенных пунктов в границах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w:t>
      </w:r>
      <w:r w:rsidR="002234A8" w:rsidRPr="00E07A44">
        <w:rPr>
          <w:rFonts w:ascii="Times New Roman" w:hAnsi="Times New Roman" w:cs="Times New Roman"/>
          <w:kern w:val="0"/>
          <w:sz w:val="28"/>
          <w:szCs w:val="28"/>
          <w:lang w:eastAsia="en-US" w:bidi="ar-SA"/>
        </w:rPr>
        <w:t xml:space="preserve">осуществляет муниципальный контроль за сохранностью автомобильных дорог местного значения вне границ населенных пунктов в границах муниципального образования </w:t>
      </w:r>
      <w:r w:rsidR="00E07A44" w:rsidRPr="00E07A44">
        <w:rPr>
          <w:rFonts w:ascii="Times New Roman" w:hAnsi="Times New Roman" w:cs="Times New Roman"/>
          <w:sz w:val="28"/>
        </w:rPr>
        <w:t>Гулькевичский</w:t>
      </w:r>
      <w:r w:rsidR="002234A8" w:rsidRPr="00E07A44">
        <w:rPr>
          <w:rFonts w:ascii="Times New Roman" w:hAnsi="Times New Roman" w:cs="Times New Roman"/>
          <w:kern w:val="0"/>
          <w:sz w:val="28"/>
          <w:szCs w:val="28"/>
          <w:lang w:eastAsia="en-US" w:bidi="ar-SA"/>
        </w:rPr>
        <w:t xml:space="preserve"> район, и обеспечивает безопасность дорожного движения на них</w:t>
      </w:r>
      <w:r w:rsidRPr="00E07A44">
        <w:rPr>
          <w:rFonts w:ascii="Times New Roman" w:hAnsi="Times New Roman" w:cs="Times New Roman"/>
          <w:kern w:val="28"/>
          <w:sz w:val="28"/>
          <w:szCs w:val="28"/>
        </w:rPr>
        <w:t>;</w:t>
      </w:r>
    </w:p>
    <w:p w:rsidR="0073273A" w:rsidRPr="0035058C" w:rsidRDefault="0073273A"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7) принимает</w:t>
      </w:r>
      <w:r w:rsidRPr="0035058C">
        <w:rPr>
          <w:rFonts w:ascii="Times New Roman" w:hAnsi="Times New Roman"/>
          <w:sz w:val="28"/>
          <w:szCs w:val="28"/>
        </w:rPr>
        <w:t xml:space="preserve"> меры к обустройству дорог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8) организует работу объектов сервиса в целях максимального </w:t>
      </w:r>
      <w:r w:rsidRPr="0035058C">
        <w:rPr>
          <w:rFonts w:ascii="Times New Roman" w:hAnsi="Times New Roman"/>
          <w:sz w:val="28"/>
          <w:szCs w:val="28"/>
        </w:rPr>
        <w:lastRenderedPageBreak/>
        <w:t xml:space="preserve">удовлетворения потребностей участников дорожного движения и обеспечения их безопасности, представляет информацию участникам дорожного движения о наличии таких объектов и расположении ближайших </w:t>
      </w:r>
      <w:r w:rsidR="00B007B2" w:rsidRPr="0035058C">
        <w:rPr>
          <w:rFonts w:ascii="Times New Roman" w:hAnsi="Times New Roman" w:cs="Times New Roman"/>
          <w:kern w:val="0"/>
          <w:sz w:val="28"/>
          <w:szCs w:val="28"/>
          <w:lang w:eastAsia="ru-RU"/>
        </w:rPr>
        <w:t>медицинских организаций, организаций</w:t>
      </w:r>
      <w:r w:rsidR="004566E6">
        <w:rPr>
          <w:rFonts w:ascii="Times New Roman" w:hAnsi="Times New Roman" w:cs="Times New Roman"/>
          <w:kern w:val="0"/>
          <w:sz w:val="28"/>
          <w:szCs w:val="28"/>
          <w:lang w:eastAsia="ru-RU"/>
        </w:rPr>
        <w:t xml:space="preserve"> </w:t>
      </w:r>
      <w:r w:rsidRPr="0035058C">
        <w:rPr>
          <w:rFonts w:ascii="Times New Roman" w:hAnsi="Times New Roman"/>
          <w:sz w:val="28"/>
          <w:szCs w:val="28"/>
        </w:rPr>
        <w:t xml:space="preserve">связи, а равно информацию о безопасных условиях движения на соответствующих участках дорог; </w:t>
      </w:r>
    </w:p>
    <w:p w:rsidR="00853A4D" w:rsidRPr="00853A4D" w:rsidRDefault="00853A4D" w:rsidP="00853A4D">
      <w:pPr>
        <w:widowControl/>
        <w:suppressAutoHyphens w:val="0"/>
        <w:autoSpaceDE w:val="0"/>
        <w:autoSpaceDN w:val="0"/>
        <w:adjustRightInd w:val="0"/>
        <w:ind w:firstLine="851"/>
        <w:jc w:val="both"/>
        <w:rPr>
          <w:rFonts w:eastAsia="Calibri"/>
          <w:kern w:val="0"/>
          <w:sz w:val="28"/>
          <w:szCs w:val="28"/>
          <w:lang w:eastAsia="ru-RU"/>
        </w:rPr>
      </w:pPr>
      <w:r w:rsidRPr="00853A4D">
        <w:rPr>
          <w:rFonts w:eastAsia="Calibri"/>
          <w:kern w:val="0"/>
          <w:sz w:val="28"/>
          <w:szCs w:val="28"/>
          <w:lang w:eastAsia="ru-RU"/>
        </w:rPr>
        <w:t>9) определяет размер вреда, причиняемого тяжеловесными транспортными средствами при движении по автомобильным дорогам местного значения;</w:t>
      </w:r>
    </w:p>
    <w:p w:rsidR="0073273A" w:rsidRPr="0035058C" w:rsidRDefault="00853A4D" w:rsidP="00853A4D">
      <w:pPr>
        <w:pStyle w:val="ConsTitle"/>
        <w:ind w:firstLine="851"/>
        <w:jc w:val="both"/>
        <w:rPr>
          <w:rFonts w:ascii="Times New Roman" w:hAnsi="Times New Roman"/>
          <w:b w:val="0"/>
          <w:sz w:val="28"/>
          <w:szCs w:val="28"/>
        </w:rPr>
      </w:pPr>
      <w:r w:rsidRPr="00853A4D">
        <w:rPr>
          <w:rFonts w:ascii="Times New Roman" w:hAnsi="Times New Roman"/>
          <w:b w:val="0"/>
          <w:sz w:val="28"/>
          <w:szCs w:val="28"/>
        </w:rPr>
        <w:t>10</w:t>
      </w:r>
      <w:r w:rsidR="0073273A" w:rsidRPr="0035058C">
        <w:rPr>
          <w:rFonts w:ascii="Times New Roman" w:hAnsi="Times New Roman"/>
          <w:b w:val="0"/>
          <w:sz w:val="28"/>
          <w:szCs w:val="28"/>
        </w:rPr>
        <w:t>) иные полномочия в соответствии с законодательством.</w:t>
      </w:r>
    </w:p>
    <w:p w:rsidR="0073273A" w:rsidRPr="0035058C" w:rsidRDefault="0073273A" w:rsidP="00280C38">
      <w:pPr>
        <w:pStyle w:val="ConsNormal0"/>
        <w:ind w:firstLine="851"/>
        <w:jc w:val="both"/>
        <w:rPr>
          <w:rFonts w:ascii="Times New Roman" w:hAnsi="Times New Roman"/>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3</w:t>
      </w:r>
      <w:r w:rsidR="00BF173F" w:rsidRPr="0035058C">
        <w:rPr>
          <w:rFonts w:ascii="Times New Roman" w:hAnsi="Times New Roman"/>
          <w:b/>
          <w:sz w:val="28"/>
          <w:szCs w:val="28"/>
        </w:rPr>
        <w:t>8</w:t>
      </w:r>
      <w:r w:rsidRPr="0035058C">
        <w:rPr>
          <w:rFonts w:ascii="Times New Roman" w:hAnsi="Times New Roman"/>
          <w:b/>
          <w:sz w:val="28"/>
          <w:szCs w:val="28"/>
        </w:rPr>
        <w:t>. Полномочия администрации в сфере образования, социально-культурного обслуживания населения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полномочия в сфере</w:t>
      </w:r>
      <w:r w:rsidR="004566E6">
        <w:rPr>
          <w:rFonts w:ascii="Times New Roman" w:hAnsi="Times New Roman"/>
          <w:sz w:val="28"/>
          <w:szCs w:val="28"/>
        </w:rPr>
        <w:t xml:space="preserve"> </w:t>
      </w:r>
      <w:r w:rsidRPr="0035058C">
        <w:rPr>
          <w:rFonts w:ascii="Times New Roman" w:hAnsi="Times New Roman"/>
          <w:sz w:val="28"/>
          <w:szCs w:val="28"/>
        </w:rPr>
        <w:t>образования, социально-культурного обслуживания населения:</w:t>
      </w:r>
    </w:p>
    <w:p w:rsidR="00E10D75" w:rsidRPr="0035058C" w:rsidRDefault="00E10D75" w:rsidP="00280C38">
      <w:pPr>
        <w:widowControl/>
        <w:suppressAutoHyphens w:val="0"/>
        <w:autoSpaceDE w:val="0"/>
        <w:autoSpaceDN w:val="0"/>
        <w:adjustRightInd w:val="0"/>
        <w:ind w:firstLine="851"/>
        <w:jc w:val="both"/>
        <w:rPr>
          <w:kern w:val="0"/>
          <w:sz w:val="28"/>
          <w:szCs w:val="28"/>
        </w:rPr>
      </w:pPr>
      <w:r w:rsidRPr="0035058C">
        <w:rPr>
          <w:kern w:val="0"/>
          <w:sz w:val="28"/>
          <w:szCs w:val="28"/>
        </w:rPr>
        <w:t>1)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E10D75" w:rsidRDefault="00E10D75" w:rsidP="00280C38">
      <w:pPr>
        <w:widowControl/>
        <w:suppressAutoHyphens w:val="0"/>
        <w:autoSpaceDE w:val="0"/>
        <w:autoSpaceDN w:val="0"/>
        <w:adjustRightInd w:val="0"/>
        <w:ind w:firstLine="851"/>
        <w:jc w:val="both"/>
        <w:rPr>
          <w:kern w:val="0"/>
          <w:sz w:val="28"/>
          <w:szCs w:val="28"/>
        </w:rPr>
      </w:pPr>
      <w:r w:rsidRPr="0035058C">
        <w:rPr>
          <w:kern w:val="0"/>
          <w:sz w:val="28"/>
          <w:szCs w:val="28"/>
        </w:rPr>
        <w:t>2)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w:t>
      </w:r>
    </w:p>
    <w:p w:rsidR="004052CC" w:rsidRPr="004052CC" w:rsidRDefault="004052CC" w:rsidP="004052CC">
      <w:pPr>
        <w:widowControl/>
        <w:suppressAutoHyphens w:val="0"/>
        <w:autoSpaceDE w:val="0"/>
        <w:autoSpaceDN w:val="0"/>
        <w:adjustRightInd w:val="0"/>
        <w:ind w:firstLine="851"/>
        <w:jc w:val="both"/>
        <w:rPr>
          <w:rFonts w:eastAsia="Calibri"/>
          <w:kern w:val="0"/>
          <w:lang w:eastAsia="ru-RU"/>
        </w:rPr>
      </w:pPr>
      <w:r w:rsidRPr="004052CC">
        <w:rPr>
          <w:rFonts w:eastAsia="Calibri"/>
          <w:kern w:val="0"/>
          <w:sz w:val="28"/>
          <w:szCs w:val="28"/>
          <w:lang w:eastAsia="ru-RU"/>
        </w:rPr>
        <w:t>3) создает условия для осуществления присмотра и ухода за детьми, содержания детей в муниципальных образовательных организациях</w:t>
      </w:r>
      <w:r w:rsidRPr="004052CC">
        <w:rPr>
          <w:rFonts w:eastAsia="Calibri"/>
          <w:kern w:val="0"/>
          <w:lang w:eastAsia="ru-RU"/>
        </w:rPr>
        <w:t>;</w:t>
      </w:r>
    </w:p>
    <w:p w:rsidR="009D10C6" w:rsidRPr="0035058C" w:rsidRDefault="004052CC" w:rsidP="00280C38">
      <w:pPr>
        <w:widowControl/>
        <w:suppressAutoHyphens w:val="0"/>
        <w:autoSpaceDE w:val="0"/>
        <w:autoSpaceDN w:val="0"/>
        <w:adjustRightInd w:val="0"/>
        <w:ind w:firstLine="851"/>
        <w:jc w:val="both"/>
        <w:rPr>
          <w:kern w:val="0"/>
          <w:sz w:val="28"/>
          <w:szCs w:val="28"/>
        </w:rPr>
      </w:pPr>
      <w:r>
        <w:rPr>
          <w:sz w:val="28"/>
          <w:szCs w:val="28"/>
        </w:rPr>
        <w:t>4</w:t>
      </w:r>
      <w:r w:rsidR="0073273A" w:rsidRPr="0035058C">
        <w:rPr>
          <w:sz w:val="28"/>
          <w:szCs w:val="28"/>
        </w:rPr>
        <w:t xml:space="preserve">) создает, реорганизует и ликвидирует муниципальные образовательные </w:t>
      </w:r>
      <w:r w:rsidR="009D10C6" w:rsidRPr="0035058C">
        <w:rPr>
          <w:kern w:val="0"/>
          <w:sz w:val="28"/>
          <w:szCs w:val="28"/>
        </w:rPr>
        <w:t>организации (за исключением создания муниципальных образовательных организаций высшего образования);</w:t>
      </w:r>
    </w:p>
    <w:p w:rsidR="0073273A" w:rsidRPr="0035058C" w:rsidRDefault="004052CC" w:rsidP="00280C38">
      <w:pPr>
        <w:pStyle w:val="ConsNormal0"/>
        <w:ind w:firstLine="851"/>
        <w:jc w:val="both"/>
        <w:rPr>
          <w:rFonts w:ascii="Times New Roman" w:hAnsi="Times New Roman"/>
          <w:sz w:val="28"/>
          <w:szCs w:val="28"/>
        </w:rPr>
      </w:pPr>
      <w:r>
        <w:rPr>
          <w:rFonts w:ascii="Times New Roman" w:hAnsi="Times New Roman"/>
          <w:sz w:val="28"/>
          <w:szCs w:val="28"/>
        </w:rPr>
        <w:t>5</w:t>
      </w:r>
      <w:r w:rsidR="0073273A" w:rsidRPr="0035058C">
        <w:rPr>
          <w:rFonts w:ascii="Times New Roman" w:hAnsi="Times New Roman"/>
          <w:sz w:val="28"/>
          <w:szCs w:val="28"/>
        </w:rPr>
        <w:t xml:space="preserve">) обеспечивает содержание зданий и сооружений муниципальных образовательных </w:t>
      </w:r>
      <w:r w:rsidR="00695071" w:rsidRPr="0035058C">
        <w:rPr>
          <w:rFonts w:ascii="Times New Roman" w:hAnsi="Times New Roman"/>
          <w:sz w:val="28"/>
          <w:szCs w:val="28"/>
        </w:rPr>
        <w:t xml:space="preserve">организаций, </w:t>
      </w:r>
      <w:r w:rsidR="0073273A" w:rsidRPr="0035058C">
        <w:rPr>
          <w:rFonts w:ascii="Times New Roman" w:hAnsi="Times New Roman"/>
          <w:sz w:val="28"/>
          <w:szCs w:val="28"/>
        </w:rPr>
        <w:t>обустраивает прилегающие к ним территории;</w:t>
      </w:r>
    </w:p>
    <w:p w:rsidR="00640134" w:rsidRPr="00E07A44" w:rsidRDefault="004052CC" w:rsidP="00280C38">
      <w:pPr>
        <w:pStyle w:val="ConsNormal0"/>
        <w:ind w:firstLine="851"/>
        <w:jc w:val="both"/>
        <w:rPr>
          <w:rFonts w:ascii="Times New Roman" w:hAnsi="Times New Roman" w:cs="Times New Roman"/>
          <w:sz w:val="28"/>
          <w:szCs w:val="28"/>
        </w:rPr>
      </w:pPr>
      <w:r>
        <w:rPr>
          <w:rFonts w:ascii="Times New Roman" w:hAnsi="Times New Roman" w:cs="Times New Roman"/>
          <w:kern w:val="0"/>
          <w:sz w:val="28"/>
          <w:szCs w:val="28"/>
        </w:rPr>
        <w:t>6</w:t>
      </w:r>
      <w:r w:rsidR="00640134" w:rsidRPr="0035058C">
        <w:rPr>
          <w:rFonts w:ascii="Times New Roman" w:hAnsi="Times New Roman" w:cs="Times New Roman"/>
          <w:kern w:val="0"/>
          <w:sz w:val="28"/>
          <w:szCs w:val="28"/>
        </w:rPr>
        <w:t xml:space="preserve">) ведет учет детей, подлежащих обучению по образовательным программам дошкольного, начального общего, основного общего и среднего общего образования, осуществляет закрепление муниципальных образовательных </w:t>
      </w:r>
      <w:r w:rsidR="00640134" w:rsidRPr="00E07A44">
        <w:rPr>
          <w:rFonts w:ascii="Times New Roman" w:hAnsi="Times New Roman" w:cs="Times New Roman"/>
          <w:kern w:val="0"/>
          <w:sz w:val="28"/>
          <w:szCs w:val="28"/>
        </w:rPr>
        <w:t xml:space="preserve">организаций за конкретными </w:t>
      </w:r>
      <w:r w:rsidR="00640134" w:rsidRPr="00583251">
        <w:rPr>
          <w:rFonts w:ascii="Times New Roman" w:hAnsi="Times New Roman" w:cs="Times New Roman"/>
          <w:kern w:val="0"/>
          <w:sz w:val="28"/>
          <w:szCs w:val="28"/>
        </w:rPr>
        <w:t xml:space="preserve">территориями </w:t>
      </w:r>
      <w:r w:rsidR="00587E24" w:rsidRPr="00583251">
        <w:rPr>
          <w:rFonts w:ascii="Times New Roman" w:hAnsi="Times New Roman" w:cs="Times New Roman"/>
          <w:kern w:val="0"/>
          <w:sz w:val="28"/>
          <w:szCs w:val="28"/>
        </w:rPr>
        <w:t xml:space="preserve">в </w:t>
      </w:r>
      <w:r w:rsidR="00640134" w:rsidRPr="00583251">
        <w:rPr>
          <w:rFonts w:ascii="Times New Roman" w:hAnsi="Times New Roman" w:cs="Times New Roman"/>
          <w:sz w:val="28"/>
          <w:szCs w:val="28"/>
        </w:rPr>
        <w:t>муниципальном</w:t>
      </w:r>
      <w:r w:rsidR="00640134" w:rsidRPr="00E07A44">
        <w:rPr>
          <w:rFonts w:ascii="Times New Roman" w:hAnsi="Times New Roman" w:cs="Times New Roman"/>
          <w:sz w:val="28"/>
          <w:szCs w:val="28"/>
        </w:rPr>
        <w:t xml:space="preserve"> образовании </w:t>
      </w:r>
      <w:r w:rsidR="00E07A44" w:rsidRPr="00E07A44">
        <w:rPr>
          <w:rFonts w:ascii="Times New Roman" w:hAnsi="Times New Roman" w:cs="Times New Roman"/>
          <w:sz w:val="28"/>
        </w:rPr>
        <w:t xml:space="preserve">Гулькевичский </w:t>
      </w:r>
      <w:r w:rsidR="00640134" w:rsidRPr="00E07A44">
        <w:rPr>
          <w:rFonts w:ascii="Times New Roman" w:hAnsi="Times New Roman" w:cs="Times New Roman"/>
          <w:sz w:val="28"/>
          <w:szCs w:val="28"/>
        </w:rPr>
        <w:t>район;</w:t>
      </w:r>
    </w:p>
    <w:p w:rsidR="0073273A" w:rsidRPr="0035058C" w:rsidRDefault="004052CC" w:rsidP="00280C38">
      <w:pPr>
        <w:pStyle w:val="ConsNormal0"/>
        <w:ind w:firstLine="851"/>
        <w:jc w:val="both"/>
        <w:rPr>
          <w:rFonts w:ascii="Times New Roman" w:hAnsi="Times New Roman"/>
          <w:sz w:val="28"/>
          <w:szCs w:val="28"/>
        </w:rPr>
      </w:pPr>
      <w:r>
        <w:rPr>
          <w:rFonts w:ascii="Times New Roman" w:hAnsi="Times New Roman"/>
          <w:sz w:val="28"/>
          <w:szCs w:val="28"/>
        </w:rPr>
        <w:t>7</w:t>
      </w:r>
      <w:r w:rsidR="0073273A" w:rsidRPr="0035058C">
        <w:rPr>
          <w:rFonts w:ascii="Times New Roman" w:hAnsi="Times New Roman"/>
          <w:sz w:val="28"/>
          <w:szCs w:val="28"/>
        </w:rPr>
        <w:t>) организует библиотечное обслуживание населения межпоселенческими библиотеками, комплектует</w:t>
      </w:r>
      <w:r w:rsidR="004566E6">
        <w:rPr>
          <w:rFonts w:ascii="Times New Roman" w:hAnsi="Times New Roman"/>
          <w:sz w:val="28"/>
          <w:szCs w:val="28"/>
        </w:rPr>
        <w:t xml:space="preserve"> </w:t>
      </w:r>
      <w:r w:rsidR="0073273A" w:rsidRPr="0035058C">
        <w:rPr>
          <w:rFonts w:ascii="Times New Roman" w:hAnsi="Times New Roman"/>
          <w:sz w:val="28"/>
          <w:szCs w:val="28"/>
        </w:rPr>
        <w:t>и обеспечивает сохранность их библиотечных фондов;</w:t>
      </w:r>
    </w:p>
    <w:p w:rsidR="004052CC" w:rsidRPr="004052CC" w:rsidRDefault="004052CC" w:rsidP="004052CC">
      <w:pPr>
        <w:widowControl/>
        <w:suppressAutoHyphens w:val="0"/>
        <w:autoSpaceDE w:val="0"/>
        <w:autoSpaceDN w:val="0"/>
        <w:adjustRightInd w:val="0"/>
        <w:ind w:firstLine="851"/>
        <w:jc w:val="both"/>
        <w:rPr>
          <w:rFonts w:eastAsia="Calibri"/>
          <w:kern w:val="0"/>
          <w:sz w:val="28"/>
          <w:szCs w:val="28"/>
          <w:lang w:eastAsia="ru-RU"/>
        </w:rPr>
      </w:pPr>
      <w:r>
        <w:rPr>
          <w:sz w:val="28"/>
          <w:szCs w:val="28"/>
        </w:rPr>
        <w:t xml:space="preserve">8) </w:t>
      </w:r>
      <w:r w:rsidRPr="004052CC">
        <w:rPr>
          <w:rFonts w:eastAsia="Calibri"/>
          <w:kern w:val="0"/>
          <w:sz w:val="28"/>
          <w:szCs w:val="28"/>
          <w:lang w:eastAsia="ru-RU"/>
        </w:rPr>
        <w:t>осуществляет</w:t>
      </w:r>
      <w:r>
        <w:rPr>
          <w:rFonts w:eastAsia="Calibri"/>
          <w:kern w:val="0"/>
          <w:sz w:val="28"/>
          <w:szCs w:val="28"/>
          <w:lang w:eastAsia="ru-RU"/>
        </w:rPr>
        <w:t xml:space="preserve"> </w:t>
      </w:r>
      <w:r w:rsidRPr="004052CC">
        <w:rPr>
          <w:rFonts w:eastAsia="Calibri"/>
          <w:kern w:val="0"/>
          <w:sz w:val="28"/>
          <w:szCs w:val="28"/>
          <w:lang w:eastAsia="ru-RU"/>
        </w:rPr>
        <w:t>мероприятия по обеспечению организации отдыха детей, включая мероприятия по обеспечению безопасности их жизни и здоровья;</w:t>
      </w:r>
    </w:p>
    <w:p w:rsidR="0073273A" w:rsidRPr="00E07A44" w:rsidRDefault="004052CC"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9</w:t>
      </w:r>
      <w:r w:rsidR="0073273A" w:rsidRPr="00E07A44">
        <w:rPr>
          <w:rFonts w:ascii="Times New Roman" w:hAnsi="Times New Roman" w:cs="Times New Roman"/>
          <w:sz w:val="28"/>
          <w:szCs w:val="28"/>
        </w:rPr>
        <w:t xml:space="preserve">) создает условия для обеспечения поселений, входящих в состав </w:t>
      </w:r>
      <w:r w:rsidR="0073273A" w:rsidRPr="00E07A44">
        <w:rPr>
          <w:rFonts w:ascii="Times New Roman" w:hAnsi="Times New Roman" w:cs="Times New Roman"/>
          <w:sz w:val="28"/>
          <w:szCs w:val="28"/>
        </w:rPr>
        <w:lastRenderedPageBreak/>
        <w:t xml:space="preserve">муниципального образования </w:t>
      </w:r>
      <w:r w:rsidR="00E07A44" w:rsidRPr="00E07A44">
        <w:rPr>
          <w:rFonts w:ascii="Times New Roman" w:hAnsi="Times New Roman" w:cs="Times New Roman"/>
          <w:sz w:val="28"/>
        </w:rPr>
        <w:t xml:space="preserve">Гулькевичский </w:t>
      </w:r>
      <w:r w:rsidR="0073273A" w:rsidRPr="00E07A44">
        <w:rPr>
          <w:rFonts w:ascii="Times New Roman" w:hAnsi="Times New Roman" w:cs="Times New Roman"/>
          <w:sz w:val="28"/>
          <w:szCs w:val="28"/>
        </w:rPr>
        <w:t>район, услугами по организации досуга и услугами организаций культуры;</w:t>
      </w:r>
    </w:p>
    <w:p w:rsidR="0073273A" w:rsidRPr="00E07A44" w:rsidRDefault="004052CC"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10</w:t>
      </w:r>
      <w:r w:rsidR="0073273A" w:rsidRPr="00E07A44">
        <w:rPr>
          <w:rFonts w:ascii="Times New Roman" w:hAnsi="Times New Roman" w:cs="Times New Roman"/>
          <w:sz w:val="28"/>
          <w:szCs w:val="28"/>
        </w:rPr>
        <w:t xml:space="preserve">) создает условия для развития местного традиционного народного художественного творчества в поселениях, входящих в состав муниципального образования </w:t>
      </w:r>
      <w:r w:rsidR="00E07A44" w:rsidRPr="00E07A44">
        <w:rPr>
          <w:rFonts w:ascii="Times New Roman" w:hAnsi="Times New Roman" w:cs="Times New Roman"/>
          <w:sz w:val="28"/>
        </w:rPr>
        <w:t>Гулькевичский</w:t>
      </w:r>
      <w:r w:rsidR="004566E6">
        <w:rPr>
          <w:rFonts w:ascii="Times New Roman" w:hAnsi="Times New Roman" w:cs="Times New Roman"/>
          <w:sz w:val="28"/>
        </w:rPr>
        <w:t xml:space="preserve"> </w:t>
      </w:r>
      <w:r w:rsidR="0073273A" w:rsidRPr="00E07A44">
        <w:rPr>
          <w:rFonts w:ascii="Times New Roman" w:hAnsi="Times New Roman" w:cs="Times New Roman"/>
          <w:sz w:val="28"/>
          <w:szCs w:val="28"/>
        </w:rPr>
        <w:t>район;</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4052CC">
        <w:rPr>
          <w:rFonts w:ascii="Times New Roman" w:hAnsi="Times New Roman"/>
          <w:sz w:val="28"/>
          <w:szCs w:val="28"/>
        </w:rPr>
        <w:t>1</w:t>
      </w:r>
      <w:r w:rsidRPr="0035058C">
        <w:rPr>
          <w:rFonts w:ascii="Times New Roman" w:hAnsi="Times New Roman"/>
          <w:sz w:val="28"/>
          <w:szCs w:val="28"/>
        </w:rPr>
        <w:t>) организует и осуществляет мероприятия межпоселенческого характера по работе с детьми и молодежью;</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1</w:t>
      </w:r>
      <w:r w:rsidR="004052CC">
        <w:rPr>
          <w:rFonts w:ascii="Times New Roman" w:hAnsi="Times New Roman"/>
          <w:sz w:val="28"/>
          <w:szCs w:val="28"/>
        </w:rPr>
        <w:t>2</w:t>
      </w:r>
      <w:r w:rsidRPr="0035058C">
        <w:rPr>
          <w:rFonts w:ascii="Times New Roman" w:hAnsi="Times New Roman"/>
          <w:sz w:val="28"/>
          <w:szCs w:val="28"/>
        </w:rPr>
        <w:t xml:space="preserve">) </w:t>
      </w:r>
      <w:r w:rsidRPr="00E07A44">
        <w:rPr>
          <w:rFonts w:ascii="Times New Roman" w:hAnsi="Times New Roman" w:cs="Times New Roman"/>
          <w:sz w:val="28"/>
          <w:szCs w:val="28"/>
        </w:rPr>
        <w:t xml:space="preserve">обеспечивает условия для развития на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физической культуры</w:t>
      </w:r>
      <w:r w:rsidR="00853A4D">
        <w:rPr>
          <w:rFonts w:ascii="Times New Roman" w:hAnsi="Times New Roman" w:cs="Times New Roman"/>
          <w:sz w:val="28"/>
          <w:szCs w:val="28"/>
        </w:rPr>
        <w:t xml:space="preserve">, школьного спорта и </w:t>
      </w:r>
      <w:r w:rsidRPr="00E07A44">
        <w:rPr>
          <w:rFonts w:ascii="Times New Roman" w:hAnsi="Times New Roman" w:cs="Times New Roman"/>
          <w:sz w:val="28"/>
          <w:szCs w:val="28"/>
        </w:rPr>
        <w:t xml:space="preserve">массового спорта, организует проведение официальных физкультурно-оздоровительных и спортивных мероприятий муниципального образования </w:t>
      </w:r>
      <w:r w:rsidR="00E07A44" w:rsidRPr="00E07A44">
        <w:rPr>
          <w:rFonts w:ascii="Times New Roman" w:hAnsi="Times New Roman" w:cs="Times New Roman"/>
          <w:sz w:val="28"/>
          <w:szCs w:val="28"/>
        </w:rPr>
        <w:t>Гулькевичский</w:t>
      </w:r>
      <w:r w:rsidRPr="00E07A44">
        <w:rPr>
          <w:rFonts w:ascii="Times New Roman" w:hAnsi="Times New Roman" w:cs="Times New Roman"/>
          <w:sz w:val="28"/>
          <w:szCs w:val="28"/>
        </w:rPr>
        <w:t xml:space="preserve"> район;</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1</w:t>
      </w:r>
      <w:r w:rsidR="004052CC">
        <w:rPr>
          <w:rFonts w:ascii="Times New Roman" w:hAnsi="Times New Roman" w:cs="Times New Roman"/>
          <w:sz w:val="28"/>
          <w:szCs w:val="28"/>
        </w:rPr>
        <w:t>3</w:t>
      </w:r>
      <w:r w:rsidRPr="00E07A44">
        <w:rPr>
          <w:rFonts w:ascii="Times New Roman" w:hAnsi="Times New Roman" w:cs="Times New Roman"/>
          <w:sz w:val="28"/>
          <w:szCs w:val="28"/>
        </w:rPr>
        <w:t>) формирует и содержит муниципальный архив, включая хранение архивных фондов поселений;</w:t>
      </w:r>
    </w:p>
    <w:p w:rsidR="0073273A" w:rsidRPr="00E07A44" w:rsidRDefault="00E07A44"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1</w:t>
      </w:r>
      <w:r w:rsidR="004052CC">
        <w:rPr>
          <w:rFonts w:ascii="Times New Roman" w:hAnsi="Times New Roman" w:cs="Times New Roman"/>
          <w:sz w:val="28"/>
          <w:szCs w:val="28"/>
        </w:rPr>
        <w:t>4</w:t>
      </w:r>
      <w:r>
        <w:rPr>
          <w:rFonts w:ascii="Times New Roman" w:hAnsi="Times New Roman" w:cs="Times New Roman"/>
          <w:sz w:val="28"/>
          <w:szCs w:val="28"/>
        </w:rPr>
        <w:t xml:space="preserve">) </w:t>
      </w:r>
      <w:r w:rsidR="0073273A" w:rsidRPr="00E07A44">
        <w:rPr>
          <w:rFonts w:ascii="Times New Roman" w:hAnsi="Times New Roman" w:cs="Times New Roman"/>
          <w:sz w:val="28"/>
          <w:szCs w:val="28"/>
        </w:rPr>
        <w:t>иные полномочия в соответствии с законодательством.</w:t>
      </w:r>
    </w:p>
    <w:p w:rsidR="0073273A" w:rsidRPr="00E07A44" w:rsidRDefault="0073273A" w:rsidP="00280C38">
      <w:pPr>
        <w:pStyle w:val="ConsNormal0"/>
        <w:ind w:firstLine="851"/>
        <w:jc w:val="both"/>
        <w:rPr>
          <w:rFonts w:ascii="Times New Roman" w:hAnsi="Times New Roman" w:cs="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BF173F" w:rsidRPr="0035058C">
        <w:rPr>
          <w:rFonts w:ascii="Times New Roman" w:hAnsi="Times New Roman"/>
          <w:sz w:val="28"/>
          <w:szCs w:val="28"/>
        </w:rPr>
        <w:t>39</w:t>
      </w:r>
      <w:r w:rsidRPr="0035058C">
        <w:rPr>
          <w:rFonts w:ascii="Times New Roman" w:hAnsi="Times New Roman"/>
          <w:sz w:val="28"/>
          <w:szCs w:val="28"/>
        </w:rPr>
        <w:t>. Полномочия администрации в области коммунально-бытового, торгового обслуживания населения, защиты прав потребителей</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Администрация </w:t>
      </w:r>
      <w:r w:rsidRPr="00E07A44">
        <w:rPr>
          <w:rFonts w:ascii="Times New Roman" w:hAnsi="Times New Roman" w:cs="Times New Roman"/>
          <w:sz w:val="28"/>
          <w:szCs w:val="28"/>
        </w:rPr>
        <w:t>осуществляет следующие полномочия в области коммунально-бытового обслуживания населения, защиты прав потребителей:</w:t>
      </w:r>
    </w:p>
    <w:p w:rsidR="0073273A" w:rsidRPr="0035058C" w:rsidRDefault="0073273A"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 xml:space="preserve">1) организует в границах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электро-, газоснабжение поселений</w:t>
      </w:r>
      <w:r w:rsidR="00260C40" w:rsidRPr="00E07A44">
        <w:rPr>
          <w:rFonts w:ascii="Times New Roman" w:hAnsi="Times New Roman" w:cs="Times New Roman"/>
          <w:sz w:val="28"/>
          <w:szCs w:val="28"/>
        </w:rPr>
        <w:t xml:space="preserve"> в</w:t>
      </w:r>
      <w:r w:rsidR="00260C40" w:rsidRPr="0035058C">
        <w:rPr>
          <w:rFonts w:ascii="Times New Roman" w:hAnsi="Times New Roman"/>
          <w:sz w:val="28"/>
          <w:szCs w:val="28"/>
        </w:rPr>
        <w:t xml:space="preserve"> пределах полномочий, установленных законодательством Российской Федерации</w:t>
      </w:r>
      <w:r w:rsidRPr="0035058C">
        <w:rPr>
          <w:rFonts w:ascii="Times New Roman" w:hAnsi="Times New Roman"/>
          <w:sz w:val="28"/>
          <w:szCs w:val="28"/>
        </w:rPr>
        <w:t>;</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2) </w:t>
      </w:r>
      <w:r w:rsidRPr="00E07A44">
        <w:rPr>
          <w:rFonts w:ascii="Times New Roman" w:hAnsi="Times New Roman" w:cs="Times New Roman"/>
          <w:sz w:val="28"/>
          <w:szCs w:val="28"/>
        </w:rPr>
        <w:t xml:space="preserve">создает условия для обеспечения поселений, входящих в состав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услугами общественного питания, торговли и бытового обслуживания;</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3) содержит на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межпоселенческие места захоронения, организует ритуальные услуги;</w:t>
      </w:r>
    </w:p>
    <w:p w:rsidR="0073273A" w:rsidRPr="0035058C" w:rsidRDefault="00043B97" w:rsidP="00280C38">
      <w:pPr>
        <w:pStyle w:val="ConsNormal0"/>
        <w:ind w:firstLine="851"/>
        <w:jc w:val="both"/>
        <w:rPr>
          <w:rFonts w:ascii="Times New Roman" w:hAnsi="Times New Roman"/>
          <w:sz w:val="28"/>
          <w:szCs w:val="28"/>
        </w:rPr>
      </w:pPr>
      <w:r w:rsidRPr="0035058C">
        <w:rPr>
          <w:rFonts w:ascii="Times New Roman" w:hAnsi="Times New Roman"/>
          <w:sz w:val="28"/>
          <w:szCs w:val="28"/>
        </w:rPr>
        <w:t>4</w:t>
      </w:r>
      <w:r w:rsidR="0073273A" w:rsidRPr="0035058C">
        <w:rPr>
          <w:rFonts w:ascii="Times New Roman" w:hAnsi="Times New Roman"/>
          <w:sz w:val="28"/>
          <w:szCs w:val="28"/>
        </w:rPr>
        <w:t>) рассматривает жалобы потребителей, консультирует их по вопросам защиты прав потребителей;</w:t>
      </w:r>
    </w:p>
    <w:p w:rsidR="0073273A" w:rsidRPr="0035058C" w:rsidRDefault="00043B97" w:rsidP="00280C38">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обращается в суды в защиту прав потребителей (неопределенного круга потребителей);</w:t>
      </w:r>
    </w:p>
    <w:p w:rsidR="0073273A" w:rsidRPr="0035058C" w:rsidRDefault="00043B97" w:rsidP="00280C38">
      <w:pPr>
        <w:pStyle w:val="ConsNormal0"/>
        <w:ind w:firstLine="851"/>
        <w:jc w:val="both"/>
        <w:rPr>
          <w:rFonts w:ascii="Times New Roman" w:hAnsi="Times New Roman"/>
          <w:sz w:val="28"/>
          <w:szCs w:val="28"/>
        </w:rPr>
      </w:pPr>
      <w:r w:rsidRPr="0035058C">
        <w:rPr>
          <w:rFonts w:ascii="Times New Roman" w:hAnsi="Times New Roman"/>
          <w:sz w:val="28"/>
          <w:szCs w:val="28"/>
        </w:rPr>
        <w:t>6</w:t>
      </w:r>
      <w:r w:rsidR="0073273A" w:rsidRPr="0035058C">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73273A" w:rsidRPr="0035058C" w:rsidRDefault="00043B97" w:rsidP="00280C38">
      <w:pPr>
        <w:pStyle w:val="ConsPlusNormal"/>
        <w:ind w:firstLine="851"/>
        <w:jc w:val="both"/>
        <w:rPr>
          <w:rFonts w:ascii="Times New Roman" w:hAnsi="Times New Roman"/>
          <w:sz w:val="28"/>
          <w:szCs w:val="28"/>
        </w:rPr>
      </w:pPr>
      <w:r w:rsidRPr="0035058C">
        <w:rPr>
          <w:rFonts w:ascii="Times New Roman" w:hAnsi="Times New Roman"/>
          <w:sz w:val="28"/>
          <w:szCs w:val="28"/>
        </w:rPr>
        <w:t>7</w:t>
      </w:r>
      <w:r w:rsidR="0073273A" w:rsidRPr="0035058C">
        <w:rPr>
          <w:rFonts w:ascii="Times New Roman" w:hAnsi="Times New Roman"/>
          <w:sz w:val="28"/>
          <w:szCs w:val="28"/>
        </w:rPr>
        <w:t xml:space="preserve">) предъявляет иски в суды </w:t>
      </w:r>
      <w:r w:rsidR="00D3132B" w:rsidRPr="0035058C">
        <w:rPr>
          <w:rFonts w:ascii="Times New Roman" w:hAnsi="Times New Roman" w:cs="Times New Roman"/>
          <w:kern w:val="0"/>
          <w:sz w:val="28"/>
          <w:szCs w:val="28"/>
          <w:lang w:eastAsia="en-US" w:bidi="ar-SA"/>
        </w:rPr>
        <w:t>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0073273A" w:rsidRPr="0035058C">
        <w:rPr>
          <w:rFonts w:ascii="Times New Roman" w:hAnsi="Times New Roman"/>
          <w:sz w:val="28"/>
          <w:szCs w:val="28"/>
        </w:rPr>
        <w:t>;</w:t>
      </w:r>
    </w:p>
    <w:p w:rsidR="0073273A" w:rsidRPr="0035058C" w:rsidRDefault="00043B97" w:rsidP="00280C38">
      <w:pPr>
        <w:pStyle w:val="ConsPlusNormal"/>
        <w:ind w:firstLine="851"/>
        <w:jc w:val="both"/>
        <w:rPr>
          <w:rFonts w:ascii="Times New Roman" w:hAnsi="Times New Roman"/>
          <w:sz w:val="28"/>
          <w:szCs w:val="28"/>
        </w:rPr>
      </w:pPr>
      <w:r w:rsidRPr="0035058C">
        <w:rPr>
          <w:rFonts w:ascii="Times New Roman" w:hAnsi="Times New Roman"/>
          <w:sz w:val="28"/>
          <w:szCs w:val="28"/>
        </w:rPr>
        <w:t>8</w:t>
      </w:r>
      <w:r w:rsidR="0073273A" w:rsidRPr="0035058C">
        <w:rPr>
          <w:rFonts w:ascii="Times New Roman" w:hAnsi="Times New Roman"/>
          <w:sz w:val="28"/>
          <w:szCs w:val="28"/>
        </w:rPr>
        <w:t>) осуществляет в соответствии с законодательством Российской Федерации внешнеэкономическую</w:t>
      </w:r>
      <w:r w:rsidR="004566E6">
        <w:rPr>
          <w:rFonts w:ascii="Times New Roman" w:hAnsi="Times New Roman"/>
          <w:sz w:val="28"/>
          <w:szCs w:val="28"/>
        </w:rPr>
        <w:t xml:space="preserve"> </w:t>
      </w:r>
      <w:r w:rsidR="0073273A" w:rsidRPr="0035058C">
        <w:rPr>
          <w:rFonts w:ascii="Times New Roman" w:hAnsi="Times New Roman"/>
          <w:sz w:val="28"/>
          <w:szCs w:val="28"/>
        </w:rPr>
        <w:t>деятельность;</w:t>
      </w:r>
    </w:p>
    <w:p w:rsidR="0073273A" w:rsidRPr="0035058C" w:rsidRDefault="00043B97" w:rsidP="00280C38">
      <w:pPr>
        <w:pStyle w:val="ConsNormal0"/>
        <w:ind w:firstLine="851"/>
        <w:jc w:val="both"/>
        <w:rPr>
          <w:rFonts w:ascii="Times New Roman" w:hAnsi="Times New Roman"/>
          <w:sz w:val="28"/>
          <w:szCs w:val="28"/>
        </w:rPr>
      </w:pPr>
      <w:r w:rsidRPr="0035058C">
        <w:rPr>
          <w:rFonts w:ascii="Times New Roman" w:hAnsi="Times New Roman"/>
          <w:sz w:val="28"/>
          <w:szCs w:val="28"/>
        </w:rPr>
        <w:t>9</w:t>
      </w:r>
      <w:r w:rsidR="0073273A" w:rsidRPr="0035058C">
        <w:rPr>
          <w:rFonts w:ascii="Times New Roman" w:hAnsi="Times New Roman"/>
          <w:sz w:val="28"/>
          <w:szCs w:val="28"/>
        </w:rPr>
        <w:t xml:space="preserve">) создает условия для развития сельскохозяйственного производства в </w:t>
      </w:r>
      <w:r w:rsidR="0073273A" w:rsidRPr="0035058C">
        <w:rPr>
          <w:rFonts w:ascii="Times New Roman" w:hAnsi="Times New Roman"/>
          <w:sz w:val="28"/>
          <w:szCs w:val="28"/>
        </w:rPr>
        <w:lastRenderedPageBreak/>
        <w:t>поселениях, расширения рынка сельскохозяйственной продукции, сырья и продовольствия, содействует развитию малого и среднего предпринимательства;</w:t>
      </w:r>
    </w:p>
    <w:p w:rsidR="0022241B" w:rsidRPr="0035058C" w:rsidRDefault="0022241B" w:rsidP="00280C38">
      <w:pPr>
        <w:widowControl/>
        <w:suppressAutoHyphens w:val="0"/>
        <w:autoSpaceDE w:val="0"/>
        <w:autoSpaceDN w:val="0"/>
        <w:adjustRightInd w:val="0"/>
        <w:ind w:firstLine="851"/>
        <w:jc w:val="both"/>
        <w:rPr>
          <w:kern w:val="0"/>
          <w:sz w:val="28"/>
          <w:szCs w:val="28"/>
          <w:lang w:eastAsia="ru-RU"/>
        </w:rPr>
      </w:pPr>
      <w:r w:rsidRPr="0035058C">
        <w:rPr>
          <w:kern w:val="0"/>
          <w:sz w:val="28"/>
          <w:szCs w:val="28"/>
          <w:lang w:eastAsia="ru-RU"/>
        </w:rPr>
        <w:t>1</w:t>
      </w:r>
      <w:r w:rsidR="00043B97" w:rsidRPr="0035058C">
        <w:rPr>
          <w:kern w:val="0"/>
          <w:sz w:val="28"/>
          <w:szCs w:val="28"/>
          <w:lang w:eastAsia="ru-RU"/>
        </w:rPr>
        <w:t>0</w:t>
      </w:r>
      <w:r w:rsidRPr="0035058C">
        <w:rPr>
          <w:kern w:val="0"/>
          <w:sz w:val="28"/>
          <w:szCs w:val="28"/>
          <w:lang w:eastAsia="ru-RU"/>
        </w:rPr>
        <w:t>) разрабатывает и утверждает схему размещения нестационарных торговых объектов в порядке, установленном уполномоченным органом исполнительной власти Краснодарского края;</w:t>
      </w:r>
    </w:p>
    <w:p w:rsidR="00FE4448" w:rsidRPr="00FE4448" w:rsidRDefault="00FE4448" w:rsidP="00FE4448">
      <w:pPr>
        <w:pStyle w:val="ConsPlusNormal"/>
        <w:ind w:firstLine="851"/>
        <w:jc w:val="both"/>
        <w:rPr>
          <w:rFonts w:ascii="Times New Roman" w:eastAsiaTheme="minorHAnsi" w:hAnsi="Times New Roman" w:cs="Times New Roman"/>
          <w:kern w:val="0"/>
          <w:sz w:val="28"/>
          <w:szCs w:val="28"/>
          <w:lang w:eastAsia="en-US" w:bidi="ar-SA"/>
        </w:rPr>
      </w:pPr>
      <w:r w:rsidRPr="00FE4448">
        <w:rPr>
          <w:rFonts w:ascii="Times New Roman" w:hAnsi="Times New Roman" w:cs="Times New Roman"/>
          <w:sz w:val="28"/>
          <w:szCs w:val="28"/>
        </w:rPr>
        <w:t>11)</w:t>
      </w:r>
      <w:r w:rsidRPr="00FE4448">
        <w:rPr>
          <w:rFonts w:ascii="Times New Roman" w:eastAsiaTheme="minorHAnsi" w:hAnsi="Times New Roman" w:cs="Times New Roman"/>
          <w:kern w:val="0"/>
          <w:sz w:val="28"/>
          <w:szCs w:val="28"/>
          <w:lang w:eastAsia="en-US" w:bidi="ar-SA"/>
        </w:rPr>
        <w:t xml:space="preserve">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образования </w:t>
      </w:r>
      <w:r>
        <w:rPr>
          <w:rFonts w:ascii="Times New Roman" w:eastAsiaTheme="minorHAnsi" w:hAnsi="Times New Roman" w:cs="Times New Roman"/>
          <w:kern w:val="0"/>
          <w:sz w:val="28"/>
          <w:szCs w:val="28"/>
          <w:lang w:eastAsia="en-US" w:bidi="ar-SA"/>
        </w:rPr>
        <w:t xml:space="preserve">Гулькевичский </w:t>
      </w:r>
      <w:r w:rsidRPr="00FE4448">
        <w:rPr>
          <w:rFonts w:ascii="Times New Roman" w:eastAsiaTheme="minorHAnsi" w:hAnsi="Times New Roman" w:cs="Times New Roman"/>
          <w:kern w:val="0"/>
          <w:sz w:val="28"/>
          <w:szCs w:val="28"/>
          <w:lang w:eastAsia="en-US" w:bidi="ar-SA"/>
        </w:rPr>
        <w:t>район</w:t>
      </w:r>
      <w:r w:rsidR="006B2EC6">
        <w:rPr>
          <w:rFonts w:ascii="Times New Roman" w:eastAsiaTheme="minorHAnsi" w:hAnsi="Times New Roman" w:cs="Times New Roman"/>
          <w:kern w:val="0"/>
          <w:sz w:val="28"/>
          <w:szCs w:val="28"/>
          <w:lang w:eastAsia="en-US" w:bidi="ar-SA"/>
        </w:rPr>
        <w:t>;</w:t>
      </w:r>
    </w:p>
    <w:p w:rsidR="0073273A" w:rsidRPr="0035058C" w:rsidRDefault="00FE4448" w:rsidP="00FE4448">
      <w:pPr>
        <w:pStyle w:val="ConsNormal0"/>
        <w:ind w:firstLine="851"/>
        <w:jc w:val="both"/>
        <w:rPr>
          <w:rFonts w:ascii="Times New Roman" w:hAnsi="Times New Roman"/>
          <w:sz w:val="28"/>
          <w:szCs w:val="28"/>
        </w:rPr>
      </w:pPr>
      <w:r w:rsidRPr="00FE4448">
        <w:rPr>
          <w:rFonts w:ascii="Times New Roman" w:hAnsi="Times New Roman"/>
          <w:sz w:val="28"/>
          <w:szCs w:val="28"/>
        </w:rPr>
        <w:t>12</w:t>
      </w:r>
      <w:r w:rsidR="0073273A" w:rsidRPr="00FE4448">
        <w:rPr>
          <w:rFonts w:ascii="Times New Roman" w:hAnsi="Times New Roman"/>
          <w:sz w:val="28"/>
          <w:szCs w:val="28"/>
        </w:rPr>
        <w:t>)</w:t>
      </w:r>
      <w:r w:rsidR="0073273A" w:rsidRPr="0035058C">
        <w:rPr>
          <w:rFonts w:ascii="Times New Roman" w:hAnsi="Times New Roman"/>
          <w:sz w:val="28"/>
          <w:szCs w:val="28"/>
        </w:rPr>
        <w:t>иные полномочия в соответствии с законодательством.</w:t>
      </w:r>
    </w:p>
    <w:p w:rsidR="0073273A" w:rsidRPr="0035058C" w:rsidRDefault="0073273A" w:rsidP="00280C38">
      <w:pPr>
        <w:pStyle w:val="ConsNormal0"/>
        <w:ind w:firstLine="851"/>
        <w:jc w:val="both"/>
        <w:rPr>
          <w:rFonts w:ascii="Times New Roman" w:hAnsi="Times New Roman"/>
          <w:sz w:val="28"/>
          <w:szCs w:val="28"/>
        </w:rPr>
      </w:pPr>
    </w:p>
    <w:p w:rsidR="0073273A" w:rsidRPr="00E07A44" w:rsidRDefault="0073273A" w:rsidP="00280C38">
      <w:pPr>
        <w:ind w:firstLine="851"/>
        <w:jc w:val="both"/>
        <w:rPr>
          <w:b/>
          <w:sz w:val="28"/>
          <w:szCs w:val="28"/>
        </w:rPr>
      </w:pPr>
      <w:r w:rsidRPr="0035058C">
        <w:rPr>
          <w:b/>
          <w:sz w:val="28"/>
          <w:szCs w:val="28"/>
        </w:rPr>
        <w:t xml:space="preserve">Статья </w:t>
      </w:r>
      <w:r w:rsidR="00F73EC1" w:rsidRPr="0035058C">
        <w:rPr>
          <w:b/>
          <w:sz w:val="28"/>
          <w:szCs w:val="28"/>
        </w:rPr>
        <w:t>4</w:t>
      </w:r>
      <w:r w:rsidR="00BF173F" w:rsidRPr="0035058C">
        <w:rPr>
          <w:b/>
          <w:sz w:val="28"/>
          <w:szCs w:val="28"/>
        </w:rPr>
        <w:t>0</w:t>
      </w:r>
      <w:r w:rsidRPr="0035058C">
        <w:rPr>
          <w:b/>
          <w:sz w:val="28"/>
          <w:szCs w:val="28"/>
        </w:rPr>
        <w:t xml:space="preserve">. Полномочия администрации в области </w:t>
      </w:r>
      <w:r w:rsidRPr="00E07A44">
        <w:rPr>
          <w:b/>
          <w:sz w:val="28"/>
          <w:szCs w:val="28"/>
        </w:rPr>
        <w:t xml:space="preserve">функционирования, развития и охраны курортов, лечебно-оздоровительных местностей и природных лечебных ресурсов, охраны окружающей среды на территории муниципального образования </w:t>
      </w:r>
      <w:r w:rsidR="00E07A44" w:rsidRPr="00E07A44">
        <w:rPr>
          <w:b/>
          <w:sz w:val="28"/>
        </w:rPr>
        <w:t>Гулькевичский</w:t>
      </w:r>
      <w:r w:rsidRPr="00E07A44">
        <w:rPr>
          <w:b/>
          <w:sz w:val="28"/>
          <w:szCs w:val="28"/>
        </w:rPr>
        <w:t xml:space="preserve"> район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Администрация в области функционирования, развития и охраны курортов, </w:t>
      </w:r>
      <w:r w:rsidRPr="00E07A44">
        <w:rPr>
          <w:rFonts w:ascii="Times New Roman" w:hAnsi="Times New Roman" w:cs="Times New Roman"/>
          <w:sz w:val="28"/>
          <w:szCs w:val="28"/>
        </w:rPr>
        <w:t xml:space="preserve">лечебно-оздоровительных местностей и природных лечебных ресурсов, охраны окружающей среды на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w:t>
      </w:r>
      <w:r w:rsidRPr="0035058C">
        <w:rPr>
          <w:rFonts w:ascii="Times New Roman" w:hAnsi="Times New Roman"/>
          <w:sz w:val="28"/>
          <w:szCs w:val="28"/>
        </w:rPr>
        <w:t>айон осуществляет следующие полномочия:</w:t>
      </w:r>
    </w:p>
    <w:p w:rsidR="009B6909" w:rsidRPr="0035058C" w:rsidRDefault="0073273A" w:rsidP="00280C38">
      <w:pPr>
        <w:widowControl/>
        <w:suppressAutoHyphens w:val="0"/>
        <w:autoSpaceDE w:val="0"/>
        <w:autoSpaceDN w:val="0"/>
        <w:adjustRightInd w:val="0"/>
        <w:ind w:firstLine="851"/>
        <w:jc w:val="both"/>
        <w:outlineLvl w:val="1"/>
        <w:rPr>
          <w:sz w:val="28"/>
          <w:szCs w:val="28"/>
        </w:rPr>
      </w:pPr>
      <w:r w:rsidRPr="0035058C">
        <w:rPr>
          <w:sz w:val="28"/>
          <w:szCs w:val="28"/>
        </w:rPr>
        <w:t xml:space="preserve">1) создает, развивает и обеспечивает охрану лечебно-оздоровительных местностей и курортов местного значения на территории муниципального образования </w:t>
      </w:r>
      <w:r w:rsidR="00E07A44">
        <w:rPr>
          <w:sz w:val="28"/>
        </w:rPr>
        <w:t>Гулькевичский</w:t>
      </w:r>
      <w:r w:rsidRPr="0035058C">
        <w:rPr>
          <w:sz w:val="28"/>
          <w:szCs w:val="28"/>
        </w:rPr>
        <w:t xml:space="preserve"> район</w:t>
      </w:r>
      <w:r w:rsidR="009B6909" w:rsidRPr="0035058C">
        <w:rPr>
          <w:bCs/>
          <w:kern w:val="0"/>
          <w:sz w:val="28"/>
          <w:szCs w:val="28"/>
        </w:rPr>
        <w:t>, осуществляет муниципальный контроль в области использования и охраны особо охраняемых природных территорий местного значения;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73273A" w:rsidRPr="0035058C" w:rsidRDefault="001324AC" w:rsidP="00280C38">
      <w:pPr>
        <w:pStyle w:val="ConsNormal0"/>
        <w:ind w:firstLine="851"/>
        <w:jc w:val="both"/>
        <w:rPr>
          <w:rFonts w:ascii="Times New Roman" w:hAnsi="Times New Roman"/>
          <w:sz w:val="28"/>
          <w:szCs w:val="28"/>
        </w:rPr>
      </w:pPr>
      <w:r w:rsidRPr="0035058C">
        <w:rPr>
          <w:rFonts w:ascii="Times New Roman" w:hAnsi="Times New Roman"/>
          <w:sz w:val="28"/>
          <w:szCs w:val="28"/>
        </w:rPr>
        <w:t>4</w:t>
      </w:r>
      <w:r w:rsidR="0073273A" w:rsidRPr="0035058C">
        <w:rPr>
          <w:rFonts w:ascii="Times New Roman" w:hAnsi="Times New Roman"/>
          <w:sz w:val="28"/>
          <w:szCs w:val="28"/>
        </w:rPr>
        <w:t xml:space="preserve">) участвует во внешнеэкономической деятельности, направленной на привлечение материально-технических ресурсов, развитие сервиса, индустрии отдыха, использование зарубежного опыта в развитии курортов; </w:t>
      </w:r>
    </w:p>
    <w:p w:rsidR="0073273A" w:rsidRPr="0035058C" w:rsidRDefault="001324AC" w:rsidP="00280C38">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ведет реестр лечебно-оздоровительных местностей и курортов местного значения, включая санаторно-курортные организации;</w:t>
      </w:r>
    </w:p>
    <w:p w:rsidR="0073273A" w:rsidRPr="0035058C" w:rsidRDefault="001324AC" w:rsidP="00280C38">
      <w:pPr>
        <w:pStyle w:val="ConsNormal0"/>
        <w:ind w:firstLine="851"/>
        <w:jc w:val="both"/>
        <w:rPr>
          <w:rFonts w:ascii="Times New Roman" w:hAnsi="Times New Roman"/>
          <w:sz w:val="28"/>
          <w:szCs w:val="28"/>
        </w:rPr>
      </w:pPr>
      <w:r w:rsidRPr="0035058C">
        <w:rPr>
          <w:rFonts w:ascii="Times New Roman" w:hAnsi="Times New Roman"/>
          <w:sz w:val="28"/>
          <w:szCs w:val="28"/>
        </w:rPr>
        <w:t>6</w:t>
      </w:r>
      <w:r w:rsidR="0073273A" w:rsidRPr="0035058C">
        <w:rPr>
          <w:rFonts w:ascii="Times New Roman" w:hAnsi="Times New Roman"/>
          <w:sz w:val="28"/>
          <w:szCs w:val="28"/>
        </w:rPr>
        <w:t>) организует мероприятия межпоселенческого характера по охране окружающей среды;</w:t>
      </w:r>
    </w:p>
    <w:p w:rsidR="0073273A" w:rsidRPr="0035058C" w:rsidRDefault="001324AC" w:rsidP="00280C38">
      <w:pPr>
        <w:ind w:firstLine="851"/>
        <w:jc w:val="both"/>
        <w:rPr>
          <w:sz w:val="28"/>
          <w:szCs w:val="28"/>
        </w:rPr>
      </w:pPr>
      <w:r w:rsidRPr="0035058C">
        <w:rPr>
          <w:sz w:val="28"/>
          <w:szCs w:val="28"/>
        </w:rPr>
        <w:t>7</w:t>
      </w:r>
      <w:r w:rsidR="0073273A" w:rsidRPr="0035058C">
        <w:rPr>
          <w:sz w:val="28"/>
          <w:szCs w:val="28"/>
        </w:rPr>
        <w:t>) иные полномочия в соответствии с законодательством.</w:t>
      </w:r>
    </w:p>
    <w:p w:rsidR="0073273A" w:rsidRPr="0035058C" w:rsidRDefault="0073273A" w:rsidP="00280C38">
      <w:pPr>
        <w:pStyle w:val="ConsNormal0"/>
        <w:ind w:firstLine="851"/>
        <w:jc w:val="both"/>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4</w:t>
      </w:r>
      <w:r w:rsidR="00BF173F" w:rsidRPr="0035058C">
        <w:rPr>
          <w:rFonts w:ascii="Times New Roman" w:hAnsi="Times New Roman"/>
          <w:sz w:val="28"/>
          <w:szCs w:val="28"/>
        </w:rPr>
        <w:t>1</w:t>
      </w:r>
      <w:r w:rsidRPr="0035058C">
        <w:rPr>
          <w:rFonts w:ascii="Times New Roman" w:hAnsi="Times New Roman"/>
          <w:sz w:val="28"/>
          <w:szCs w:val="28"/>
        </w:rPr>
        <w:t>. Полномочия администрации в области охраны здоровья граждан</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Администрация в области охраны здоровья граждан осуществляет </w:t>
      </w:r>
      <w:r w:rsidRPr="0035058C">
        <w:rPr>
          <w:rFonts w:ascii="Times New Roman" w:hAnsi="Times New Roman"/>
          <w:sz w:val="28"/>
          <w:szCs w:val="28"/>
        </w:rPr>
        <w:lastRenderedPageBreak/>
        <w:t>следующие полномочия:</w:t>
      </w:r>
    </w:p>
    <w:p w:rsidR="004F324D" w:rsidRPr="0035058C" w:rsidRDefault="004F324D" w:rsidP="00280C38">
      <w:pPr>
        <w:autoSpaceDE w:val="0"/>
        <w:autoSpaceDN w:val="0"/>
        <w:adjustRightInd w:val="0"/>
        <w:ind w:firstLine="851"/>
        <w:jc w:val="both"/>
        <w:outlineLvl w:val="1"/>
        <w:rPr>
          <w:sz w:val="28"/>
          <w:szCs w:val="28"/>
        </w:rPr>
      </w:pPr>
      <w:r w:rsidRPr="0035058C">
        <w:rPr>
          <w:sz w:val="28"/>
          <w:szCs w:val="28"/>
        </w:rPr>
        <w:t>1) созда</w:t>
      </w:r>
      <w:r w:rsidR="000C4212" w:rsidRPr="0035058C">
        <w:rPr>
          <w:sz w:val="28"/>
          <w:szCs w:val="28"/>
        </w:rPr>
        <w:t>ет</w:t>
      </w:r>
      <w:r w:rsidRPr="0035058C">
        <w:rPr>
          <w:sz w:val="28"/>
          <w:szCs w:val="28"/>
        </w:rPr>
        <w:t xml:space="preserve"> услови</w:t>
      </w:r>
      <w:r w:rsidR="000C4212" w:rsidRPr="0035058C">
        <w:rPr>
          <w:sz w:val="28"/>
          <w:szCs w:val="28"/>
        </w:rPr>
        <w:t xml:space="preserve">я </w:t>
      </w:r>
      <w:r w:rsidRPr="0035058C">
        <w:rPr>
          <w:sz w:val="28"/>
          <w:szCs w:val="28"/>
        </w:rPr>
        <w:t xml:space="preserve">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w:t>
      </w:r>
      <w:r w:rsidR="002D4198" w:rsidRPr="0035058C">
        <w:rPr>
          <w:sz w:val="28"/>
          <w:szCs w:val="28"/>
        </w:rPr>
        <w:t xml:space="preserve">законом </w:t>
      </w:r>
      <w:r w:rsidR="00B70481" w:rsidRPr="0035058C">
        <w:rPr>
          <w:sz w:val="28"/>
          <w:szCs w:val="28"/>
        </w:rPr>
        <w:t xml:space="preserve">Краснодарского края </w:t>
      </w:r>
      <w:r w:rsidRPr="0035058C">
        <w:rPr>
          <w:sz w:val="28"/>
          <w:szCs w:val="28"/>
        </w:rPr>
        <w:t>в пределах полномочий, установленных Федеральным</w:t>
      </w:r>
      <w:r w:rsidR="00B70481" w:rsidRPr="0035058C">
        <w:rPr>
          <w:sz w:val="28"/>
          <w:szCs w:val="28"/>
        </w:rPr>
        <w:t xml:space="preserve"> законом</w:t>
      </w:r>
      <w:r w:rsidR="004566E6">
        <w:rPr>
          <w:sz w:val="28"/>
          <w:szCs w:val="28"/>
        </w:rPr>
        <w:t xml:space="preserve"> </w:t>
      </w:r>
      <w:r w:rsidR="00E07A44">
        <w:rPr>
          <w:sz w:val="28"/>
          <w:szCs w:val="28"/>
        </w:rPr>
        <w:t xml:space="preserve">от 6 октября 2003 года </w:t>
      </w:r>
      <w:r w:rsidR="00D703BE" w:rsidRPr="00290D1F">
        <w:rPr>
          <w:sz w:val="28"/>
          <w:szCs w:val="28"/>
        </w:rPr>
        <w:t>№</w:t>
      </w:r>
      <w:r w:rsidR="00290D1F" w:rsidRPr="00290D1F">
        <w:rPr>
          <w:sz w:val="28"/>
          <w:szCs w:val="28"/>
        </w:rPr>
        <w:t xml:space="preserve"> </w:t>
      </w:r>
      <w:r w:rsidRPr="0035058C">
        <w:rPr>
          <w:sz w:val="28"/>
          <w:szCs w:val="28"/>
        </w:rPr>
        <w:t xml:space="preserve">131-ФЗ </w:t>
      </w:r>
      <w:r w:rsidR="00B70481" w:rsidRPr="0035058C">
        <w:rPr>
          <w:sz w:val="28"/>
          <w:szCs w:val="28"/>
        </w:rPr>
        <w:t>«</w:t>
      </w:r>
      <w:r w:rsidRPr="0035058C">
        <w:rPr>
          <w:sz w:val="28"/>
          <w:szCs w:val="28"/>
        </w:rPr>
        <w:t>Об общих принципах организации местного самоуправления в Российской Федерации</w:t>
      </w:r>
      <w:r w:rsidR="00B70481" w:rsidRPr="0035058C">
        <w:rPr>
          <w:sz w:val="28"/>
          <w:szCs w:val="28"/>
        </w:rPr>
        <w:t>»</w:t>
      </w:r>
      <w:r w:rsidRPr="0035058C">
        <w:rPr>
          <w:sz w:val="28"/>
          <w:szCs w:val="28"/>
        </w:rPr>
        <w:t>;</w:t>
      </w:r>
    </w:p>
    <w:p w:rsidR="004F324D" w:rsidRPr="0035058C" w:rsidRDefault="00B70481" w:rsidP="00280C38">
      <w:pPr>
        <w:autoSpaceDE w:val="0"/>
        <w:autoSpaceDN w:val="0"/>
        <w:adjustRightInd w:val="0"/>
        <w:ind w:firstLine="851"/>
        <w:jc w:val="both"/>
        <w:outlineLvl w:val="1"/>
        <w:rPr>
          <w:sz w:val="28"/>
          <w:szCs w:val="28"/>
        </w:rPr>
      </w:pPr>
      <w:r w:rsidRPr="0035058C">
        <w:rPr>
          <w:sz w:val="28"/>
          <w:szCs w:val="28"/>
        </w:rPr>
        <w:t>2</w:t>
      </w:r>
      <w:r w:rsidR="004F324D" w:rsidRPr="0035058C">
        <w:rPr>
          <w:sz w:val="28"/>
          <w:szCs w:val="28"/>
        </w:rPr>
        <w:t xml:space="preserve">) </w:t>
      </w:r>
      <w:r w:rsidR="000C4212" w:rsidRPr="0035058C">
        <w:rPr>
          <w:sz w:val="28"/>
          <w:szCs w:val="28"/>
        </w:rPr>
        <w:t xml:space="preserve">осуществляет </w:t>
      </w:r>
      <w:r w:rsidR="004F324D" w:rsidRPr="0035058C">
        <w:rPr>
          <w:sz w:val="28"/>
          <w:szCs w:val="28"/>
        </w:rPr>
        <w:t>информирование населения муниципального образования</w:t>
      </w:r>
      <w:r w:rsidR="004566E6">
        <w:rPr>
          <w:sz w:val="28"/>
          <w:szCs w:val="28"/>
        </w:rPr>
        <w:t xml:space="preserve"> </w:t>
      </w:r>
      <w:r w:rsidR="00E07A44">
        <w:rPr>
          <w:sz w:val="28"/>
        </w:rPr>
        <w:t>Гулькевичский</w:t>
      </w:r>
      <w:r w:rsidRPr="0035058C">
        <w:rPr>
          <w:sz w:val="28"/>
          <w:szCs w:val="28"/>
        </w:rPr>
        <w:t xml:space="preserve"> район</w:t>
      </w:r>
      <w:r w:rsidR="004F324D" w:rsidRPr="0035058C">
        <w:rPr>
          <w:sz w:val="28"/>
          <w:szCs w:val="28"/>
        </w:rPr>
        <w:t xml:space="preserve">, в том числе через средства массовой информации, о возможности распространения </w:t>
      </w:r>
      <w:hyperlink r:id="rId42" w:history="1">
        <w:r w:rsidR="004F324D" w:rsidRPr="0035058C">
          <w:rPr>
            <w:sz w:val="28"/>
            <w:szCs w:val="28"/>
          </w:rPr>
          <w:t>социально значимых</w:t>
        </w:r>
      </w:hyperlink>
      <w:r w:rsidR="004F324D" w:rsidRPr="0035058C">
        <w:rPr>
          <w:sz w:val="28"/>
          <w:szCs w:val="28"/>
        </w:rPr>
        <w:t xml:space="preserve"> заболеваний и </w:t>
      </w:r>
      <w:hyperlink r:id="rId43" w:history="1">
        <w:r w:rsidR="004F324D" w:rsidRPr="0035058C">
          <w:rPr>
            <w:sz w:val="28"/>
            <w:szCs w:val="28"/>
          </w:rPr>
          <w:t>заболеваний</w:t>
        </w:r>
      </w:hyperlink>
      <w:r w:rsidR="004F324D" w:rsidRPr="0035058C">
        <w:rPr>
          <w:sz w:val="28"/>
          <w:szCs w:val="28"/>
        </w:rPr>
        <w:t>, представляющих опасность для окружающих, на территории муниципального образования</w:t>
      </w:r>
      <w:r w:rsidR="004566E6">
        <w:rPr>
          <w:sz w:val="28"/>
          <w:szCs w:val="28"/>
        </w:rPr>
        <w:t xml:space="preserve"> </w:t>
      </w:r>
      <w:r w:rsidR="00E07A44">
        <w:rPr>
          <w:sz w:val="28"/>
        </w:rPr>
        <w:t>Гулькевичский</w:t>
      </w:r>
      <w:r w:rsidRPr="0035058C">
        <w:rPr>
          <w:sz w:val="28"/>
          <w:szCs w:val="28"/>
        </w:rPr>
        <w:t xml:space="preserve"> район</w:t>
      </w:r>
      <w:r w:rsidR="004F324D" w:rsidRPr="0035058C">
        <w:rPr>
          <w:sz w:val="28"/>
          <w:szCs w:val="28"/>
        </w:rPr>
        <w:t xml:space="preserve">,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w:t>
      </w:r>
      <w:r w:rsidRPr="0035058C">
        <w:rPr>
          <w:sz w:val="28"/>
          <w:szCs w:val="28"/>
        </w:rPr>
        <w:t>Краснодарского края;</w:t>
      </w:r>
    </w:p>
    <w:p w:rsidR="004F324D" w:rsidRPr="0035058C" w:rsidRDefault="00C968B4" w:rsidP="00280C38">
      <w:pPr>
        <w:autoSpaceDE w:val="0"/>
        <w:autoSpaceDN w:val="0"/>
        <w:adjustRightInd w:val="0"/>
        <w:ind w:firstLine="851"/>
        <w:jc w:val="both"/>
        <w:outlineLvl w:val="1"/>
        <w:rPr>
          <w:sz w:val="28"/>
          <w:szCs w:val="28"/>
        </w:rPr>
      </w:pPr>
      <w:r w:rsidRPr="0035058C">
        <w:rPr>
          <w:sz w:val="28"/>
          <w:szCs w:val="28"/>
        </w:rPr>
        <w:t>3</w:t>
      </w:r>
      <w:r w:rsidR="004F324D" w:rsidRPr="0035058C">
        <w:rPr>
          <w:sz w:val="28"/>
          <w:szCs w:val="28"/>
        </w:rPr>
        <w:t>) уча</w:t>
      </w:r>
      <w:r w:rsidR="000C4212" w:rsidRPr="0035058C">
        <w:rPr>
          <w:sz w:val="28"/>
          <w:szCs w:val="28"/>
        </w:rPr>
        <w:t>ствует</w:t>
      </w:r>
      <w:r w:rsidR="004F324D" w:rsidRPr="0035058C">
        <w:rPr>
          <w:sz w:val="28"/>
          <w:szCs w:val="28"/>
        </w:rPr>
        <w:t xml:space="preserve"> в санитарно-гигиеническом просвещении населения и пропаганде донорства крови и (или) ее компонентов;</w:t>
      </w:r>
    </w:p>
    <w:p w:rsidR="004F324D" w:rsidRPr="0035058C" w:rsidRDefault="00C968B4" w:rsidP="00280C38">
      <w:pPr>
        <w:autoSpaceDE w:val="0"/>
        <w:autoSpaceDN w:val="0"/>
        <w:adjustRightInd w:val="0"/>
        <w:ind w:firstLine="851"/>
        <w:jc w:val="both"/>
        <w:outlineLvl w:val="1"/>
        <w:rPr>
          <w:sz w:val="28"/>
          <w:szCs w:val="28"/>
        </w:rPr>
      </w:pPr>
      <w:r w:rsidRPr="0035058C">
        <w:rPr>
          <w:sz w:val="28"/>
          <w:szCs w:val="28"/>
        </w:rPr>
        <w:t>4</w:t>
      </w:r>
      <w:r w:rsidR="004F324D" w:rsidRPr="0035058C">
        <w:rPr>
          <w:sz w:val="28"/>
          <w:szCs w:val="28"/>
        </w:rPr>
        <w:t xml:space="preserve">) </w:t>
      </w:r>
      <w:r w:rsidR="000C4212" w:rsidRPr="0035058C">
        <w:rPr>
          <w:sz w:val="28"/>
          <w:szCs w:val="28"/>
        </w:rPr>
        <w:t xml:space="preserve">участвует </w:t>
      </w:r>
      <w:r w:rsidR="004F324D" w:rsidRPr="0035058C">
        <w:rPr>
          <w:sz w:val="28"/>
          <w:szCs w:val="28"/>
        </w:rPr>
        <w:t xml:space="preserve">в реализации на территории муниципального образования </w:t>
      </w:r>
      <w:r w:rsidR="00E07A44">
        <w:rPr>
          <w:sz w:val="28"/>
        </w:rPr>
        <w:t>Гулькевичский</w:t>
      </w:r>
      <w:r w:rsidR="00B70481" w:rsidRPr="0035058C">
        <w:rPr>
          <w:sz w:val="28"/>
          <w:szCs w:val="28"/>
        </w:rPr>
        <w:t xml:space="preserve"> район </w:t>
      </w:r>
      <w:r w:rsidR="004F324D" w:rsidRPr="0035058C">
        <w:rPr>
          <w:sz w:val="28"/>
          <w:szCs w:val="28"/>
        </w:rPr>
        <w:t>мероприятий, направленных на спасение жизни и сохранение здоровья людей при чрезвычайных ситуациях, инфор</w:t>
      </w:r>
      <w:r w:rsidR="000C4212" w:rsidRPr="0035058C">
        <w:rPr>
          <w:sz w:val="28"/>
          <w:szCs w:val="28"/>
        </w:rPr>
        <w:t>мирует</w:t>
      </w:r>
      <w:r w:rsidR="004F324D" w:rsidRPr="0035058C">
        <w:rPr>
          <w:sz w:val="28"/>
          <w:szCs w:val="28"/>
        </w:rPr>
        <w:t xml:space="preserve"> населени</w:t>
      </w:r>
      <w:r w:rsidR="000C4212" w:rsidRPr="0035058C">
        <w:rPr>
          <w:sz w:val="28"/>
          <w:szCs w:val="28"/>
        </w:rPr>
        <w:t>е</w:t>
      </w:r>
      <w:r w:rsidR="004F324D" w:rsidRPr="0035058C">
        <w:rPr>
          <w:sz w:val="28"/>
          <w:szCs w:val="28"/>
        </w:rPr>
        <w:t xml:space="preserve"> о медико-санитарной обстановке в зоне чрезвычайной ситуации и о принимаемых мерах;</w:t>
      </w:r>
    </w:p>
    <w:p w:rsidR="004F324D" w:rsidRPr="0035058C" w:rsidRDefault="00C968B4" w:rsidP="00280C38">
      <w:pPr>
        <w:autoSpaceDE w:val="0"/>
        <w:autoSpaceDN w:val="0"/>
        <w:adjustRightInd w:val="0"/>
        <w:ind w:firstLine="851"/>
        <w:jc w:val="both"/>
        <w:outlineLvl w:val="1"/>
        <w:rPr>
          <w:sz w:val="28"/>
          <w:szCs w:val="28"/>
        </w:rPr>
      </w:pPr>
      <w:r w:rsidRPr="0035058C">
        <w:rPr>
          <w:sz w:val="28"/>
          <w:szCs w:val="28"/>
        </w:rPr>
        <w:t>5</w:t>
      </w:r>
      <w:r w:rsidR="004F324D" w:rsidRPr="0035058C">
        <w:rPr>
          <w:sz w:val="28"/>
          <w:szCs w:val="28"/>
        </w:rPr>
        <w:t>) реализ</w:t>
      </w:r>
      <w:r w:rsidR="000C4212" w:rsidRPr="0035058C">
        <w:rPr>
          <w:sz w:val="28"/>
          <w:szCs w:val="28"/>
        </w:rPr>
        <w:t>ует</w:t>
      </w:r>
      <w:r w:rsidR="004F324D" w:rsidRPr="0035058C">
        <w:rPr>
          <w:sz w:val="28"/>
          <w:szCs w:val="28"/>
        </w:rPr>
        <w:t xml:space="preserve"> на территории муниципального образования </w:t>
      </w:r>
      <w:r w:rsidR="00E07A44">
        <w:rPr>
          <w:sz w:val="28"/>
        </w:rPr>
        <w:t>Гулькевичский</w:t>
      </w:r>
      <w:r w:rsidR="00B70481" w:rsidRPr="0035058C">
        <w:rPr>
          <w:sz w:val="28"/>
          <w:szCs w:val="28"/>
        </w:rPr>
        <w:t xml:space="preserve"> район </w:t>
      </w:r>
      <w:r w:rsidR="004F324D" w:rsidRPr="0035058C">
        <w:rPr>
          <w:sz w:val="28"/>
          <w:szCs w:val="28"/>
        </w:rPr>
        <w:t>мероприяти</w:t>
      </w:r>
      <w:r w:rsidR="000C4212" w:rsidRPr="0035058C">
        <w:rPr>
          <w:sz w:val="28"/>
          <w:szCs w:val="28"/>
        </w:rPr>
        <w:t>я</w:t>
      </w:r>
      <w:r w:rsidR="004F324D" w:rsidRPr="0035058C">
        <w:rPr>
          <w:sz w:val="28"/>
          <w:szCs w:val="28"/>
        </w:rPr>
        <w:t xml:space="preserve"> по профилактике заболеваний и формированию здорового образа жизни в соответствии с </w:t>
      </w:r>
      <w:r w:rsidR="005C2D9A" w:rsidRPr="0035058C">
        <w:rPr>
          <w:sz w:val="28"/>
          <w:szCs w:val="28"/>
        </w:rPr>
        <w:t xml:space="preserve">законом </w:t>
      </w:r>
      <w:r w:rsidR="00B70481" w:rsidRPr="0035058C">
        <w:rPr>
          <w:sz w:val="28"/>
          <w:szCs w:val="28"/>
        </w:rPr>
        <w:t>Краснодарского края</w:t>
      </w:r>
      <w:r w:rsidR="004F324D" w:rsidRPr="0035058C">
        <w:rPr>
          <w:sz w:val="28"/>
          <w:szCs w:val="28"/>
        </w:rPr>
        <w:t>;</w:t>
      </w:r>
    </w:p>
    <w:p w:rsidR="004F324D" w:rsidRPr="0035058C" w:rsidRDefault="00C968B4" w:rsidP="00280C38">
      <w:pPr>
        <w:autoSpaceDE w:val="0"/>
        <w:autoSpaceDN w:val="0"/>
        <w:adjustRightInd w:val="0"/>
        <w:ind w:firstLine="851"/>
        <w:jc w:val="both"/>
        <w:outlineLvl w:val="1"/>
        <w:rPr>
          <w:sz w:val="28"/>
          <w:szCs w:val="28"/>
        </w:rPr>
      </w:pPr>
      <w:r w:rsidRPr="0035058C">
        <w:rPr>
          <w:sz w:val="28"/>
          <w:szCs w:val="28"/>
        </w:rPr>
        <w:t>6</w:t>
      </w:r>
      <w:r w:rsidR="004F324D" w:rsidRPr="0035058C">
        <w:rPr>
          <w:sz w:val="28"/>
          <w:szCs w:val="28"/>
        </w:rPr>
        <w:t>) созда</w:t>
      </w:r>
      <w:r w:rsidR="000C4212" w:rsidRPr="0035058C">
        <w:rPr>
          <w:sz w:val="28"/>
          <w:szCs w:val="28"/>
        </w:rPr>
        <w:t>ет</w:t>
      </w:r>
      <w:r w:rsidR="004F324D" w:rsidRPr="0035058C">
        <w:rPr>
          <w:sz w:val="28"/>
          <w:szCs w:val="28"/>
        </w:rPr>
        <w:t xml:space="preserve"> благоприятны</w:t>
      </w:r>
      <w:r w:rsidR="000C4212" w:rsidRPr="0035058C">
        <w:rPr>
          <w:sz w:val="28"/>
          <w:szCs w:val="28"/>
        </w:rPr>
        <w:t>е</w:t>
      </w:r>
      <w:r w:rsidR="004F324D" w:rsidRPr="0035058C">
        <w:rPr>
          <w:sz w:val="28"/>
          <w:szCs w:val="28"/>
        </w:rPr>
        <w:t xml:space="preserve"> услови</w:t>
      </w:r>
      <w:r w:rsidR="000C4212" w:rsidRPr="0035058C">
        <w:rPr>
          <w:sz w:val="28"/>
          <w:szCs w:val="28"/>
        </w:rPr>
        <w:t>я</w:t>
      </w:r>
      <w:r w:rsidR="004F324D" w:rsidRPr="0035058C">
        <w:rPr>
          <w:sz w:val="28"/>
          <w:szCs w:val="28"/>
        </w:rPr>
        <w:t xml:space="preserve"> в целях привлечения медицинских работников и фармацевтических работников для работы в медицинских организациях в соответствии с Федеральным </w:t>
      </w:r>
      <w:hyperlink r:id="rId44" w:history="1">
        <w:r w:rsidR="00454DA0" w:rsidRPr="0035058C">
          <w:rPr>
            <w:sz w:val="28"/>
            <w:szCs w:val="28"/>
          </w:rPr>
          <w:t>законом</w:t>
        </w:r>
      </w:hyperlink>
      <w:r w:rsidR="004566E6">
        <w:t xml:space="preserve"> </w:t>
      </w:r>
      <w:r w:rsidR="00E07A44">
        <w:rPr>
          <w:sz w:val="28"/>
          <w:szCs w:val="28"/>
        </w:rPr>
        <w:t xml:space="preserve">от 6 октября 2003 года              </w:t>
      </w:r>
      <w:r w:rsidR="00454DA0" w:rsidRPr="0035058C">
        <w:rPr>
          <w:sz w:val="28"/>
          <w:szCs w:val="28"/>
        </w:rPr>
        <w:t>№</w:t>
      </w:r>
      <w:r w:rsidR="004F324D" w:rsidRPr="0035058C">
        <w:rPr>
          <w:sz w:val="28"/>
          <w:szCs w:val="28"/>
        </w:rPr>
        <w:t xml:space="preserve"> 131-ФЗ </w:t>
      </w:r>
      <w:r w:rsidR="00454DA0" w:rsidRPr="0035058C">
        <w:rPr>
          <w:sz w:val="28"/>
          <w:szCs w:val="28"/>
        </w:rPr>
        <w:t>«</w:t>
      </w:r>
      <w:r w:rsidR="004F324D" w:rsidRPr="0035058C">
        <w:rPr>
          <w:sz w:val="28"/>
          <w:szCs w:val="28"/>
        </w:rPr>
        <w:t>Об общих принципах организации местного самоуправления в Российской Федерации</w:t>
      </w:r>
      <w:r w:rsidR="00454DA0" w:rsidRPr="0035058C">
        <w:rPr>
          <w:sz w:val="28"/>
          <w:szCs w:val="28"/>
        </w:rPr>
        <w:t>»</w:t>
      </w:r>
      <w:r w:rsidRPr="0035058C">
        <w:rPr>
          <w:sz w:val="28"/>
          <w:szCs w:val="28"/>
        </w:rPr>
        <w:t>;</w:t>
      </w:r>
    </w:p>
    <w:p w:rsidR="00C968B4" w:rsidRPr="0035058C" w:rsidRDefault="00C968B4" w:rsidP="00280C38">
      <w:pPr>
        <w:autoSpaceDE w:val="0"/>
        <w:autoSpaceDN w:val="0"/>
        <w:adjustRightInd w:val="0"/>
        <w:ind w:firstLine="851"/>
        <w:jc w:val="both"/>
        <w:outlineLvl w:val="1"/>
        <w:rPr>
          <w:sz w:val="28"/>
          <w:szCs w:val="28"/>
        </w:rPr>
      </w:pPr>
      <w:r w:rsidRPr="0035058C">
        <w:rPr>
          <w:sz w:val="28"/>
          <w:szCs w:val="28"/>
        </w:rPr>
        <w:t>7) иные полномочия в соответствии с федеральным законодательством и законодательством Краснодарского края.</w:t>
      </w:r>
    </w:p>
    <w:p w:rsidR="0073273A" w:rsidRPr="0035058C" w:rsidRDefault="0073273A" w:rsidP="00280C38">
      <w:pPr>
        <w:pStyle w:val="ConsNormal0"/>
        <w:ind w:firstLine="851"/>
        <w:jc w:val="both"/>
        <w:rPr>
          <w:rFonts w:ascii="Times New Roman" w:hAnsi="Times New Roman"/>
          <w:sz w:val="28"/>
          <w:szCs w:val="28"/>
        </w:rPr>
      </w:pPr>
    </w:p>
    <w:p w:rsidR="0073273A" w:rsidRPr="00E07A44" w:rsidRDefault="0073273A" w:rsidP="00280C38">
      <w:pPr>
        <w:pStyle w:val="ConsNormal0"/>
        <w:ind w:firstLine="851"/>
        <w:jc w:val="both"/>
        <w:rPr>
          <w:rFonts w:ascii="Times New Roman" w:hAnsi="Times New Roman" w:cs="Times New Roman"/>
          <w:b/>
          <w:sz w:val="28"/>
          <w:szCs w:val="28"/>
        </w:rPr>
      </w:pPr>
      <w:r w:rsidRPr="00E07A44">
        <w:rPr>
          <w:rFonts w:ascii="Times New Roman" w:hAnsi="Times New Roman" w:cs="Times New Roman"/>
          <w:b/>
          <w:sz w:val="28"/>
          <w:szCs w:val="28"/>
        </w:rPr>
        <w:t>Статья 4</w:t>
      </w:r>
      <w:r w:rsidR="00BF173F" w:rsidRPr="00E07A44">
        <w:rPr>
          <w:rFonts w:ascii="Times New Roman" w:hAnsi="Times New Roman" w:cs="Times New Roman"/>
          <w:b/>
          <w:sz w:val="28"/>
          <w:szCs w:val="28"/>
        </w:rPr>
        <w:t>2</w:t>
      </w:r>
      <w:r w:rsidRPr="00E07A44">
        <w:rPr>
          <w:rFonts w:ascii="Times New Roman" w:hAnsi="Times New Roman" w:cs="Times New Roman"/>
          <w:b/>
          <w:sz w:val="28"/>
          <w:szCs w:val="28"/>
        </w:rPr>
        <w:t xml:space="preserve">. Полномочия администрации в области </w:t>
      </w:r>
      <w:r w:rsidR="00D13110" w:rsidRPr="00E07A44">
        <w:rPr>
          <w:rFonts w:ascii="Times New Roman" w:hAnsi="Times New Roman" w:cs="Times New Roman"/>
          <w:b/>
          <w:kern w:val="0"/>
          <w:sz w:val="28"/>
          <w:szCs w:val="28"/>
          <w:lang w:eastAsia="ru-RU"/>
        </w:rPr>
        <w:t>территориальной,</w:t>
      </w:r>
      <w:r w:rsidR="004566E6">
        <w:rPr>
          <w:rFonts w:ascii="Times New Roman" w:hAnsi="Times New Roman" w:cs="Times New Roman"/>
          <w:b/>
          <w:kern w:val="0"/>
          <w:sz w:val="28"/>
          <w:szCs w:val="28"/>
          <w:lang w:eastAsia="ru-RU"/>
        </w:rPr>
        <w:t xml:space="preserve"> </w:t>
      </w:r>
      <w:r w:rsidRPr="00E07A44">
        <w:rPr>
          <w:rFonts w:ascii="Times New Roman" w:hAnsi="Times New Roman" w:cs="Times New Roman"/>
          <w:b/>
          <w:sz w:val="28"/>
          <w:szCs w:val="28"/>
        </w:rPr>
        <w:t xml:space="preserve">гражданской обороны и защиты населения и территории муниципального образования </w:t>
      </w:r>
      <w:r w:rsidR="00E07A44" w:rsidRPr="00E07A44">
        <w:rPr>
          <w:rFonts w:ascii="Times New Roman" w:hAnsi="Times New Roman" w:cs="Times New Roman"/>
          <w:b/>
          <w:sz w:val="28"/>
        </w:rPr>
        <w:t>Гулькевичский</w:t>
      </w:r>
      <w:r w:rsidRPr="00E07A44">
        <w:rPr>
          <w:rFonts w:ascii="Times New Roman" w:hAnsi="Times New Roman" w:cs="Times New Roman"/>
          <w:b/>
          <w:sz w:val="28"/>
          <w:szCs w:val="28"/>
        </w:rPr>
        <w:t xml:space="preserve"> район от чрезвычайных ситуаций</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Администрация в области </w:t>
      </w:r>
      <w:r w:rsidR="00E65F40" w:rsidRPr="00E07A44">
        <w:rPr>
          <w:rFonts w:ascii="Times New Roman" w:hAnsi="Times New Roman" w:cs="Times New Roman"/>
          <w:kern w:val="0"/>
          <w:sz w:val="28"/>
          <w:szCs w:val="28"/>
          <w:lang w:eastAsia="ru-RU"/>
        </w:rPr>
        <w:t>территориальной,</w:t>
      </w:r>
      <w:r w:rsidR="004566E6">
        <w:rPr>
          <w:rFonts w:ascii="Times New Roman" w:hAnsi="Times New Roman" w:cs="Times New Roman"/>
          <w:kern w:val="0"/>
          <w:sz w:val="28"/>
          <w:szCs w:val="28"/>
          <w:lang w:eastAsia="ru-RU"/>
        </w:rPr>
        <w:t xml:space="preserve"> </w:t>
      </w:r>
      <w:r w:rsidRPr="00E07A44">
        <w:rPr>
          <w:rFonts w:ascii="Times New Roman" w:hAnsi="Times New Roman" w:cs="Times New Roman"/>
          <w:sz w:val="28"/>
          <w:szCs w:val="28"/>
        </w:rPr>
        <w:t xml:space="preserve">гражданской обороны и защиты населения и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от чрезвычайных ситуаций природного и техногенного характера осуществляет следующие полномочия:</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1</w:t>
      </w:r>
      <w:r w:rsidRPr="00E07A44">
        <w:rPr>
          <w:rFonts w:ascii="Times New Roman" w:hAnsi="Times New Roman" w:cs="Times New Roman"/>
          <w:sz w:val="28"/>
          <w:szCs w:val="28"/>
        </w:rPr>
        <w:t xml:space="preserve">) организует и осуществляет мероприятия по </w:t>
      </w:r>
      <w:r w:rsidR="00E65F40" w:rsidRPr="00E07A44">
        <w:rPr>
          <w:rFonts w:ascii="Times New Roman" w:hAnsi="Times New Roman" w:cs="Times New Roman"/>
          <w:kern w:val="0"/>
          <w:sz w:val="28"/>
          <w:szCs w:val="28"/>
          <w:lang w:eastAsia="ru-RU"/>
        </w:rPr>
        <w:t>территориальной обороне и</w:t>
      </w:r>
      <w:r w:rsidR="004566E6">
        <w:rPr>
          <w:rFonts w:ascii="Times New Roman" w:hAnsi="Times New Roman" w:cs="Times New Roman"/>
          <w:kern w:val="0"/>
          <w:sz w:val="28"/>
          <w:szCs w:val="28"/>
          <w:lang w:eastAsia="ru-RU"/>
        </w:rPr>
        <w:t xml:space="preserve"> </w:t>
      </w:r>
      <w:r w:rsidRPr="00E07A44">
        <w:rPr>
          <w:rFonts w:ascii="Times New Roman" w:hAnsi="Times New Roman" w:cs="Times New Roman"/>
          <w:sz w:val="28"/>
          <w:szCs w:val="28"/>
        </w:rPr>
        <w:t xml:space="preserve">гражданской обороне, защите населения и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от чрезвычайных ситуаций природного и техногенного характера;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lastRenderedPageBreak/>
        <w:t>2) проводит мероприятия по гражданской обороне, разрабатывает и реализовывает планы гражданской обороны и защиты населения;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проводит подготовку населения в области гражданской обороны;</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w:t>
      </w:r>
      <w:r w:rsidR="00EA76AE" w:rsidRPr="0035058C">
        <w:rPr>
          <w:rFonts w:ascii="Times New Roman" w:hAnsi="Times New Roman" w:cs="Times New Roman"/>
          <w:kern w:val="0"/>
          <w:sz w:val="28"/>
          <w:szCs w:val="28"/>
          <w:lang w:eastAsia="ru-RU"/>
        </w:rPr>
        <w:t>создает и</w:t>
      </w:r>
      <w:r w:rsidR="004566E6">
        <w:rPr>
          <w:rFonts w:ascii="Times New Roman" w:hAnsi="Times New Roman" w:cs="Times New Roman"/>
          <w:kern w:val="0"/>
          <w:sz w:val="28"/>
          <w:szCs w:val="28"/>
          <w:lang w:eastAsia="ru-RU"/>
        </w:rPr>
        <w:t xml:space="preserve"> </w:t>
      </w:r>
      <w:r w:rsidRPr="0035058C">
        <w:rPr>
          <w:rFonts w:ascii="Times New Roman" w:hAnsi="Times New Roman"/>
          <w:sz w:val="28"/>
          <w:szCs w:val="28"/>
        </w:rPr>
        <w:t xml:space="preserve">поддерживает в состоянии постоянной готовности к использованию </w:t>
      </w:r>
      <w:r w:rsidR="00EA76AE" w:rsidRPr="0035058C">
        <w:rPr>
          <w:rFonts w:ascii="Times New Roman" w:hAnsi="Times New Roman" w:cs="Times New Roman"/>
          <w:sz w:val="28"/>
          <w:szCs w:val="28"/>
        </w:rPr>
        <w:t xml:space="preserve">муниципальные </w:t>
      </w:r>
      <w:r w:rsidRPr="0035058C">
        <w:rPr>
          <w:rFonts w:ascii="Times New Roman" w:hAnsi="Times New Roman"/>
          <w:sz w:val="28"/>
          <w:szCs w:val="28"/>
        </w:rPr>
        <w:t xml:space="preserve">системы оповещения населения об опасностях, возникающих </w:t>
      </w:r>
      <w:r w:rsidR="00D95400" w:rsidRPr="00D95400">
        <w:rPr>
          <w:rFonts w:ascii="Times New Roman" w:hAnsi="Times New Roman" w:cs="Times New Roman"/>
          <w:sz w:val="28"/>
          <w:szCs w:val="28"/>
        </w:rPr>
        <w:t xml:space="preserve">при </w:t>
      </w:r>
      <w:r w:rsidR="00D95400" w:rsidRPr="00D95400">
        <w:rPr>
          <w:rFonts w:ascii="Times New Roman" w:eastAsia="Calibri" w:hAnsi="Times New Roman" w:cs="Times New Roman"/>
          <w:kern w:val="0"/>
          <w:sz w:val="28"/>
          <w:szCs w:val="28"/>
          <w:lang w:eastAsia="ru-RU"/>
        </w:rPr>
        <w:t xml:space="preserve">военных конфликтах или вследствие этих конфликтов, а также при чрезвычайных ситуациях </w:t>
      </w:r>
      <w:r w:rsidRPr="0035058C">
        <w:rPr>
          <w:rFonts w:ascii="Times New Roman" w:hAnsi="Times New Roman"/>
          <w:sz w:val="28"/>
          <w:szCs w:val="28"/>
        </w:rPr>
        <w:t>природного и техногенного характера, защитные сооружения и другие объекты гражданской обороны;</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5) проводит мероприятия по подготовке к эвакуации населения, материальных и культурных ценностей в безопасные районы;</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6) проводит первоочередные мероприятия по поддержанию устойчивого функционирования организаций в военное время;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7) создает и содержит в целях гражданской обороны запасы продовольствия, медицинских средств индивидуальной защиты и иных средств; </w:t>
      </w:r>
    </w:p>
    <w:p w:rsidR="00BD1C8D" w:rsidRDefault="0073273A" w:rsidP="00BD1C8D">
      <w:pPr>
        <w:pStyle w:val="ConsNormal0"/>
        <w:ind w:firstLine="851"/>
        <w:jc w:val="both"/>
        <w:rPr>
          <w:rFonts w:ascii="Times New Roman" w:eastAsiaTheme="minorHAnsi" w:hAnsi="Times New Roman" w:cs="Times New Roman"/>
          <w:kern w:val="0"/>
          <w:sz w:val="28"/>
          <w:szCs w:val="28"/>
          <w:lang w:eastAsia="en-US"/>
        </w:rPr>
      </w:pPr>
      <w:r w:rsidRPr="0035058C">
        <w:rPr>
          <w:rFonts w:ascii="Times New Roman" w:hAnsi="Times New Roman"/>
          <w:sz w:val="28"/>
          <w:szCs w:val="28"/>
        </w:rPr>
        <w:t xml:space="preserve">8) осуществляет подготовку и содержание в готовности необходимых сил и средств для защиты населения и территории от чрезвычайных ситуаций, </w:t>
      </w:r>
      <w:r w:rsidR="00BD1C8D" w:rsidRPr="00BD1C8D">
        <w:rPr>
          <w:rFonts w:ascii="Times New Roman" w:eastAsiaTheme="minorHAnsi" w:hAnsi="Times New Roman" w:cs="Times New Roman"/>
          <w:kern w:val="0"/>
          <w:sz w:val="28"/>
          <w:szCs w:val="28"/>
          <w:lang w:eastAsia="en-US"/>
        </w:rPr>
        <w:t>а также подготовку населения в области защиты от чрезвычайных ситуаций</w:t>
      </w:r>
      <w:r w:rsidR="00BD1C8D">
        <w:rPr>
          <w:rFonts w:ascii="Times New Roman" w:eastAsiaTheme="minorHAnsi" w:hAnsi="Times New Roman" w:cs="Times New Roman"/>
          <w:kern w:val="0"/>
          <w:sz w:val="28"/>
          <w:szCs w:val="28"/>
          <w:lang w:eastAsia="en-US"/>
        </w:rPr>
        <w:t>;</w:t>
      </w:r>
    </w:p>
    <w:p w:rsidR="00564738" w:rsidRPr="00BD1C8D" w:rsidRDefault="00E5735A" w:rsidP="00BD1C8D">
      <w:pPr>
        <w:pStyle w:val="ConsNormal0"/>
        <w:ind w:firstLine="851"/>
        <w:jc w:val="both"/>
        <w:rPr>
          <w:rFonts w:ascii="Times New Roman" w:hAnsi="Times New Roman" w:cs="Times New Roman"/>
          <w:sz w:val="28"/>
          <w:szCs w:val="28"/>
        </w:rPr>
      </w:pPr>
      <w:r w:rsidRPr="00BD1C8D">
        <w:rPr>
          <w:rFonts w:ascii="Times New Roman" w:hAnsi="Times New Roman" w:cs="Times New Roman"/>
          <w:sz w:val="28"/>
          <w:szCs w:val="28"/>
        </w:rPr>
        <w:t>9</w:t>
      </w:r>
      <w:r w:rsidR="00564738" w:rsidRPr="00BD1C8D">
        <w:rPr>
          <w:rFonts w:ascii="Times New Roman" w:hAnsi="Times New Roman" w:cs="Times New Roman"/>
          <w:sz w:val="28"/>
          <w:szCs w:val="28"/>
        </w:rPr>
        <w:t xml:space="preserve">) </w:t>
      </w:r>
      <w:r w:rsidR="00564738" w:rsidRPr="00BD1C8D">
        <w:rPr>
          <w:rFonts w:ascii="Times New Roman" w:hAnsi="Times New Roman" w:cs="Times New Roman"/>
          <w:kern w:val="0"/>
          <w:sz w:val="28"/>
          <w:szCs w:val="28"/>
          <w:lang w:eastAsia="ru-RU"/>
        </w:rPr>
        <w:t>осуществляет информирование населения о чрезвычайных ситуациях;</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0</w:t>
      </w:r>
      <w:r w:rsidRPr="0035058C">
        <w:rPr>
          <w:rFonts w:ascii="Times New Roman" w:hAnsi="Times New Roman"/>
          <w:sz w:val="28"/>
          <w:szCs w:val="28"/>
        </w:rPr>
        <w:t>) осуществляет финансирование мероприятий в области защиты населения и территорий от чрезвычайных ситуаций;</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1</w:t>
      </w:r>
      <w:r w:rsidRPr="0035058C">
        <w:rPr>
          <w:rFonts w:ascii="Times New Roman" w:hAnsi="Times New Roman"/>
          <w:sz w:val="28"/>
          <w:szCs w:val="28"/>
        </w:rPr>
        <w:t>) создает резервы финансовых и материальных ресурсов для ликвидации чрезвычайных ситуаций;</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2</w:t>
      </w:r>
      <w:r w:rsidRPr="0035058C">
        <w:rPr>
          <w:rFonts w:ascii="Times New Roman" w:hAnsi="Times New Roman"/>
          <w:sz w:val="28"/>
          <w:szCs w:val="28"/>
        </w:rPr>
        <w:t>) 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3</w:t>
      </w:r>
      <w:r w:rsidRPr="0035058C">
        <w:rPr>
          <w:rFonts w:ascii="Times New Roman" w:hAnsi="Times New Roman"/>
          <w:sz w:val="28"/>
          <w:szCs w:val="28"/>
        </w:rPr>
        <w:t>) содействует устойчивому функционированию организаций в чрезвычайных ситуациях;</w:t>
      </w:r>
    </w:p>
    <w:p w:rsidR="0073273A" w:rsidRPr="0035058C" w:rsidRDefault="00564738"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4</w:t>
      </w:r>
      <w:r w:rsidRPr="0035058C">
        <w:rPr>
          <w:rFonts w:ascii="Times New Roman" w:hAnsi="Times New Roman"/>
          <w:sz w:val="28"/>
          <w:szCs w:val="28"/>
        </w:rPr>
        <w:t xml:space="preserve">) </w:t>
      </w:r>
      <w:r w:rsidR="0073273A" w:rsidRPr="0035058C">
        <w:rPr>
          <w:rFonts w:ascii="Times New Roman" w:hAnsi="Times New Roman"/>
          <w:sz w:val="28"/>
          <w:szCs w:val="28"/>
        </w:rPr>
        <w:t>иные полномочия в соответствии с законодательством.</w:t>
      </w:r>
    </w:p>
    <w:p w:rsidR="0073273A" w:rsidRPr="00BD1C8D" w:rsidRDefault="0073273A" w:rsidP="00280C38">
      <w:pPr>
        <w:ind w:firstLine="851"/>
        <w:jc w:val="both"/>
        <w:rPr>
          <w:sz w:val="28"/>
          <w:szCs w:val="28"/>
        </w:rPr>
      </w:pPr>
    </w:p>
    <w:p w:rsidR="0073273A" w:rsidRPr="0035058C" w:rsidRDefault="0073273A" w:rsidP="00280C38">
      <w:pPr>
        <w:ind w:firstLine="851"/>
        <w:jc w:val="both"/>
        <w:rPr>
          <w:b/>
          <w:sz w:val="28"/>
          <w:szCs w:val="28"/>
        </w:rPr>
      </w:pPr>
      <w:r w:rsidRPr="0035058C">
        <w:rPr>
          <w:b/>
          <w:sz w:val="28"/>
          <w:szCs w:val="28"/>
        </w:rPr>
        <w:t>Статья 4</w:t>
      </w:r>
      <w:r w:rsidR="00BF173F" w:rsidRPr="0035058C">
        <w:rPr>
          <w:b/>
          <w:sz w:val="28"/>
          <w:szCs w:val="28"/>
        </w:rPr>
        <w:t>3</w:t>
      </w:r>
      <w:r w:rsidRPr="0035058C">
        <w:rPr>
          <w:b/>
          <w:sz w:val="28"/>
          <w:szCs w:val="28"/>
        </w:rPr>
        <w:t>. Полномочия администрации в области мобилизационной подготовки</w:t>
      </w:r>
    </w:p>
    <w:p w:rsidR="0073273A" w:rsidRPr="00EE1115"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Администрация в области мобилизационной подготовки осуществляет </w:t>
      </w:r>
      <w:r w:rsidRPr="00EE1115">
        <w:rPr>
          <w:rFonts w:ascii="Times New Roman" w:hAnsi="Times New Roman" w:cs="Times New Roman"/>
          <w:sz w:val="28"/>
          <w:szCs w:val="28"/>
        </w:rPr>
        <w:t>следующие полномочия:</w:t>
      </w:r>
    </w:p>
    <w:p w:rsidR="0073273A" w:rsidRPr="00EE1115" w:rsidRDefault="00EE1115" w:rsidP="00280C38">
      <w:pPr>
        <w:pStyle w:val="ConsNormal0"/>
        <w:ind w:firstLine="851"/>
        <w:jc w:val="both"/>
        <w:rPr>
          <w:rFonts w:ascii="Times New Roman" w:hAnsi="Times New Roman" w:cs="Times New Roman"/>
          <w:sz w:val="28"/>
          <w:szCs w:val="28"/>
        </w:rPr>
      </w:pPr>
      <w:r w:rsidRPr="00EE1115">
        <w:rPr>
          <w:rFonts w:ascii="Times New Roman" w:hAnsi="Times New Roman" w:cs="Times New Roman"/>
          <w:sz w:val="28"/>
          <w:szCs w:val="28"/>
        </w:rPr>
        <w:t xml:space="preserve">1) </w:t>
      </w:r>
      <w:r w:rsidR="0073273A" w:rsidRPr="00EE1115">
        <w:rPr>
          <w:rFonts w:ascii="Times New Roman" w:hAnsi="Times New Roman" w:cs="Times New Roman"/>
          <w:sz w:val="28"/>
          <w:szCs w:val="28"/>
        </w:rPr>
        <w:t xml:space="preserve">организует и осуществляет мероприятия по мобилизационной подготовке муниципальных предприятий и учреждений, находящихся на территории муниципального образования </w:t>
      </w:r>
      <w:r w:rsidRPr="00EE1115">
        <w:rPr>
          <w:rFonts w:ascii="Times New Roman" w:hAnsi="Times New Roman" w:cs="Times New Roman"/>
          <w:sz w:val="28"/>
        </w:rPr>
        <w:t>Гулькевичский</w:t>
      </w:r>
      <w:r w:rsidR="0073273A" w:rsidRPr="00EE1115">
        <w:rPr>
          <w:rFonts w:ascii="Times New Roman" w:hAnsi="Times New Roman" w:cs="Times New Roman"/>
          <w:sz w:val="28"/>
          <w:szCs w:val="28"/>
        </w:rPr>
        <w:t xml:space="preserve"> район;</w:t>
      </w:r>
    </w:p>
    <w:p w:rsidR="0073273A" w:rsidRPr="00EE1115" w:rsidRDefault="00EE1115" w:rsidP="00280C38">
      <w:pPr>
        <w:pStyle w:val="ConsNormal0"/>
        <w:ind w:firstLine="851"/>
        <w:jc w:val="both"/>
        <w:rPr>
          <w:rFonts w:ascii="Times New Roman" w:hAnsi="Times New Roman" w:cs="Times New Roman"/>
          <w:sz w:val="28"/>
          <w:szCs w:val="28"/>
        </w:rPr>
      </w:pPr>
      <w:r w:rsidRPr="00EE1115">
        <w:rPr>
          <w:rFonts w:ascii="Times New Roman" w:hAnsi="Times New Roman" w:cs="Times New Roman"/>
          <w:sz w:val="28"/>
          <w:szCs w:val="28"/>
        </w:rPr>
        <w:t xml:space="preserve">2) </w:t>
      </w:r>
      <w:r w:rsidR="0073273A" w:rsidRPr="00EE1115">
        <w:rPr>
          <w:rFonts w:ascii="Times New Roman" w:hAnsi="Times New Roman" w:cs="Times New Roman"/>
          <w:sz w:val="28"/>
          <w:szCs w:val="28"/>
        </w:rPr>
        <w:t xml:space="preserve">организует и обеспечивает через соответствующие органы мобилизационную подготовку и мобилизацию на территории муниципального образования </w:t>
      </w:r>
      <w:r w:rsidRPr="00EE1115">
        <w:rPr>
          <w:rFonts w:ascii="Times New Roman" w:hAnsi="Times New Roman" w:cs="Times New Roman"/>
          <w:sz w:val="28"/>
        </w:rPr>
        <w:t>Гулькевичский</w:t>
      </w:r>
      <w:r w:rsidR="0073273A" w:rsidRPr="00EE1115">
        <w:rPr>
          <w:rFonts w:ascii="Times New Roman" w:hAnsi="Times New Roman" w:cs="Times New Roman"/>
          <w:sz w:val="28"/>
          <w:szCs w:val="28"/>
        </w:rPr>
        <w:t xml:space="preserve"> район;</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3</w:t>
      </w:r>
      <w:r w:rsidRPr="00EE1115">
        <w:rPr>
          <w:rFonts w:ascii="Times New Roman" w:hAnsi="Times New Roman" w:cs="Times New Roman"/>
          <w:sz w:val="28"/>
          <w:szCs w:val="28"/>
        </w:rPr>
        <w:t>)</w:t>
      </w:r>
      <w:r w:rsidR="0073273A" w:rsidRPr="00EE1115">
        <w:rPr>
          <w:rFonts w:ascii="Times New Roman" w:hAnsi="Times New Roman" w:cs="Times New Roman"/>
          <w:sz w:val="28"/>
          <w:szCs w:val="28"/>
        </w:rPr>
        <w:t xml:space="preserve"> руководит мобилизационной подготовкой муниципального образования </w:t>
      </w:r>
      <w:r w:rsidRPr="00EE1115">
        <w:rPr>
          <w:rFonts w:ascii="Times New Roman" w:hAnsi="Times New Roman" w:cs="Times New Roman"/>
          <w:sz w:val="28"/>
        </w:rPr>
        <w:t>Гулькевичский</w:t>
      </w:r>
      <w:r w:rsidR="0073273A" w:rsidRPr="00EE1115">
        <w:rPr>
          <w:rFonts w:ascii="Times New Roman" w:hAnsi="Times New Roman" w:cs="Times New Roman"/>
          <w:sz w:val="28"/>
          <w:szCs w:val="28"/>
        </w:rPr>
        <w:t xml:space="preserve"> район и организаций, деятельность которых связана с деятельностью указанных органов или которые находятся в сфере их ведения;</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0073273A" w:rsidRPr="00EE1115">
        <w:rPr>
          <w:rFonts w:ascii="Times New Roman" w:hAnsi="Times New Roman" w:cs="Times New Roman"/>
          <w:sz w:val="28"/>
          <w:szCs w:val="28"/>
        </w:rPr>
        <w:t>разрабатывает мобилизационные планы;</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5) </w:t>
      </w:r>
      <w:r w:rsidR="0073273A" w:rsidRPr="00EE1115">
        <w:rPr>
          <w:rFonts w:ascii="Times New Roman" w:hAnsi="Times New Roman" w:cs="Times New Roman"/>
          <w:sz w:val="28"/>
          <w:szCs w:val="28"/>
        </w:rPr>
        <w:t xml:space="preserve">проводит мероприятия по мобилизационной подготовке экономики муниципального образования </w:t>
      </w:r>
      <w:r w:rsidRPr="00EE1115">
        <w:rPr>
          <w:rFonts w:ascii="Times New Roman" w:hAnsi="Times New Roman" w:cs="Times New Roman"/>
          <w:sz w:val="28"/>
          <w:szCs w:val="28"/>
        </w:rPr>
        <w:t>Гулькевичский</w:t>
      </w:r>
      <w:r w:rsidR="0073273A" w:rsidRPr="00EE1115">
        <w:rPr>
          <w:rFonts w:ascii="Times New Roman" w:hAnsi="Times New Roman" w:cs="Times New Roman"/>
          <w:sz w:val="28"/>
          <w:szCs w:val="28"/>
        </w:rPr>
        <w:t xml:space="preserve"> район;</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6) </w:t>
      </w:r>
      <w:r w:rsidR="0073273A" w:rsidRPr="00EE1115">
        <w:rPr>
          <w:rFonts w:ascii="Times New Roman" w:hAnsi="Times New Roman" w:cs="Times New Roman"/>
          <w:sz w:val="28"/>
          <w:szCs w:val="28"/>
        </w:rPr>
        <w:t>проводит во взаимодействии с соответствующими органами мероприятия, обеспечивающие выполнение мобилизационных планов;</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7) </w:t>
      </w:r>
      <w:r w:rsidR="0073273A" w:rsidRPr="00EE1115">
        <w:rPr>
          <w:rFonts w:ascii="Times New Roman" w:hAnsi="Times New Roman" w:cs="Times New Roman"/>
          <w:sz w:val="28"/>
          <w:szCs w:val="28"/>
        </w:rPr>
        <w:t xml:space="preserve">заключает договоры (контракты) с организациями о поставке продукции, проведении работ, выделении сил и средств, об оказании услуг в целях обеспечения мобилизационной подготовки и мобилизации на территории муниципального образования </w:t>
      </w:r>
      <w:r w:rsidRPr="00EE1115">
        <w:rPr>
          <w:rFonts w:ascii="Times New Roman" w:hAnsi="Times New Roman" w:cs="Times New Roman"/>
          <w:sz w:val="28"/>
          <w:szCs w:val="28"/>
        </w:rPr>
        <w:t>Гулькевичский</w:t>
      </w:r>
      <w:r w:rsidR="0073273A" w:rsidRPr="00EE1115">
        <w:rPr>
          <w:rFonts w:ascii="Times New Roman" w:hAnsi="Times New Roman" w:cs="Times New Roman"/>
          <w:sz w:val="28"/>
          <w:szCs w:val="28"/>
        </w:rPr>
        <w:t xml:space="preserve"> район;</w:t>
      </w:r>
    </w:p>
    <w:p w:rsidR="00497CFC" w:rsidRPr="0035058C" w:rsidRDefault="00497CFC" w:rsidP="00280C38">
      <w:pPr>
        <w:widowControl/>
        <w:suppressAutoHyphens w:val="0"/>
        <w:autoSpaceDE w:val="0"/>
        <w:autoSpaceDN w:val="0"/>
        <w:adjustRightInd w:val="0"/>
        <w:ind w:firstLine="851"/>
        <w:jc w:val="both"/>
        <w:rPr>
          <w:sz w:val="28"/>
          <w:szCs w:val="28"/>
        </w:rPr>
      </w:pPr>
      <w:r w:rsidRPr="0035058C">
        <w:rPr>
          <w:sz w:val="28"/>
          <w:szCs w:val="28"/>
        </w:rPr>
        <w:t xml:space="preserve">8) </w:t>
      </w:r>
      <w:r w:rsidRPr="0035058C">
        <w:rPr>
          <w:kern w:val="0"/>
          <w:sz w:val="28"/>
          <w:szCs w:val="28"/>
        </w:rPr>
        <w:t>оказыва</w:t>
      </w:r>
      <w:r w:rsidR="0049151B">
        <w:rPr>
          <w:kern w:val="0"/>
          <w:sz w:val="28"/>
          <w:szCs w:val="28"/>
        </w:rPr>
        <w:t>е</w:t>
      </w:r>
      <w:r w:rsidRPr="0035058C">
        <w:rPr>
          <w:kern w:val="0"/>
          <w:sz w:val="28"/>
          <w:szCs w:val="28"/>
        </w:rPr>
        <w:t xml:space="preserve">т содействие военным комиссариатам в их мобилизационной работе в мирное время и при объявлении мобилизации </w:t>
      </w:r>
      <w:r w:rsidR="00C944A3" w:rsidRPr="0035058C">
        <w:rPr>
          <w:kern w:val="0"/>
          <w:sz w:val="28"/>
          <w:szCs w:val="28"/>
        </w:rPr>
        <w:t>в соответствии с Федеральн</w:t>
      </w:r>
      <w:r w:rsidR="00354375" w:rsidRPr="0035058C">
        <w:rPr>
          <w:kern w:val="0"/>
          <w:sz w:val="28"/>
          <w:szCs w:val="28"/>
        </w:rPr>
        <w:t>ым</w:t>
      </w:r>
      <w:r w:rsidR="00C944A3" w:rsidRPr="0035058C">
        <w:rPr>
          <w:kern w:val="0"/>
          <w:sz w:val="28"/>
          <w:szCs w:val="28"/>
        </w:rPr>
        <w:t xml:space="preserve"> закон</w:t>
      </w:r>
      <w:r w:rsidR="00354375" w:rsidRPr="0035058C">
        <w:rPr>
          <w:kern w:val="0"/>
          <w:sz w:val="28"/>
          <w:szCs w:val="28"/>
        </w:rPr>
        <w:t>ом</w:t>
      </w:r>
      <w:r w:rsidR="00C944A3" w:rsidRPr="0035058C">
        <w:rPr>
          <w:kern w:val="0"/>
          <w:sz w:val="28"/>
          <w:szCs w:val="28"/>
        </w:rPr>
        <w:t xml:space="preserve"> от 26</w:t>
      </w:r>
      <w:r w:rsidR="00EE1115">
        <w:rPr>
          <w:kern w:val="0"/>
          <w:sz w:val="28"/>
          <w:szCs w:val="28"/>
        </w:rPr>
        <w:t xml:space="preserve"> февраля </w:t>
      </w:r>
      <w:r w:rsidR="00C944A3" w:rsidRPr="0035058C">
        <w:rPr>
          <w:kern w:val="0"/>
          <w:sz w:val="28"/>
          <w:szCs w:val="28"/>
        </w:rPr>
        <w:t>1997</w:t>
      </w:r>
      <w:r w:rsidR="00EE1115">
        <w:rPr>
          <w:kern w:val="0"/>
          <w:sz w:val="28"/>
          <w:szCs w:val="28"/>
        </w:rPr>
        <w:t xml:space="preserve"> года</w:t>
      </w:r>
      <w:r w:rsidR="004566E6">
        <w:rPr>
          <w:kern w:val="0"/>
          <w:sz w:val="28"/>
          <w:szCs w:val="28"/>
        </w:rPr>
        <w:t xml:space="preserve"> </w:t>
      </w:r>
      <w:r w:rsidR="00354375" w:rsidRPr="0035058C">
        <w:rPr>
          <w:kern w:val="0"/>
          <w:sz w:val="28"/>
          <w:szCs w:val="28"/>
        </w:rPr>
        <w:t>№</w:t>
      </w:r>
      <w:r w:rsidR="00C944A3" w:rsidRPr="0035058C">
        <w:rPr>
          <w:kern w:val="0"/>
          <w:sz w:val="28"/>
          <w:szCs w:val="28"/>
        </w:rPr>
        <w:t xml:space="preserve"> 31-ФЗ</w:t>
      </w:r>
      <w:r w:rsidR="004566E6">
        <w:rPr>
          <w:kern w:val="0"/>
          <w:sz w:val="28"/>
          <w:szCs w:val="28"/>
        </w:rPr>
        <w:t xml:space="preserve"> </w:t>
      </w:r>
      <w:r w:rsidR="00354375" w:rsidRPr="0035058C">
        <w:rPr>
          <w:kern w:val="0"/>
          <w:sz w:val="28"/>
          <w:szCs w:val="28"/>
        </w:rPr>
        <w:t>«</w:t>
      </w:r>
      <w:r w:rsidR="00C944A3" w:rsidRPr="0035058C">
        <w:rPr>
          <w:kern w:val="0"/>
          <w:sz w:val="28"/>
          <w:szCs w:val="28"/>
        </w:rPr>
        <w:t>О мобилизационной подготовке и мобилизации в Российской Федерации</w:t>
      </w:r>
      <w:r w:rsidR="00354375" w:rsidRPr="0035058C">
        <w:rPr>
          <w:kern w:val="0"/>
          <w:sz w:val="28"/>
          <w:szCs w:val="28"/>
        </w:rPr>
        <w:t>»;</w:t>
      </w:r>
    </w:p>
    <w:p w:rsidR="0073273A" w:rsidRPr="0035058C"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9) иные полномочия, предусмотренные законодательством.</w:t>
      </w:r>
    </w:p>
    <w:p w:rsidR="0073273A" w:rsidRPr="0035058C" w:rsidRDefault="0073273A" w:rsidP="00280C38">
      <w:pPr>
        <w:autoSpaceDE w:val="0"/>
        <w:ind w:firstLine="851"/>
        <w:jc w:val="both"/>
        <w:rPr>
          <w:b/>
          <w:sz w:val="28"/>
          <w:szCs w:val="28"/>
        </w:rPr>
      </w:pPr>
    </w:p>
    <w:p w:rsidR="00EA0E76" w:rsidRPr="0035058C" w:rsidRDefault="0073273A" w:rsidP="00280C38">
      <w:pPr>
        <w:ind w:firstLine="851"/>
        <w:jc w:val="both"/>
        <w:rPr>
          <w:b/>
          <w:sz w:val="28"/>
          <w:szCs w:val="28"/>
        </w:rPr>
      </w:pPr>
      <w:r w:rsidRPr="0035058C">
        <w:rPr>
          <w:b/>
          <w:sz w:val="28"/>
          <w:szCs w:val="28"/>
        </w:rPr>
        <w:t xml:space="preserve">Статья </w:t>
      </w:r>
      <w:r w:rsidR="00096397" w:rsidRPr="0035058C">
        <w:rPr>
          <w:b/>
          <w:sz w:val="28"/>
          <w:szCs w:val="28"/>
        </w:rPr>
        <w:t>4</w:t>
      </w:r>
      <w:r w:rsidR="00BF173F" w:rsidRPr="0035058C">
        <w:rPr>
          <w:b/>
          <w:sz w:val="28"/>
          <w:szCs w:val="28"/>
        </w:rPr>
        <w:t>4</w:t>
      </w:r>
      <w:r w:rsidRPr="0035058C">
        <w:rPr>
          <w:b/>
          <w:sz w:val="28"/>
          <w:szCs w:val="28"/>
        </w:rPr>
        <w:t xml:space="preserve">. </w:t>
      </w:r>
      <w:r w:rsidR="00EA0E76" w:rsidRPr="0035058C">
        <w:rPr>
          <w:b/>
          <w:sz w:val="28"/>
          <w:szCs w:val="28"/>
        </w:rPr>
        <w:t xml:space="preserve">Контрольно-счетная палата муниципального образования </w:t>
      </w:r>
      <w:r w:rsidR="00EE1115">
        <w:rPr>
          <w:b/>
          <w:sz w:val="28"/>
          <w:szCs w:val="28"/>
        </w:rPr>
        <w:t xml:space="preserve">Гулькевичский </w:t>
      </w:r>
      <w:r w:rsidR="00EA0E76" w:rsidRPr="0035058C">
        <w:rPr>
          <w:b/>
          <w:sz w:val="28"/>
          <w:szCs w:val="28"/>
        </w:rPr>
        <w:t>район</w:t>
      </w:r>
    </w:p>
    <w:p w:rsidR="00EA0E76" w:rsidRPr="0035058C" w:rsidRDefault="00106648" w:rsidP="00280C38">
      <w:pPr>
        <w:tabs>
          <w:tab w:val="left" w:pos="0"/>
        </w:tabs>
        <w:ind w:firstLine="851"/>
        <w:jc w:val="both"/>
        <w:rPr>
          <w:sz w:val="28"/>
          <w:szCs w:val="28"/>
        </w:rPr>
      </w:pPr>
      <w:r w:rsidRPr="0035058C">
        <w:rPr>
          <w:sz w:val="28"/>
          <w:szCs w:val="28"/>
        </w:rPr>
        <w:t xml:space="preserve">1. </w:t>
      </w:r>
      <w:r w:rsidR="00EA0E76" w:rsidRPr="0035058C">
        <w:rPr>
          <w:sz w:val="28"/>
          <w:szCs w:val="28"/>
        </w:rPr>
        <w:t xml:space="preserve">Контрольно-счетная палата </w:t>
      </w:r>
      <w:r w:rsidRPr="0035058C">
        <w:rPr>
          <w:sz w:val="28"/>
          <w:szCs w:val="28"/>
        </w:rPr>
        <w:t xml:space="preserve">муниципального образования </w:t>
      </w:r>
      <w:r w:rsidR="00EE1115">
        <w:rPr>
          <w:sz w:val="28"/>
        </w:rPr>
        <w:t>Гулькевичский</w:t>
      </w:r>
      <w:r w:rsidRPr="0035058C">
        <w:rPr>
          <w:sz w:val="28"/>
          <w:szCs w:val="28"/>
        </w:rPr>
        <w:t xml:space="preserve"> район </w:t>
      </w:r>
      <w:r w:rsidR="00EA0E76" w:rsidRPr="0035058C">
        <w:rPr>
          <w:sz w:val="28"/>
          <w:szCs w:val="28"/>
        </w:rPr>
        <w:t xml:space="preserve">является постоянно действующим органом внешнего муниципального финансового контроля, </w:t>
      </w:r>
      <w:r w:rsidRPr="0035058C">
        <w:rPr>
          <w:sz w:val="28"/>
          <w:szCs w:val="28"/>
        </w:rPr>
        <w:t xml:space="preserve">образуется </w:t>
      </w:r>
      <w:r w:rsidR="00EA0E76" w:rsidRPr="0035058C">
        <w:rPr>
          <w:sz w:val="28"/>
          <w:szCs w:val="28"/>
        </w:rPr>
        <w:t>Советом и в своей деятельности подотчетна ему.</w:t>
      </w:r>
    </w:p>
    <w:p w:rsidR="00EA0E76" w:rsidRPr="0035058C" w:rsidRDefault="00EA0E76" w:rsidP="00280C38">
      <w:pPr>
        <w:ind w:firstLine="851"/>
        <w:jc w:val="both"/>
        <w:rPr>
          <w:sz w:val="28"/>
          <w:szCs w:val="28"/>
        </w:rPr>
      </w:pPr>
      <w:r w:rsidRPr="0035058C">
        <w:rPr>
          <w:sz w:val="28"/>
          <w:szCs w:val="28"/>
        </w:rPr>
        <w:t>Контрольно-счетная палата обладает правами юридического лица.</w:t>
      </w:r>
    </w:p>
    <w:p w:rsidR="00EE1115" w:rsidRPr="00583251" w:rsidRDefault="00EE1115" w:rsidP="00280C38">
      <w:pPr>
        <w:tabs>
          <w:tab w:val="left" w:pos="0"/>
        </w:tabs>
        <w:ind w:firstLine="851"/>
        <w:jc w:val="both"/>
        <w:rPr>
          <w:sz w:val="28"/>
          <w:szCs w:val="28"/>
        </w:rPr>
      </w:pPr>
      <w:r w:rsidRPr="00583251">
        <w:rPr>
          <w:sz w:val="28"/>
          <w:szCs w:val="28"/>
        </w:rPr>
        <w:t xml:space="preserve">2. Структуру контрольно-счетной палаты составляют председатель, </w:t>
      </w:r>
      <w:r w:rsidR="00587E24" w:rsidRPr="00583251">
        <w:rPr>
          <w:sz w:val="28"/>
          <w:szCs w:val="28"/>
        </w:rPr>
        <w:t>аудиторы,</w:t>
      </w:r>
      <w:r w:rsidR="004566E6">
        <w:rPr>
          <w:sz w:val="28"/>
          <w:szCs w:val="28"/>
        </w:rPr>
        <w:t xml:space="preserve"> </w:t>
      </w:r>
      <w:r w:rsidRPr="00583251">
        <w:rPr>
          <w:sz w:val="28"/>
          <w:szCs w:val="28"/>
        </w:rPr>
        <w:t>аппарат контрольно-счетной палаты.</w:t>
      </w:r>
    </w:p>
    <w:p w:rsidR="00EE1115" w:rsidRPr="00607B13" w:rsidRDefault="00EE1115" w:rsidP="00280C38">
      <w:pPr>
        <w:pStyle w:val="af8"/>
        <w:tabs>
          <w:tab w:val="left" w:pos="0"/>
        </w:tabs>
        <w:ind w:left="0"/>
        <w:rPr>
          <w:rFonts w:ascii="Times New Roman" w:hAnsi="Times New Roman"/>
          <w:i/>
          <w:sz w:val="28"/>
          <w:szCs w:val="28"/>
        </w:rPr>
      </w:pPr>
      <w:r w:rsidRPr="00583251">
        <w:rPr>
          <w:rFonts w:ascii="Times New Roman" w:hAnsi="Times New Roman"/>
          <w:sz w:val="28"/>
          <w:szCs w:val="28"/>
        </w:rPr>
        <w:t>3. Срок полномочий председателя</w:t>
      </w:r>
      <w:r w:rsidR="00587E24" w:rsidRPr="00583251">
        <w:rPr>
          <w:rFonts w:ascii="Times New Roman" w:hAnsi="Times New Roman"/>
          <w:sz w:val="28"/>
          <w:szCs w:val="28"/>
        </w:rPr>
        <w:t>,</w:t>
      </w:r>
      <w:r w:rsidR="004566E6">
        <w:rPr>
          <w:rFonts w:ascii="Times New Roman" w:hAnsi="Times New Roman"/>
          <w:sz w:val="28"/>
          <w:szCs w:val="28"/>
        </w:rPr>
        <w:t xml:space="preserve"> </w:t>
      </w:r>
      <w:r w:rsidR="00587E24" w:rsidRPr="00583251">
        <w:rPr>
          <w:rFonts w:ascii="Times New Roman" w:hAnsi="Times New Roman"/>
          <w:sz w:val="28"/>
          <w:szCs w:val="28"/>
        </w:rPr>
        <w:t xml:space="preserve">аудиторов </w:t>
      </w:r>
      <w:r w:rsidRPr="00583251">
        <w:rPr>
          <w:rFonts w:ascii="Times New Roman" w:hAnsi="Times New Roman"/>
          <w:sz w:val="28"/>
          <w:szCs w:val="28"/>
        </w:rPr>
        <w:t>контрольно-счетной палаты составляет 5 лет.</w:t>
      </w:r>
    </w:p>
    <w:p w:rsidR="00EE1115" w:rsidRPr="001412BF" w:rsidRDefault="00EE1115" w:rsidP="00280C38">
      <w:pPr>
        <w:tabs>
          <w:tab w:val="left" w:pos="0"/>
        </w:tabs>
        <w:ind w:firstLine="851"/>
        <w:jc w:val="both"/>
        <w:rPr>
          <w:sz w:val="28"/>
          <w:szCs w:val="28"/>
        </w:rPr>
      </w:pPr>
      <w:r w:rsidRPr="001412BF">
        <w:rPr>
          <w:sz w:val="28"/>
          <w:szCs w:val="28"/>
        </w:rPr>
        <w:t xml:space="preserve">4. Контрольно-счетная палата осуществляет свою деятельность в соответствии с федеральным законодательством, настоящим уставом, решениями Совета. </w:t>
      </w:r>
    </w:p>
    <w:p w:rsidR="001D3EC2" w:rsidRPr="001D3EC2" w:rsidRDefault="001D3EC2" w:rsidP="001D3EC2">
      <w:pPr>
        <w:pStyle w:val="ConsPlusNormal"/>
        <w:ind w:firstLine="851"/>
        <w:jc w:val="both"/>
        <w:rPr>
          <w:rFonts w:ascii="Times New Roman" w:hAnsi="Times New Roman" w:cs="Times New Roman"/>
          <w:sz w:val="28"/>
          <w:szCs w:val="28"/>
        </w:rPr>
      </w:pPr>
      <w:r w:rsidRPr="001D3EC2">
        <w:rPr>
          <w:rFonts w:ascii="Times New Roman" w:hAnsi="Times New Roman" w:cs="Times New Roman"/>
          <w:sz w:val="28"/>
          <w:szCs w:val="28"/>
        </w:rPr>
        <w:t>5. Председатель, аудиторы</w:t>
      </w:r>
      <w:r w:rsidR="004566E6">
        <w:rPr>
          <w:rFonts w:ascii="Times New Roman" w:hAnsi="Times New Roman" w:cs="Times New Roman"/>
          <w:sz w:val="28"/>
          <w:szCs w:val="28"/>
        </w:rPr>
        <w:t xml:space="preserve"> Контрольно-сче</w:t>
      </w:r>
      <w:r w:rsidRPr="001D3EC2">
        <w:rPr>
          <w:rFonts w:ascii="Times New Roman" w:hAnsi="Times New Roman" w:cs="Times New Roman"/>
          <w:sz w:val="28"/>
          <w:szCs w:val="28"/>
        </w:rPr>
        <w:t xml:space="preserve">тной палаты должны соблюдать ограничения, запреты, исполнять обязанности, которые установлены Федеральным </w:t>
      </w:r>
      <w:hyperlink r:id="rId45" w:history="1">
        <w:r w:rsidRPr="001D3EC2">
          <w:rPr>
            <w:rFonts w:ascii="Times New Roman" w:hAnsi="Times New Roman" w:cs="Times New Roman"/>
            <w:sz w:val="28"/>
            <w:szCs w:val="28"/>
          </w:rPr>
          <w:t>законом</w:t>
        </w:r>
      </w:hyperlink>
      <w:r w:rsidR="00B2614A">
        <w:rPr>
          <w:rFonts w:ascii="Times New Roman" w:hAnsi="Times New Roman" w:cs="Times New Roman"/>
          <w:sz w:val="28"/>
          <w:szCs w:val="28"/>
        </w:rPr>
        <w:t xml:space="preserve"> от 25 декабря </w:t>
      </w:r>
      <w:r w:rsidRPr="001D3EC2">
        <w:rPr>
          <w:rFonts w:ascii="Times New Roman" w:hAnsi="Times New Roman" w:cs="Times New Roman"/>
          <w:sz w:val="28"/>
          <w:szCs w:val="28"/>
        </w:rPr>
        <w:t xml:space="preserve">2008 </w:t>
      </w:r>
      <w:r w:rsidR="00B2614A">
        <w:rPr>
          <w:rFonts w:ascii="Times New Roman" w:hAnsi="Times New Roman" w:cs="Times New Roman"/>
          <w:sz w:val="28"/>
          <w:szCs w:val="28"/>
        </w:rPr>
        <w:t xml:space="preserve">года </w:t>
      </w:r>
      <w:r w:rsidRPr="001D3EC2">
        <w:rPr>
          <w:rFonts w:ascii="Times New Roman" w:hAnsi="Times New Roman" w:cs="Times New Roman"/>
          <w:sz w:val="28"/>
          <w:szCs w:val="28"/>
        </w:rPr>
        <w:t>№ 273-ФЗ «О противодействии коррупции» и другими федеральными законами.</w:t>
      </w:r>
    </w:p>
    <w:p w:rsidR="001D3EC2" w:rsidRPr="001D3EC2" w:rsidRDefault="001D3EC2" w:rsidP="001D3EC2">
      <w:pPr>
        <w:pStyle w:val="ConsPlusNormal"/>
        <w:ind w:firstLine="851"/>
        <w:jc w:val="both"/>
        <w:rPr>
          <w:rFonts w:ascii="Times New Roman" w:hAnsi="Times New Roman" w:cs="Times New Roman"/>
          <w:sz w:val="28"/>
          <w:szCs w:val="28"/>
        </w:rPr>
      </w:pPr>
      <w:r w:rsidRPr="001D3EC2">
        <w:rPr>
          <w:rFonts w:ascii="Times New Roman" w:hAnsi="Times New Roman" w:cs="Times New Roman"/>
          <w:sz w:val="28"/>
          <w:szCs w:val="28"/>
        </w:rPr>
        <w:t>6. Полномочия председателя, аудиторов</w:t>
      </w:r>
      <w:r w:rsidR="004566E6">
        <w:rPr>
          <w:rFonts w:ascii="Times New Roman" w:hAnsi="Times New Roman" w:cs="Times New Roman"/>
          <w:sz w:val="28"/>
          <w:szCs w:val="28"/>
        </w:rPr>
        <w:t xml:space="preserve"> Контрольно-сче</w:t>
      </w:r>
      <w:r w:rsidRPr="001D3EC2">
        <w:rPr>
          <w:rFonts w:ascii="Times New Roman" w:hAnsi="Times New Roman" w:cs="Times New Roman"/>
          <w:sz w:val="28"/>
          <w:szCs w:val="28"/>
        </w:rPr>
        <w:t>тной палаты прекращаются досрочно в случае несоблюдения ограничений, запретов, неисполнения обязанностей, установленных федеральными законами</w:t>
      </w:r>
      <w:r w:rsidR="004566E6">
        <w:rPr>
          <w:rFonts w:ascii="Times New Roman" w:hAnsi="Times New Roman" w:cs="Times New Roman"/>
          <w:sz w:val="28"/>
          <w:szCs w:val="28"/>
        </w:rPr>
        <w:t xml:space="preserve">                                </w:t>
      </w:r>
      <w:r w:rsidRPr="001D3EC2">
        <w:rPr>
          <w:rFonts w:ascii="Times New Roman" w:hAnsi="Times New Roman" w:cs="Times New Roman"/>
          <w:sz w:val="28"/>
          <w:szCs w:val="28"/>
        </w:rPr>
        <w:t xml:space="preserve"> от 25</w:t>
      </w:r>
      <w:r w:rsidR="004566E6">
        <w:rPr>
          <w:rFonts w:ascii="Times New Roman" w:hAnsi="Times New Roman" w:cs="Times New Roman"/>
          <w:sz w:val="28"/>
          <w:szCs w:val="28"/>
        </w:rPr>
        <w:t xml:space="preserve"> декабря </w:t>
      </w:r>
      <w:r w:rsidRPr="001D3EC2">
        <w:rPr>
          <w:rFonts w:ascii="Times New Roman" w:hAnsi="Times New Roman" w:cs="Times New Roman"/>
          <w:sz w:val="28"/>
          <w:szCs w:val="28"/>
        </w:rPr>
        <w:t xml:space="preserve">2008 </w:t>
      </w:r>
      <w:r w:rsidR="004566E6">
        <w:rPr>
          <w:rFonts w:ascii="Times New Roman" w:hAnsi="Times New Roman" w:cs="Times New Roman"/>
          <w:sz w:val="28"/>
          <w:szCs w:val="28"/>
        </w:rPr>
        <w:t xml:space="preserve">года </w:t>
      </w:r>
      <w:r w:rsidRPr="001D3EC2">
        <w:rPr>
          <w:rFonts w:ascii="Times New Roman" w:hAnsi="Times New Roman" w:cs="Times New Roman"/>
          <w:sz w:val="28"/>
          <w:szCs w:val="28"/>
        </w:rPr>
        <w:t>№ 273-ФЗ «О противодействии коррупции»,</w:t>
      </w:r>
      <w:r w:rsidR="004566E6">
        <w:rPr>
          <w:rFonts w:ascii="Times New Roman" w:hAnsi="Times New Roman" w:cs="Times New Roman"/>
          <w:sz w:val="28"/>
          <w:szCs w:val="28"/>
        </w:rPr>
        <w:t xml:space="preserve">                                 </w:t>
      </w:r>
      <w:r w:rsidRPr="001D3EC2">
        <w:rPr>
          <w:rFonts w:ascii="Times New Roman" w:hAnsi="Times New Roman" w:cs="Times New Roman"/>
          <w:sz w:val="28"/>
          <w:szCs w:val="28"/>
        </w:rPr>
        <w:t xml:space="preserve"> от 3</w:t>
      </w:r>
      <w:r w:rsidR="004566E6">
        <w:rPr>
          <w:rFonts w:ascii="Times New Roman" w:hAnsi="Times New Roman" w:cs="Times New Roman"/>
          <w:sz w:val="28"/>
          <w:szCs w:val="28"/>
        </w:rPr>
        <w:t xml:space="preserve"> декабря </w:t>
      </w:r>
      <w:r w:rsidRPr="001D3EC2">
        <w:rPr>
          <w:rFonts w:ascii="Times New Roman" w:hAnsi="Times New Roman" w:cs="Times New Roman"/>
          <w:sz w:val="28"/>
          <w:szCs w:val="28"/>
        </w:rPr>
        <w:t>2012</w:t>
      </w:r>
      <w:r w:rsidR="004566E6">
        <w:rPr>
          <w:rFonts w:ascii="Times New Roman" w:hAnsi="Times New Roman" w:cs="Times New Roman"/>
          <w:sz w:val="28"/>
          <w:szCs w:val="28"/>
        </w:rPr>
        <w:t xml:space="preserve"> года</w:t>
      </w:r>
      <w:r w:rsidRPr="001D3EC2">
        <w:rPr>
          <w:rFonts w:ascii="Times New Roman" w:hAnsi="Times New Roman" w:cs="Times New Roman"/>
          <w:sz w:val="28"/>
          <w:szCs w:val="28"/>
        </w:rPr>
        <w:t xml:space="preserve"> № 230-ФЗ «О контроле за соответствием расходов лиц, замещающих государственные должности, и иных лиц их доходам», </w:t>
      </w:r>
      <w:r w:rsidR="004566E6">
        <w:rPr>
          <w:rFonts w:ascii="Times New Roman" w:hAnsi="Times New Roman" w:cs="Times New Roman"/>
          <w:sz w:val="28"/>
          <w:szCs w:val="28"/>
        </w:rPr>
        <w:t xml:space="preserve">                                      </w:t>
      </w:r>
      <w:r w:rsidRPr="001D3EC2">
        <w:rPr>
          <w:rFonts w:ascii="Times New Roman" w:hAnsi="Times New Roman" w:cs="Times New Roman"/>
          <w:sz w:val="28"/>
          <w:szCs w:val="28"/>
        </w:rPr>
        <w:t>от 7</w:t>
      </w:r>
      <w:r w:rsidR="004566E6">
        <w:rPr>
          <w:rFonts w:ascii="Times New Roman" w:hAnsi="Times New Roman" w:cs="Times New Roman"/>
          <w:sz w:val="28"/>
          <w:szCs w:val="28"/>
        </w:rPr>
        <w:t xml:space="preserve"> мая </w:t>
      </w:r>
      <w:r w:rsidRPr="001D3EC2">
        <w:rPr>
          <w:rFonts w:ascii="Times New Roman" w:hAnsi="Times New Roman" w:cs="Times New Roman"/>
          <w:sz w:val="28"/>
          <w:szCs w:val="28"/>
        </w:rPr>
        <w:t xml:space="preserve">2013 </w:t>
      </w:r>
      <w:r w:rsidR="004566E6">
        <w:rPr>
          <w:rFonts w:ascii="Times New Roman" w:hAnsi="Times New Roman" w:cs="Times New Roman"/>
          <w:sz w:val="28"/>
          <w:szCs w:val="28"/>
        </w:rPr>
        <w:t xml:space="preserve">года </w:t>
      </w:r>
      <w:r w:rsidRPr="001D3EC2">
        <w:rPr>
          <w:rFonts w:ascii="Times New Roman" w:hAnsi="Times New Roman" w:cs="Times New Roman"/>
          <w:sz w:val="28"/>
          <w:szCs w:val="28"/>
        </w:rPr>
        <w:t>№ 79-ФЗ «О запрете отдельным категориям лиц открывать и иметь счета (вклады), хранить наличные денежные средства и ценности в</w:t>
      </w:r>
      <w:r w:rsidR="004566E6">
        <w:rPr>
          <w:rFonts w:ascii="Times New Roman" w:hAnsi="Times New Roman" w:cs="Times New Roman"/>
          <w:sz w:val="28"/>
          <w:szCs w:val="28"/>
        </w:rPr>
        <w:t xml:space="preserve"> </w:t>
      </w:r>
      <w:r w:rsidRPr="001D3EC2">
        <w:rPr>
          <w:rFonts w:ascii="Times New Roman" w:hAnsi="Times New Roman" w:cs="Times New Roman"/>
          <w:sz w:val="28"/>
          <w:szCs w:val="28"/>
        </w:rPr>
        <w:t>иностранных банках, расположенных за пределами территории Российской Федерации, владеть и (или) пользоваться иностранными финансовыми инструментами», а также в случае несоблюдения ограничений, установленных Федеральным законом от 6</w:t>
      </w:r>
      <w:r w:rsidR="004566E6">
        <w:rPr>
          <w:rFonts w:ascii="Times New Roman" w:hAnsi="Times New Roman" w:cs="Times New Roman"/>
          <w:sz w:val="28"/>
          <w:szCs w:val="28"/>
        </w:rPr>
        <w:t xml:space="preserve"> октября </w:t>
      </w:r>
      <w:r w:rsidRPr="001D3EC2">
        <w:rPr>
          <w:rFonts w:ascii="Times New Roman" w:hAnsi="Times New Roman" w:cs="Times New Roman"/>
          <w:sz w:val="28"/>
          <w:szCs w:val="28"/>
        </w:rPr>
        <w:t xml:space="preserve">2003 </w:t>
      </w:r>
      <w:r w:rsidR="004566E6">
        <w:rPr>
          <w:rFonts w:ascii="Times New Roman" w:hAnsi="Times New Roman" w:cs="Times New Roman"/>
          <w:sz w:val="28"/>
          <w:szCs w:val="28"/>
        </w:rPr>
        <w:t xml:space="preserve">года </w:t>
      </w:r>
      <w:r w:rsidRPr="001D3EC2">
        <w:rPr>
          <w:rFonts w:ascii="Times New Roman" w:hAnsi="Times New Roman" w:cs="Times New Roman"/>
          <w:sz w:val="28"/>
          <w:szCs w:val="28"/>
        </w:rPr>
        <w:t xml:space="preserve">№ 131-ФЗ «Об общих принципах </w:t>
      </w:r>
      <w:r w:rsidRPr="001D3EC2">
        <w:rPr>
          <w:rFonts w:ascii="Times New Roman" w:hAnsi="Times New Roman" w:cs="Times New Roman"/>
          <w:sz w:val="28"/>
          <w:szCs w:val="28"/>
        </w:rPr>
        <w:lastRenderedPageBreak/>
        <w:t>организации местного самоуправления в Российской Федерации».</w:t>
      </w:r>
    </w:p>
    <w:p w:rsidR="0032424D" w:rsidRDefault="0032424D" w:rsidP="00280C38">
      <w:pPr>
        <w:tabs>
          <w:tab w:val="left" w:pos="0"/>
        </w:tabs>
        <w:ind w:firstLine="851"/>
        <w:jc w:val="both"/>
        <w:rPr>
          <w:b/>
          <w:sz w:val="28"/>
          <w:szCs w:val="28"/>
        </w:rPr>
      </w:pPr>
    </w:p>
    <w:p w:rsidR="00EA0E76" w:rsidRPr="0035058C" w:rsidRDefault="00EA0E76" w:rsidP="00280C38">
      <w:pPr>
        <w:tabs>
          <w:tab w:val="left" w:pos="0"/>
        </w:tabs>
        <w:ind w:firstLine="851"/>
        <w:jc w:val="both"/>
        <w:rPr>
          <w:b/>
          <w:sz w:val="28"/>
          <w:szCs w:val="28"/>
        </w:rPr>
      </w:pPr>
      <w:r w:rsidRPr="0035058C">
        <w:rPr>
          <w:b/>
          <w:sz w:val="28"/>
          <w:szCs w:val="28"/>
        </w:rPr>
        <w:t>Статья 4</w:t>
      </w:r>
      <w:r w:rsidR="00BF173F" w:rsidRPr="0035058C">
        <w:rPr>
          <w:b/>
          <w:sz w:val="28"/>
          <w:szCs w:val="28"/>
        </w:rPr>
        <w:t>5</w:t>
      </w:r>
      <w:r w:rsidRPr="0035058C">
        <w:rPr>
          <w:b/>
          <w:sz w:val="28"/>
          <w:szCs w:val="28"/>
        </w:rPr>
        <w:t>. Председатель контрольно-счетной палаты</w:t>
      </w:r>
    </w:p>
    <w:p w:rsidR="00EA0E76" w:rsidRPr="0035058C" w:rsidRDefault="00EE1115" w:rsidP="00280C38">
      <w:pPr>
        <w:tabs>
          <w:tab w:val="left" w:pos="1643"/>
        </w:tabs>
        <w:autoSpaceDE w:val="0"/>
        <w:autoSpaceDN w:val="0"/>
        <w:adjustRightInd w:val="0"/>
        <w:ind w:firstLine="851"/>
        <w:jc w:val="both"/>
        <w:outlineLvl w:val="0"/>
        <w:rPr>
          <w:sz w:val="28"/>
          <w:szCs w:val="28"/>
        </w:rPr>
      </w:pPr>
      <w:r>
        <w:rPr>
          <w:sz w:val="28"/>
          <w:szCs w:val="28"/>
        </w:rPr>
        <w:t xml:space="preserve">1. </w:t>
      </w:r>
      <w:r w:rsidR="00EA0E76" w:rsidRPr="0035058C">
        <w:rPr>
          <w:sz w:val="28"/>
          <w:szCs w:val="28"/>
        </w:rPr>
        <w:t>Председатель контрольно-счетной палаты является должностным лицом контрольно-счетной палаты, назначается на должность Советом.</w:t>
      </w:r>
    </w:p>
    <w:p w:rsidR="00EA0E76" w:rsidRPr="0035058C" w:rsidRDefault="00EA0E76" w:rsidP="00280C38">
      <w:pPr>
        <w:tabs>
          <w:tab w:val="left" w:pos="1643"/>
        </w:tabs>
        <w:autoSpaceDE w:val="0"/>
        <w:autoSpaceDN w:val="0"/>
        <w:adjustRightInd w:val="0"/>
        <w:ind w:firstLine="851"/>
        <w:jc w:val="both"/>
        <w:outlineLvl w:val="0"/>
        <w:rPr>
          <w:sz w:val="28"/>
          <w:szCs w:val="28"/>
        </w:rPr>
      </w:pPr>
      <w:r w:rsidRPr="0035058C">
        <w:rPr>
          <w:sz w:val="28"/>
          <w:szCs w:val="28"/>
        </w:rPr>
        <w:t>2. Кандидатуры на должность председателя контрольно-счетной палаты вносятся в Совет:</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1) </w:t>
      </w:r>
      <w:r w:rsidR="001D3EC2">
        <w:rPr>
          <w:kern w:val="0"/>
          <w:sz w:val="28"/>
          <w:szCs w:val="28"/>
        </w:rPr>
        <w:t>п</w:t>
      </w:r>
      <w:r w:rsidR="00B15245" w:rsidRPr="0035058C">
        <w:rPr>
          <w:kern w:val="0"/>
          <w:sz w:val="28"/>
          <w:szCs w:val="28"/>
        </w:rPr>
        <w:t>редседателем Совета</w:t>
      </w:r>
      <w:r w:rsidRPr="0035058C">
        <w:rPr>
          <w:sz w:val="28"/>
          <w:szCs w:val="28"/>
        </w:rPr>
        <w:t>;</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2) депутатами Совета </w:t>
      </w:r>
      <w:r w:rsidR="004566E6">
        <w:rPr>
          <w:sz w:val="28"/>
          <w:szCs w:val="28"/>
        </w:rPr>
        <w:t>–</w:t>
      </w:r>
      <w:r w:rsidRPr="0035058C">
        <w:rPr>
          <w:sz w:val="28"/>
          <w:szCs w:val="28"/>
        </w:rPr>
        <w:t xml:space="preserve"> не менее одной трети от установленного числа депутатов Совета</w:t>
      </w:r>
      <w:r w:rsidR="00182A72" w:rsidRPr="0035058C">
        <w:rPr>
          <w:sz w:val="28"/>
          <w:szCs w:val="28"/>
        </w:rPr>
        <w:t>;</w:t>
      </w:r>
    </w:p>
    <w:p w:rsidR="00182A72" w:rsidRPr="0035058C" w:rsidRDefault="00182A72" w:rsidP="00280C38">
      <w:pPr>
        <w:autoSpaceDE w:val="0"/>
        <w:autoSpaceDN w:val="0"/>
        <w:adjustRightInd w:val="0"/>
        <w:ind w:firstLine="851"/>
        <w:jc w:val="both"/>
        <w:outlineLvl w:val="0"/>
        <w:rPr>
          <w:sz w:val="28"/>
          <w:szCs w:val="28"/>
        </w:rPr>
      </w:pPr>
      <w:r w:rsidRPr="0035058C">
        <w:rPr>
          <w:sz w:val="28"/>
          <w:szCs w:val="28"/>
        </w:rPr>
        <w:t>3) главой района.</w:t>
      </w:r>
    </w:p>
    <w:p w:rsidR="00EA0E76" w:rsidRPr="00EE1115" w:rsidRDefault="00FE097A" w:rsidP="00280C38">
      <w:pPr>
        <w:autoSpaceDE w:val="0"/>
        <w:autoSpaceDN w:val="0"/>
        <w:adjustRightInd w:val="0"/>
        <w:ind w:firstLine="851"/>
        <w:jc w:val="both"/>
        <w:outlineLvl w:val="0"/>
        <w:rPr>
          <w:u w:val="single"/>
        </w:rPr>
      </w:pPr>
      <w:r w:rsidRPr="0035058C">
        <w:rPr>
          <w:sz w:val="28"/>
          <w:szCs w:val="28"/>
        </w:rPr>
        <w:t>3</w:t>
      </w:r>
      <w:r w:rsidR="00EA0E76" w:rsidRPr="0035058C">
        <w:rPr>
          <w:sz w:val="28"/>
          <w:szCs w:val="28"/>
        </w:rPr>
        <w:t>. Предложения о кандидатурах на должность аудиторов контрольно-счетной палаты вносятся в Совет в порядке, установленном решением Совета</w:t>
      </w:r>
      <w:r w:rsidR="00EE1115" w:rsidRPr="00EE1115">
        <w:rPr>
          <w:sz w:val="28"/>
          <w:szCs w:val="28"/>
        </w:rPr>
        <w:t>.</w:t>
      </w:r>
    </w:p>
    <w:p w:rsidR="00EA0E76" w:rsidRPr="000E0CC8" w:rsidRDefault="00EA0E76" w:rsidP="00280C38">
      <w:pPr>
        <w:autoSpaceDE w:val="0"/>
        <w:autoSpaceDN w:val="0"/>
        <w:adjustRightInd w:val="0"/>
        <w:ind w:firstLine="851"/>
        <w:jc w:val="both"/>
        <w:outlineLvl w:val="0"/>
        <w:rPr>
          <w:i/>
        </w:rPr>
      </w:pPr>
      <w:r w:rsidRPr="0035058C">
        <w:rPr>
          <w:sz w:val="28"/>
          <w:szCs w:val="28"/>
        </w:rPr>
        <w:t>Порядок рассмотрения кандидатур на должности председателя</w:t>
      </w:r>
      <w:r w:rsidR="00EE1115">
        <w:rPr>
          <w:sz w:val="28"/>
          <w:szCs w:val="28"/>
        </w:rPr>
        <w:t>,</w:t>
      </w:r>
      <w:r w:rsidRPr="0035058C">
        <w:rPr>
          <w:sz w:val="28"/>
          <w:szCs w:val="28"/>
        </w:rPr>
        <w:t xml:space="preserve"> аудиторов контрольно-счетной палаты устанавливается </w:t>
      </w:r>
      <w:r w:rsidRPr="000E0CC8">
        <w:rPr>
          <w:sz w:val="28"/>
          <w:szCs w:val="28"/>
        </w:rPr>
        <w:t>решением Совета</w:t>
      </w:r>
      <w:r w:rsidR="000E0CC8" w:rsidRPr="000E0CC8">
        <w:rPr>
          <w:sz w:val="28"/>
          <w:szCs w:val="28"/>
        </w:rPr>
        <w:t>.</w:t>
      </w:r>
    </w:p>
    <w:p w:rsidR="00EA0E76" w:rsidRPr="0035058C" w:rsidRDefault="00FE097A" w:rsidP="00280C38">
      <w:pPr>
        <w:autoSpaceDE w:val="0"/>
        <w:autoSpaceDN w:val="0"/>
        <w:adjustRightInd w:val="0"/>
        <w:ind w:firstLine="851"/>
        <w:jc w:val="both"/>
        <w:outlineLvl w:val="0"/>
        <w:rPr>
          <w:sz w:val="28"/>
          <w:szCs w:val="28"/>
        </w:rPr>
      </w:pPr>
      <w:r w:rsidRPr="0035058C">
        <w:rPr>
          <w:sz w:val="28"/>
          <w:szCs w:val="28"/>
        </w:rPr>
        <w:t>4</w:t>
      </w:r>
      <w:r w:rsidR="00EA0E76" w:rsidRPr="0035058C">
        <w:rPr>
          <w:sz w:val="28"/>
          <w:szCs w:val="28"/>
        </w:rPr>
        <w:t>. Председатель контрольно-счетной палаты:</w:t>
      </w:r>
    </w:p>
    <w:p w:rsidR="00EA0E76" w:rsidRPr="0035058C" w:rsidRDefault="00EA0E76" w:rsidP="00280C38">
      <w:pPr>
        <w:pStyle w:val="ConsPlusNormal"/>
        <w:ind w:firstLine="851"/>
        <w:jc w:val="both"/>
        <w:outlineLvl w:val="1"/>
        <w:rPr>
          <w:rFonts w:ascii="Times New Roman" w:hAnsi="Times New Roman" w:cs="Times New Roman"/>
          <w:sz w:val="28"/>
          <w:szCs w:val="28"/>
        </w:rPr>
      </w:pPr>
      <w:r w:rsidRPr="0035058C">
        <w:rPr>
          <w:rFonts w:ascii="Times New Roman" w:hAnsi="Times New Roman" w:cs="Times New Roman"/>
          <w:sz w:val="28"/>
          <w:szCs w:val="28"/>
        </w:rPr>
        <w:t>1) осуществляет руководство деятельностью контрольно-счетной палаты, организует ее работу в соответствии с действующим законодательством и муниципальными правовыми актами, несет ответственность за результаты ее работы;</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2) обеспечивает соблюдение внутреннего распорядка контрольно-счетной палаты;</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3) представляет контрольно-счетную палату в отношениях с органами местного самоуправления муниципального образования </w:t>
      </w:r>
      <w:r w:rsidR="000E0CC8">
        <w:rPr>
          <w:sz w:val="28"/>
        </w:rPr>
        <w:t>Гулькевичский</w:t>
      </w:r>
      <w:r w:rsidRPr="0035058C">
        <w:rPr>
          <w:sz w:val="28"/>
          <w:szCs w:val="28"/>
        </w:rPr>
        <w:t xml:space="preserve"> район, органами государственной власти, предприятиями, учреждениями, организациями;</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4) осуществляет прием и увольнение работников контрольно-счетной палаты, применяет к ним меры поощрения и взыскания;</w:t>
      </w:r>
    </w:p>
    <w:p w:rsidR="00EA0E76" w:rsidRPr="0035058C" w:rsidRDefault="00EA0E76" w:rsidP="00280C38">
      <w:pPr>
        <w:pStyle w:val="ConsPlusNormal"/>
        <w:ind w:firstLine="851"/>
        <w:jc w:val="both"/>
        <w:outlineLvl w:val="1"/>
        <w:rPr>
          <w:rFonts w:ascii="Times New Roman" w:hAnsi="Times New Roman" w:cs="Times New Roman"/>
          <w:sz w:val="28"/>
          <w:szCs w:val="28"/>
        </w:rPr>
      </w:pPr>
      <w:r w:rsidRPr="0035058C">
        <w:rPr>
          <w:rFonts w:ascii="Times New Roman" w:hAnsi="Times New Roman" w:cs="Times New Roman"/>
          <w:sz w:val="28"/>
          <w:szCs w:val="28"/>
        </w:rPr>
        <w:t>5) утверждает планы деятельности контрольно-счетной палаты на текущий период;</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6) издает в пределах своих полномочий распоряжения</w:t>
      </w:r>
      <w:r w:rsidR="00FE5EC8" w:rsidRPr="0035058C">
        <w:rPr>
          <w:sz w:val="28"/>
          <w:szCs w:val="28"/>
        </w:rPr>
        <w:t xml:space="preserve"> и приказы</w:t>
      </w:r>
      <w:r w:rsidRPr="0035058C">
        <w:rPr>
          <w:sz w:val="28"/>
          <w:szCs w:val="28"/>
        </w:rPr>
        <w:t xml:space="preserve"> по вопросам организации работы контрольно-счетной палаты, подписывает акты контрольно-счетной палаты при проведении проверок и о результатах данных проверок;</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7) утверждает Регламент контрольно-счетной палаты;</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8) организует подготовку, переподготовку и повышение квалификации работников контрольно-счетной палаты;</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9) представляет Совету отчет о деятельности контрольно-счетной палаты;</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10) осуществляет иные полномочия, предусмотренные федеральными законами, решениями Совета.</w:t>
      </w:r>
    </w:p>
    <w:p w:rsidR="00EA0E76" w:rsidRPr="000E0CC8" w:rsidRDefault="00EA0E76" w:rsidP="00280C38">
      <w:pPr>
        <w:autoSpaceDE w:val="0"/>
        <w:autoSpaceDN w:val="0"/>
        <w:adjustRightInd w:val="0"/>
        <w:ind w:firstLine="851"/>
        <w:jc w:val="both"/>
        <w:outlineLvl w:val="1"/>
        <w:rPr>
          <w:i/>
          <w:sz w:val="28"/>
          <w:szCs w:val="28"/>
        </w:rPr>
      </w:pPr>
      <w:r w:rsidRPr="0035058C">
        <w:rPr>
          <w:sz w:val="28"/>
          <w:szCs w:val="28"/>
        </w:rPr>
        <w:t xml:space="preserve">В случае временного отсутствия или досрочного прекращения полномочий председателя контрольно-счетной палаты его полномочия осуществляет </w:t>
      </w:r>
      <w:r w:rsidR="000E0CC8" w:rsidRPr="00607B13">
        <w:rPr>
          <w:sz w:val="28"/>
          <w:szCs w:val="28"/>
        </w:rPr>
        <w:t>аудитор, назначенный в установленном порядке</w:t>
      </w:r>
      <w:r w:rsidR="000E0CC8">
        <w:rPr>
          <w:sz w:val="28"/>
          <w:szCs w:val="28"/>
        </w:rPr>
        <w:t>.</w:t>
      </w:r>
    </w:p>
    <w:p w:rsidR="00EA0E76" w:rsidRPr="0035058C" w:rsidRDefault="00FE097A" w:rsidP="00280C38">
      <w:pPr>
        <w:autoSpaceDE w:val="0"/>
        <w:autoSpaceDN w:val="0"/>
        <w:adjustRightInd w:val="0"/>
        <w:ind w:firstLine="851"/>
        <w:jc w:val="both"/>
        <w:outlineLvl w:val="1"/>
        <w:rPr>
          <w:sz w:val="28"/>
          <w:szCs w:val="28"/>
        </w:rPr>
      </w:pPr>
      <w:r w:rsidRPr="0035058C">
        <w:rPr>
          <w:sz w:val="28"/>
          <w:szCs w:val="28"/>
        </w:rPr>
        <w:lastRenderedPageBreak/>
        <w:t>5</w:t>
      </w:r>
      <w:r w:rsidR="00EA0E76" w:rsidRPr="0035058C">
        <w:rPr>
          <w:sz w:val="28"/>
          <w:szCs w:val="28"/>
        </w:rPr>
        <w:t>. Полномочия председателя контрольно-счетной палаты прекращаются досрочно на основании решения Совета в случае:</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1) вступления в законную силу обвинительного приговора суда в отношении его;</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2) признания его недееспособным или ограниченно дееспособным вступившим в законную силу решением суда;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3)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4) подачи письменного заявления об отставке;</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5)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Совета;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6) достижения установленного решением Совета в соответствии с федеральным законодательством предельного возраста пребывания в должности;</w:t>
      </w:r>
    </w:p>
    <w:p w:rsidR="00EA0E76" w:rsidRPr="0035058C" w:rsidRDefault="00EA0E76" w:rsidP="00280C38">
      <w:pPr>
        <w:autoSpaceDE w:val="0"/>
        <w:autoSpaceDN w:val="0"/>
        <w:adjustRightInd w:val="0"/>
        <w:ind w:firstLine="851"/>
        <w:jc w:val="both"/>
        <w:rPr>
          <w:sz w:val="28"/>
          <w:szCs w:val="28"/>
        </w:rPr>
      </w:pPr>
      <w:r w:rsidRPr="0035058C">
        <w:rPr>
          <w:sz w:val="28"/>
          <w:szCs w:val="28"/>
        </w:rPr>
        <w:t xml:space="preserve">7) выявления обстоятельств, предусмотренных </w:t>
      </w:r>
      <w:hyperlink r:id="rId46" w:history="1">
        <w:r w:rsidRPr="0035058C">
          <w:rPr>
            <w:sz w:val="28"/>
            <w:szCs w:val="28"/>
          </w:rPr>
          <w:t>частями 4</w:t>
        </w:r>
      </w:hyperlink>
      <w:r w:rsidRPr="0035058C">
        <w:rPr>
          <w:sz w:val="28"/>
          <w:szCs w:val="28"/>
        </w:rPr>
        <w:t>-</w:t>
      </w:r>
      <w:hyperlink r:id="rId47" w:history="1">
        <w:r w:rsidRPr="0035058C">
          <w:rPr>
            <w:sz w:val="28"/>
            <w:szCs w:val="28"/>
          </w:rPr>
          <w:t>6 статьи 7</w:t>
        </w:r>
      </w:hyperlink>
      <w:r w:rsidRPr="0035058C">
        <w:rPr>
          <w:sz w:val="28"/>
          <w:szCs w:val="28"/>
        </w:rPr>
        <w:t xml:space="preserve"> Федерального закона от 7</w:t>
      </w:r>
      <w:r w:rsidR="00A45482">
        <w:rPr>
          <w:sz w:val="28"/>
          <w:szCs w:val="28"/>
        </w:rPr>
        <w:t xml:space="preserve"> февраля </w:t>
      </w:r>
      <w:r w:rsidRPr="0035058C">
        <w:rPr>
          <w:sz w:val="28"/>
          <w:szCs w:val="28"/>
        </w:rPr>
        <w:t>2011</w:t>
      </w:r>
      <w:r w:rsidR="00A45482">
        <w:rPr>
          <w:sz w:val="28"/>
          <w:szCs w:val="28"/>
        </w:rPr>
        <w:t xml:space="preserve"> года</w:t>
      </w:r>
      <w:r w:rsidRPr="0035058C">
        <w:rPr>
          <w:sz w:val="28"/>
          <w:szCs w:val="28"/>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w:t>
      </w:r>
    </w:p>
    <w:p w:rsidR="00EA0E76" w:rsidRPr="0035058C" w:rsidRDefault="00EA0E76" w:rsidP="00280C38">
      <w:pPr>
        <w:autoSpaceDE w:val="0"/>
        <w:autoSpaceDN w:val="0"/>
        <w:adjustRightInd w:val="0"/>
        <w:ind w:firstLine="851"/>
        <w:jc w:val="both"/>
        <w:rPr>
          <w:b/>
          <w:sz w:val="28"/>
          <w:szCs w:val="28"/>
        </w:rPr>
      </w:pPr>
    </w:p>
    <w:p w:rsidR="00EA0E76" w:rsidRPr="0035058C" w:rsidRDefault="00EA0E76" w:rsidP="00280C38">
      <w:pPr>
        <w:autoSpaceDE w:val="0"/>
        <w:autoSpaceDN w:val="0"/>
        <w:adjustRightInd w:val="0"/>
        <w:ind w:firstLine="851"/>
        <w:jc w:val="both"/>
        <w:rPr>
          <w:b/>
          <w:sz w:val="28"/>
          <w:szCs w:val="28"/>
        </w:rPr>
      </w:pPr>
      <w:r w:rsidRPr="0035058C">
        <w:rPr>
          <w:b/>
          <w:sz w:val="28"/>
          <w:szCs w:val="28"/>
        </w:rPr>
        <w:t>Статья</w:t>
      </w:r>
      <w:r w:rsidR="00E97B94" w:rsidRPr="0035058C">
        <w:rPr>
          <w:b/>
          <w:sz w:val="28"/>
          <w:szCs w:val="28"/>
        </w:rPr>
        <w:t xml:space="preserve"> 4</w:t>
      </w:r>
      <w:r w:rsidR="00BF173F" w:rsidRPr="0035058C">
        <w:rPr>
          <w:b/>
          <w:sz w:val="28"/>
          <w:szCs w:val="28"/>
        </w:rPr>
        <w:t>6</w:t>
      </w:r>
      <w:r w:rsidRPr="0035058C">
        <w:rPr>
          <w:b/>
          <w:sz w:val="28"/>
          <w:szCs w:val="28"/>
        </w:rPr>
        <w:t>. Финансовое обеспечение деятельности контрольно-счетной палаты</w:t>
      </w:r>
    </w:p>
    <w:p w:rsidR="00EA0E76" w:rsidRPr="0035058C" w:rsidRDefault="00236496" w:rsidP="00280C38">
      <w:pPr>
        <w:autoSpaceDE w:val="0"/>
        <w:autoSpaceDN w:val="0"/>
        <w:adjustRightInd w:val="0"/>
        <w:ind w:firstLine="851"/>
        <w:jc w:val="both"/>
        <w:outlineLvl w:val="0"/>
        <w:rPr>
          <w:sz w:val="28"/>
          <w:szCs w:val="28"/>
        </w:rPr>
      </w:pPr>
      <w:r>
        <w:rPr>
          <w:sz w:val="28"/>
          <w:szCs w:val="28"/>
        </w:rPr>
        <w:t>1.</w:t>
      </w:r>
      <w:r w:rsidR="00A45482">
        <w:rPr>
          <w:sz w:val="28"/>
          <w:szCs w:val="28"/>
        </w:rPr>
        <w:t xml:space="preserve"> </w:t>
      </w:r>
      <w:r w:rsidR="00EA0E76" w:rsidRPr="0035058C">
        <w:rPr>
          <w:sz w:val="28"/>
          <w:szCs w:val="28"/>
        </w:rPr>
        <w:t>Финансовое обеспечение деятельности контрольно-счетной палаты осуществляется за счет средств местного бюджета.</w:t>
      </w:r>
    </w:p>
    <w:p w:rsidR="00EA0E76" w:rsidRPr="0035058C" w:rsidRDefault="00A45482" w:rsidP="00280C38">
      <w:pPr>
        <w:autoSpaceDE w:val="0"/>
        <w:autoSpaceDN w:val="0"/>
        <w:adjustRightInd w:val="0"/>
        <w:ind w:firstLine="851"/>
        <w:jc w:val="both"/>
        <w:outlineLvl w:val="0"/>
        <w:rPr>
          <w:sz w:val="28"/>
          <w:szCs w:val="28"/>
        </w:rPr>
      </w:pPr>
      <w:r>
        <w:rPr>
          <w:sz w:val="28"/>
          <w:szCs w:val="28"/>
        </w:rPr>
        <w:t>2</w:t>
      </w:r>
      <w:r w:rsidR="00236496">
        <w:rPr>
          <w:sz w:val="28"/>
          <w:szCs w:val="28"/>
        </w:rPr>
        <w:t>.</w:t>
      </w:r>
      <w:r>
        <w:rPr>
          <w:sz w:val="28"/>
          <w:szCs w:val="28"/>
        </w:rPr>
        <w:t xml:space="preserve"> </w:t>
      </w:r>
      <w:r w:rsidR="00EA0E76" w:rsidRPr="0035058C">
        <w:rPr>
          <w:sz w:val="28"/>
          <w:szCs w:val="28"/>
        </w:rPr>
        <w:t>Контрольно-счетная палата самостоятельно распоряжается средствами местного бюджета, направляемыми на обеспечение ее деятельности.</w:t>
      </w:r>
    </w:p>
    <w:p w:rsidR="00EA0E76" w:rsidRPr="0035058C" w:rsidRDefault="00A45482" w:rsidP="00280C38">
      <w:pPr>
        <w:autoSpaceDE w:val="0"/>
        <w:autoSpaceDN w:val="0"/>
        <w:adjustRightInd w:val="0"/>
        <w:ind w:firstLine="851"/>
        <w:jc w:val="both"/>
        <w:outlineLvl w:val="0"/>
        <w:rPr>
          <w:sz w:val="28"/>
          <w:szCs w:val="28"/>
        </w:rPr>
      </w:pPr>
      <w:r>
        <w:rPr>
          <w:sz w:val="28"/>
          <w:szCs w:val="28"/>
        </w:rPr>
        <w:t>3</w:t>
      </w:r>
      <w:r w:rsidR="00236496">
        <w:rPr>
          <w:sz w:val="28"/>
          <w:szCs w:val="28"/>
        </w:rPr>
        <w:t>.</w:t>
      </w:r>
      <w:r>
        <w:rPr>
          <w:sz w:val="28"/>
          <w:szCs w:val="28"/>
        </w:rPr>
        <w:t xml:space="preserve"> </w:t>
      </w:r>
      <w:r w:rsidR="00EA0E76" w:rsidRPr="0035058C">
        <w:rPr>
          <w:sz w:val="28"/>
          <w:szCs w:val="28"/>
        </w:rPr>
        <w:t>Контроль за использованием контрольно-счетной палатой бюджетных средств, муниципального имущества осуществляется на основании решений Совета.</w:t>
      </w:r>
    </w:p>
    <w:p w:rsidR="00EA0E76" w:rsidRPr="00A45482" w:rsidRDefault="00EA0E76" w:rsidP="00280C38">
      <w:pPr>
        <w:autoSpaceDE w:val="0"/>
        <w:autoSpaceDN w:val="0"/>
        <w:adjustRightInd w:val="0"/>
        <w:ind w:firstLine="851"/>
        <w:jc w:val="both"/>
        <w:outlineLvl w:val="0"/>
        <w:rPr>
          <w:sz w:val="28"/>
          <w:szCs w:val="28"/>
        </w:rPr>
      </w:pPr>
    </w:p>
    <w:p w:rsidR="00EA0E76" w:rsidRPr="0035058C" w:rsidRDefault="00EA0E76" w:rsidP="00280C38">
      <w:pPr>
        <w:pStyle w:val="af8"/>
        <w:tabs>
          <w:tab w:val="left" w:pos="0"/>
        </w:tabs>
        <w:ind w:left="0"/>
        <w:rPr>
          <w:rFonts w:ascii="Times New Roman" w:hAnsi="Times New Roman" w:cs="Times New Roman"/>
          <w:b/>
          <w:sz w:val="28"/>
          <w:szCs w:val="28"/>
        </w:rPr>
      </w:pPr>
      <w:r w:rsidRPr="0035058C">
        <w:rPr>
          <w:rFonts w:ascii="Times New Roman" w:hAnsi="Times New Roman" w:cs="Times New Roman"/>
          <w:b/>
          <w:sz w:val="28"/>
          <w:szCs w:val="28"/>
        </w:rPr>
        <w:t xml:space="preserve">Статья </w:t>
      </w:r>
      <w:r w:rsidR="00E97B94" w:rsidRPr="0035058C">
        <w:rPr>
          <w:rFonts w:ascii="Times New Roman" w:hAnsi="Times New Roman" w:cs="Times New Roman"/>
          <w:b/>
          <w:sz w:val="28"/>
          <w:szCs w:val="28"/>
        </w:rPr>
        <w:t>4</w:t>
      </w:r>
      <w:r w:rsidR="00BF173F" w:rsidRPr="0035058C">
        <w:rPr>
          <w:rFonts w:ascii="Times New Roman" w:hAnsi="Times New Roman" w:cs="Times New Roman"/>
          <w:b/>
          <w:sz w:val="28"/>
          <w:szCs w:val="28"/>
        </w:rPr>
        <w:t>7</w:t>
      </w:r>
      <w:r w:rsidRPr="0035058C">
        <w:rPr>
          <w:rFonts w:ascii="Times New Roman" w:hAnsi="Times New Roman" w:cs="Times New Roman"/>
          <w:b/>
          <w:sz w:val="28"/>
          <w:szCs w:val="28"/>
        </w:rPr>
        <w:t>. Полномочия и порядок деятельности контрольно-счетной палаты</w:t>
      </w:r>
    </w:p>
    <w:p w:rsidR="00EA0E76" w:rsidRPr="0035058C" w:rsidRDefault="00806DCB" w:rsidP="00280C38">
      <w:pPr>
        <w:tabs>
          <w:tab w:val="left" w:pos="0"/>
        </w:tabs>
        <w:ind w:firstLine="851"/>
        <w:jc w:val="both"/>
        <w:rPr>
          <w:sz w:val="28"/>
          <w:szCs w:val="28"/>
        </w:rPr>
      </w:pPr>
      <w:r w:rsidRPr="0035058C">
        <w:rPr>
          <w:sz w:val="28"/>
          <w:szCs w:val="28"/>
        </w:rPr>
        <w:t xml:space="preserve">1. </w:t>
      </w:r>
      <w:r w:rsidR="00EA0E76" w:rsidRPr="0035058C">
        <w:rPr>
          <w:sz w:val="28"/>
          <w:szCs w:val="28"/>
        </w:rPr>
        <w:t>К основным полномочиям контрольно - счетной палаты относятся:</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1) контроль за исполнением местного бюджета;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2) экспертиза проектов местного бюджета;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3) внешняя проверка годового отчета об исполнении местного бюджета;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48" w:history="1">
        <w:r w:rsidRPr="0035058C">
          <w:rPr>
            <w:sz w:val="28"/>
            <w:szCs w:val="28"/>
          </w:rPr>
          <w:t>законодательством</w:t>
        </w:r>
      </w:hyperlink>
      <w:r w:rsidRPr="0035058C">
        <w:rPr>
          <w:sz w:val="28"/>
          <w:szCs w:val="28"/>
        </w:rPr>
        <w:t xml:space="preserve"> Российской Федерации;</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lastRenderedPageBreak/>
        <w:t xml:space="preserve">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 </w:t>
      </w:r>
      <w:r w:rsidR="00A45482">
        <w:rPr>
          <w:sz w:val="28"/>
        </w:rPr>
        <w:t>Гулькевичский</w:t>
      </w:r>
      <w:r w:rsidRPr="0035058C">
        <w:rPr>
          <w:sz w:val="28"/>
          <w:szCs w:val="28"/>
        </w:rPr>
        <w:t xml:space="preserve"> район;</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муниципального образования </w:t>
      </w:r>
      <w:r w:rsidR="00A45482">
        <w:rPr>
          <w:sz w:val="28"/>
        </w:rPr>
        <w:t>Гулькевичский</w:t>
      </w:r>
      <w:r w:rsidRPr="0035058C">
        <w:rPr>
          <w:sz w:val="28"/>
          <w:szCs w:val="28"/>
        </w:rPr>
        <w:t xml:space="preserve"> район;</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w:t>
      </w:r>
      <w:r w:rsidR="00A45482">
        <w:rPr>
          <w:sz w:val="28"/>
        </w:rPr>
        <w:t>Гулькевичский</w:t>
      </w:r>
      <w:r w:rsidRPr="0035058C">
        <w:rPr>
          <w:sz w:val="28"/>
          <w:szCs w:val="28"/>
        </w:rPr>
        <w:t xml:space="preserve"> район, а также муниципальных программ;</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8) анализ бюджетного процесса в муниципальном образовании </w:t>
      </w:r>
      <w:r w:rsidR="00A45482">
        <w:rPr>
          <w:sz w:val="28"/>
        </w:rPr>
        <w:t>Гулькевичский</w:t>
      </w:r>
      <w:r w:rsidRPr="0035058C">
        <w:rPr>
          <w:sz w:val="28"/>
          <w:szCs w:val="28"/>
        </w:rPr>
        <w:t xml:space="preserve"> район и подготовка предложений, направленных на его совершенствование;</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w:t>
      </w:r>
      <w:r w:rsidR="00244642" w:rsidRPr="0035058C">
        <w:rPr>
          <w:sz w:val="28"/>
          <w:szCs w:val="28"/>
        </w:rPr>
        <w:t>главе района</w:t>
      </w:r>
      <w:r w:rsidRPr="0035058C">
        <w:rPr>
          <w:sz w:val="28"/>
          <w:szCs w:val="28"/>
        </w:rPr>
        <w:t>;</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10) участие в пределах полномочий в мероприятиях, направленных на противодействие коррупции;</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11) иные полномочия в сфере внешнего муниципального финансового контроля, установленные федеральными законами, </w:t>
      </w:r>
      <w:r w:rsidR="0049151B" w:rsidRPr="0049151B">
        <w:rPr>
          <w:sz w:val="28"/>
          <w:szCs w:val="28"/>
        </w:rPr>
        <w:t>законами Краснодарского края,</w:t>
      </w:r>
      <w:r w:rsidR="004566E6">
        <w:rPr>
          <w:sz w:val="28"/>
          <w:szCs w:val="28"/>
        </w:rPr>
        <w:t xml:space="preserve"> </w:t>
      </w:r>
      <w:r w:rsidRPr="0035058C">
        <w:rPr>
          <w:sz w:val="28"/>
          <w:szCs w:val="28"/>
        </w:rPr>
        <w:t>уставом и решениям</w:t>
      </w:r>
      <w:r w:rsidR="00521836" w:rsidRPr="0035058C">
        <w:rPr>
          <w:sz w:val="28"/>
          <w:szCs w:val="28"/>
        </w:rPr>
        <w:t>и</w:t>
      </w:r>
      <w:r w:rsidR="004566E6">
        <w:rPr>
          <w:sz w:val="28"/>
          <w:szCs w:val="28"/>
        </w:rPr>
        <w:t xml:space="preserve"> </w:t>
      </w:r>
      <w:r w:rsidRPr="0035058C">
        <w:rPr>
          <w:sz w:val="28"/>
          <w:szCs w:val="28"/>
        </w:rPr>
        <w:t>Совета.</w:t>
      </w:r>
    </w:p>
    <w:p w:rsidR="00EA0E76" w:rsidRPr="0035058C" w:rsidRDefault="00806DCB" w:rsidP="00280C38">
      <w:pPr>
        <w:autoSpaceDE w:val="0"/>
        <w:autoSpaceDN w:val="0"/>
        <w:adjustRightInd w:val="0"/>
        <w:ind w:firstLine="851"/>
        <w:jc w:val="both"/>
        <w:outlineLvl w:val="0"/>
        <w:rPr>
          <w:sz w:val="28"/>
          <w:szCs w:val="28"/>
        </w:rPr>
      </w:pPr>
      <w:r w:rsidRPr="0035058C">
        <w:rPr>
          <w:sz w:val="28"/>
          <w:szCs w:val="28"/>
        </w:rPr>
        <w:t>2</w:t>
      </w:r>
      <w:r w:rsidR="00EA0E76" w:rsidRPr="0035058C">
        <w:rPr>
          <w:sz w:val="28"/>
          <w:szCs w:val="28"/>
        </w:rPr>
        <w:t xml:space="preserve">. Контрольно-счетный орган муниципального образования </w:t>
      </w:r>
      <w:r w:rsidR="00A45482">
        <w:rPr>
          <w:sz w:val="28"/>
        </w:rPr>
        <w:t>Гулькевичский</w:t>
      </w:r>
      <w:r w:rsidR="004566E6">
        <w:rPr>
          <w:sz w:val="28"/>
        </w:rPr>
        <w:t xml:space="preserve"> </w:t>
      </w:r>
      <w:r w:rsidR="00EA0E76" w:rsidRPr="0035058C">
        <w:rPr>
          <w:sz w:val="28"/>
          <w:szCs w:val="28"/>
        </w:rPr>
        <w:t xml:space="preserve">район, помимо полномочий, предусмотренных </w:t>
      </w:r>
      <w:hyperlink r:id="rId49" w:history="1">
        <w:r w:rsidR="00EA0E76" w:rsidRPr="0035058C">
          <w:rPr>
            <w:sz w:val="28"/>
            <w:szCs w:val="28"/>
          </w:rPr>
          <w:t xml:space="preserve">частью </w:t>
        </w:r>
        <w:r w:rsidR="00B25D80" w:rsidRPr="0035058C">
          <w:rPr>
            <w:sz w:val="28"/>
            <w:szCs w:val="28"/>
          </w:rPr>
          <w:t>1</w:t>
        </w:r>
      </w:hyperlink>
      <w:r w:rsidR="00EA0E76" w:rsidRPr="0035058C">
        <w:rPr>
          <w:sz w:val="28"/>
          <w:szCs w:val="28"/>
        </w:rPr>
        <w:t xml:space="preserve"> настоящей статьи, осуществляет контроль за законностью, результативностью (эффективностью и экономностью) использования средств бюджета муниципального образования </w:t>
      </w:r>
      <w:r w:rsidR="00A45482">
        <w:rPr>
          <w:sz w:val="28"/>
        </w:rPr>
        <w:t>Гулькевичский</w:t>
      </w:r>
      <w:r w:rsidR="00EA0E76" w:rsidRPr="0035058C">
        <w:rPr>
          <w:sz w:val="28"/>
          <w:szCs w:val="28"/>
        </w:rPr>
        <w:t xml:space="preserve"> район, поступивших в бюджеты поселений, входящих в состав муниципального образования </w:t>
      </w:r>
      <w:r w:rsidR="00A45482">
        <w:rPr>
          <w:sz w:val="28"/>
        </w:rPr>
        <w:t>Гулькевичский</w:t>
      </w:r>
      <w:r w:rsidR="00EA0E76" w:rsidRPr="0035058C">
        <w:rPr>
          <w:sz w:val="28"/>
          <w:szCs w:val="28"/>
        </w:rPr>
        <w:t xml:space="preserve"> район.</w:t>
      </w:r>
    </w:p>
    <w:p w:rsidR="00EA0E76" w:rsidRPr="0035058C" w:rsidRDefault="00806DCB" w:rsidP="00280C38">
      <w:pPr>
        <w:autoSpaceDE w:val="0"/>
        <w:autoSpaceDN w:val="0"/>
        <w:adjustRightInd w:val="0"/>
        <w:ind w:firstLine="851"/>
        <w:jc w:val="both"/>
        <w:outlineLvl w:val="0"/>
        <w:rPr>
          <w:sz w:val="28"/>
          <w:szCs w:val="28"/>
        </w:rPr>
      </w:pPr>
      <w:r w:rsidRPr="0035058C">
        <w:rPr>
          <w:sz w:val="28"/>
          <w:szCs w:val="28"/>
        </w:rPr>
        <w:t>3</w:t>
      </w:r>
      <w:r w:rsidR="00EA0E76" w:rsidRPr="0035058C">
        <w:rPr>
          <w:sz w:val="28"/>
          <w:szCs w:val="28"/>
        </w:rPr>
        <w:t xml:space="preserve">. На основании соглашений, заключенных Советом с представительными органами поселений, входящих в состав муниципального образования </w:t>
      </w:r>
      <w:r w:rsidR="00A45482">
        <w:rPr>
          <w:sz w:val="28"/>
        </w:rPr>
        <w:t>Гулькевичский</w:t>
      </w:r>
      <w:r w:rsidR="00EA0E76" w:rsidRPr="0035058C">
        <w:rPr>
          <w:sz w:val="28"/>
          <w:szCs w:val="28"/>
        </w:rPr>
        <w:t xml:space="preserve"> район, контрольно-счетная палата осуществляет </w:t>
      </w:r>
      <w:r w:rsidR="00964396" w:rsidRPr="0035058C">
        <w:rPr>
          <w:sz w:val="28"/>
          <w:szCs w:val="28"/>
        </w:rPr>
        <w:t xml:space="preserve">полномочия </w:t>
      </w:r>
      <w:r w:rsidR="007D092F">
        <w:rPr>
          <w:sz w:val="28"/>
          <w:szCs w:val="28"/>
        </w:rPr>
        <w:t>контрольно-</w:t>
      </w:r>
      <w:r w:rsidR="00EA0E76" w:rsidRPr="0035058C">
        <w:rPr>
          <w:sz w:val="28"/>
          <w:szCs w:val="28"/>
        </w:rPr>
        <w:t>счетных органов поселений по осуществлению внешнего муниципального финансового контроля.</w:t>
      </w:r>
    </w:p>
    <w:p w:rsidR="00EA0E76" w:rsidRPr="0035058C" w:rsidRDefault="00806DCB" w:rsidP="00280C38">
      <w:pPr>
        <w:autoSpaceDE w:val="0"/>
        <w:autoSpaceDN w:val="0"/>
        <w:adjustRightInd w:val="0"/>
        <w:ind w:firstLine="851"/>
        <w:jc w:val="both"/>
        <w:rPr>
          <w:sz w:val="28"/>
          <w:szCs w:val="28"/>
        </w:rPr>
      </w:pPr>
      <w:r w:rsidRPr="0035058C">
        <w:rPr>
          <w:sz w:val="28"/>
          <w:szCs w:val="28"/>
        </w:rPr>
        <w:t>4</w:t>
      </w:r>
      <w:r w:rsidR="00EA0E76" w:rsidRPr="0035058C">
        <w:rPr>
          <w:sz w:val="28"/>
          <w:szCs w:val="28"/>
        </w:rPr>
        <w:t>. Контрольно-счетная палата осуществляет свою деятельность на основе плана, который разрабатывается и утверждается ею самостоятельно.</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Планирование деятельности контрольно-счетной палаты осуществляется с учетом результатов контрольных и экспертно-аналитических мероприятий, а также на основании поручений Совета, предложений и запросов </w:t>
      </w:r>
      <w:r w:rsidR="00244642" w:rsidRPr="0035058C">
        <w:rPr>
          <w:sz w:val="28"/>
          <w:szCs w:val="28"/>
        </w:rPr>
        <w:t>главы района</w:t>
      </w:r>
      <w:r w:rsidRPr="0035058C">
        <w:rPr>
          <w:sz w:val="28"/>
          <w:szCs w:val="28"/>
        </w:rPr>
        <w:t>.</w:t>
      </w:r>
    </w:p>
    <w:p w:rsidR="00EA0E76" w:rsidRPr="0035058C" w:rsidRDefault="00EA0E76" w:rsidP="00280C38">
      <w:pPr>
        <w:autoSpaceDE w:val="0"/>
        <w:autoSpaceDN w:val="0"/>
        <w:adjustRightInd w:val="0"/>
        <w:ind w:firstLine="851"/>
        <w:jc w:val="both"/>
        <w:rPr>
          <w:sz w:val="28"/>
          <w:szCs w:val="28"/>
        </w:rPr>
      </w:pPr>
      <w:r w:rsidRPr="0035058C">
        <w:rPr>
          <w:sz w:val="28"/>
          <w:szCs w:val="28"/>
        </w:rPr>
        <w:lastRenderedPageBreak/>
        <w:t>5. Контрольные, экспертно-аналитические меропри</w:t>
      </w:r>
      <w:r w:rsidR="00F901D1">
        <w:rPr>
          <w:sz w:val="28"/>
          <w:szCs w:val="28"/>
        </w:rPr>
        <w:t>ятия, осуществляемые контрольно</w:t>
      </w:r>
      <w:r w:rsidRPr="0035058C">
        <w:rPr>
          <w:sz w:val="28"/>
          <w:szCs w:val="28"/>
        </w:rPr>
        <w:t xml:space="preserve">-счетной палатой, оформляются соответствующими актами. </w:t>
      </w:r>
    </w:p>
    <w:p w:rsidR="00EA0E76" w:rsidRPr="0035058C" w:rsidRDefault="00EA0E76" w:rsidP="00280C38">
      <w:pPr>
        <w:autoSpaceDE w:val="0"/>
        <w:autoSpaceDN w:val="0"/>
        <w:adjustRightInd w:val="0"/>
        <w:ind w:firstLine="851"/>
        <w:jc w:val="both"/>
        <w:rPr>
          <w:sz w:val="28"/>
          <w:szCs w:val="28"/>
        </w:rPr>
      </w:pPr>
      <w:r w:rsidRPr="0035058C">
        <w:rPr>
          <w:sz w:val="28"/>
          <w:szCs w:val="28"/>
        </w:rPr>
        <w:t>Информация о контрольных и экспертно-аналитических мероприятиях, проведенных контрольно</w:t>
      </w:r>
      <w:r w:rsidR="007D092F">
        <w:rPr>
          <w:sz w:val="28"/>
          <w:szCs w:val="28"/>
        </w:rPr>
        <w:t>-</w:t>
      </w:r>
      <w:r w:rsidRPr="0035058C">
        <w:rPr>
          <w:sz w:val="28"/>
          <w:szCs w:val="28"/>
        </w:rPr>
        <w:t>счетной палатой, о выявленных при их проведении нарушениях, о внесенных представлениях и предписаниях, о принятых по ним решениях и мерах размещается на официальных сайтах в информационно-телекоммуникационной сети Интернет и подлежит опубликованию в средствах массовой информации.</w:t>
      </w:r>
    </w:p>
    <w:p w:rsidR="00EA0E76" w:rsidRPr="0035058C" w:rsidRDefault="00EA0E76" w:rsidP="00280C38">
      <w:pPr>
        <w:autoSpaceDE w:val="0"/>
        <w:autoSpaceDN w:val="0"/>
        <w:adjustRightInd w:val="0"/>
        <w:ind w:firstLine="851"/>
        <w:jc w:val="both"/>
        <w:rPr>
          <w:sz w:val="28"/>
          <w:szCs w:val="28"/>
        </w:rPr>
      </w:pPr>
      <w:r w:rsidRPr="0035058C">
        <w:rPr>
          <w:sz w:val="28"/>
          <w:szCs w:val="28"/>
        </w:rPr>
        <w:t>6. Контрольно-счетная палата ежегодно подготавливает отчет о своей деятельности, который направляется на рассмотрение в Совет. Указанный отчет опубликовывается в средствах массовой информации или размещается в сети Интернет только после его рассмотрения Советом.</w:t>
      </w:r>
    </w:p>
    <w:p w:rsidR="00EA0E76" w:rsidRPr="0035058C" w:rsidRDefault="00EA0E76" w:rsidP="00280C38">
      <w:pPr>
        <w:tabs>
          <w:tab w:val="left" w:pos="0"/>
        </w:tabs>
        <w:ind w:firstLine="851"/>
        <w:jc w:val="both"/>
        <w:rPr>
          <w:sz w:val="28"/>
          <w:szCs w:val="28"/>
        </w:rPr>
      </w:pPr>
      <w:r w:rsidRPr="0035058C">
        <w:rPr>
          <w:sz w:val="28"/>
          <w:szCs w:val="28"/>
        </w:rPr>
        <w:t>7. Опубликование в средствах массовой информации или размещение в сети Интернет информации о деятельности контрольно-счетной палаты осуществляется в соответствии с законодательством, решениями Совета, регламентом контрольно-счетной палаты.</w:t>
      </w:r>
    </w:p>
    <w:p w:rsidR="00EA0E76" w:rsidRPr="0035058C" w:rsidRDefault="00EA0E76" w:rsidP="00280C38">
      <w:pPr>
        <w:tabs>
          <w:tab w:val="left" w:pos="0"/>
        </w:tabs>
        <w:ind w:firstLine="851"/>
        <w:jc w:val="both"/>
        <w:rPr>
          <w:sz w:val="28"/>
          <w:szCs w:val="28"/>
        </w:rPr>
      </w:pPr>
      <w:r w:rsidRPr="0035058C">
        <w:rPr>
          <w:sz w:val="28"/>
          <w:szCs w:val="28"/>
        </w:rPr>
        <w:t>8. Иные вопросы организации и деятельности контрольно-счетной палаты определяются решением Совета в соответствии с федеральным законодательством, муниципальными правовыми актами.</w:t>
      </w:r>
    </w:p>
    <w:p w:rsidR="004566E6" w:rsidRDefault="004566E6" w:rsidP="00280C38">
      <w:pPr>
        <w:autoSpaceDE w:val="0"/>
        <w:ind w:firstLine="851"/>
        <w:jc w:val="both"/>
        <w:rPr>
          <w:b/>
          <w:sz w:val="28"/>
          <w:szCs w:val="28"/>
        </w:rPr>
      </w:pPr>
    </w:p>
    <w:p w:rsidR="0073273A" w:rsidRPr="0035058C" w:rsidRDefault="0072249F" w:rsidP="00280C38">
      <w:pPr>
        <w:autoSpaceDE w:val="0"/>
        <w:ind w:firstLine="851"/>
        <w:jc w:val="both"/>
        <w:rPr>
          <w:b/>
          <w:sz w:val="28"/>
          <w:szCs w:val="28"/>
        </w:rPr>
      </w:pPr>
      <w:r w:rsidRPr="0035058C">
        <w:rPr>
          <w:b/>
          <w:sz w:val="28"/>
          <w:szCs w:val="28"/>
        </w:rPr>
        <w:t>Статья 4</w:t>
      </w:r>
      <w:r w:rsidR="00BF173F" w:rsidRPr="0035058C">
        <w:rPr>
          <w:b/>
          <w:sz w:val="28"/>
          <w:szCs w:val="28"/>
        </w:rPr>
        <w:t>8</w:t>
      </w:r>
      <w:r w:rsidRPr="0035058C">
        <w:rPr>
          <w:b/>
          <w:sz w:val="28"/>
          <w:szCs w:val="28"/>
        </w:rPr>
        <w:t xml:space="preserve">. </w:t>
      </w:r>
      <w:r w:rsidR="0073273A" w:rsidRPr="0035058C">
        <w:rPr>
          <w:b/>
          <w:sz w:val="28"/>
          <w:szCs w:val="28"/>
        </w:rPr>
        <w:t>Муниципальный контроль</w:t>
      </w:r>
    </w:p>
    <w:p w:rsidR="007F3398" w:rsidRPr="0035058C" w:rsidRDefault="0073273A" w:rsidP="00280C38">
      <w:pPr>
        <w:widowControl/>
        <w:suppressAutoHyphens w:val="0"/>
        <w:autoSpaceDE w:val="0"/>
        <w:autoSpaceDN w:val="0"/>
        <w:adjustRightInd w:val="0"/>
        <w:ind w:firstLine="851"/>
        <w:jc w:val="both"/>
        <w:rPr>
          <w:b/>
          <w:kern w:val="0"/>
          <w:sz w:val="28"/>
          <w:szCs w:val="28"/>
        </w:rPr>
      </w:pPr>
      <w:r w:rsidRPr="0035058C">
        <w:rPr>
          <w:sz w:val="28"/>
          <w:szCs w:val="28"/>
        </w:rPr>
        <w:t xml:space="preserve">1. </w:t>
      </w:r>
      <w:r w:rsidR="007F3398" w:rsidRPr="0035058C">
        <w:rPr>
          <w:kern w:val="0"/>
          <w:sz w:val="28"/>
          <w:szCs w:val="28"/>
        </w:rPr>
        <w:t xml:space="preserve">Органы местного самоуправления </w:t>
      </w:r>
      <w:r w:rsidR="007F3398" w:rsidRPr="0035058C">
        <w:rPr>
          <w:sz w:val="28"/>
          <w:szCs w:val="28"/>
        </w:rPr>
        <w:t xml:space="preserve">муниципального образования </w:t>
      </w:r>
      <w:r w:rsidR="00A45482">
        <w:rPr>
          <w:sz w:val="28"/>
        </w:rPr>
        <w:t>Гулькевичский</w:t>
      </w:r>
      <w:r w:rsidR="007F3398" w:rsidRPr="0035058C">
        <w:rPr>
          <w:sz w:val="28"/>
          <w:szCs w:val="28"/>
        </w:rPr>
        <w:t xml:space="preserve"> район</w:t>
      </w:r>
      <w:r w:rsidR="007F3398" w:rsidRPr="0035058C">
        <w:rPr>
          <w:kern w:val="0"/>
          <w:sz w:val="28"/>
          <w:szCs w:val="28"/>
        </w:rPr>
        <w:t xml:space="preserve">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BB5F82" w:rsidRPr="0035058C">
        <w:rPr>
          <w:kern w:val="0"/>
          <w:sz w:val="28"/>
          <w:szCs w:val="28"/>
        </w:rPr>
        <w:t>Краснодарского края</w:t>
      </w:r>
      <w:r w:rsidR="007F3398" w:rsidRPr="0035058C">
        <w:rPr>
          <w:kern w:val="0"/>
          <w:sz w:val="28"/>
          <w:szCs w:val="28"/>
        </w:rPr>
        <w:t>.</w:t>
      </w:r>
    </w:p>
    <w:p w:rsidR="0073273A" w:rsidRPr="0035058C" w:rsidRDefault="0073273A" w:rsidP="00280C38">
      <w:pPr>
        <w:ind w:firstLine="851"/>
        <w:jc w:val="both"/>
        <w:rPr>
          <w:sz w:val="28"/>
          <w:szCs w:val="28"/>
        </w:rPr>
      </w:pPr>
      <w:r w:rsidRPr="0035058C">
        <w:rPr>
          <w:sz w:val="28"/>
          <w:szCs w:val="28"/>
        </w:rPr>
        <w:t xml:space="preserve">Органом местного самоуправления, уполномоченным на осуществление муниципального контроля в соответствии с Федеральным законом </w:t>
      </w:r>
      <w:r w:rsidR="00236496">
        <w:rPr>
          <w:sz w:val="28"/>
          <w:szCs w:val="28"/>
        </w:rPr>
        <w:t xml:space="preserve">                                                 </w:t>
      </w:r>
      <w:r w:rsidRPr="0035058C">
        <w:rPr>
          <w:sz w:val="28"/>
          <w:szCs w:val="28"/>
        </w:rPr>
        <w:t>от 26</w:t>
      </w:r>
      <w:r w:rsidR="00A45482">
        <w:rPr>
          <w:sz w:val="28"/>
          <w:szCs w:val="28"/>
        </w:rPr>
        <w:t xml:space="preserve"> декабря </w:t>
      </w:r>
      <w:r w:rsidRPr="0035058C">
        <w:rPr>
          <w:sz w:val="28"/>
          <w:szCs w:val="28"/>
        </w:rPr>
        <w:t xml:space="preserve">2008 </w:t>
      </w:r>
      <w:r w:rsidR="00A45482">
        <w:rPr>
          <w:sz w:val="28"/>
          <w:szCs w:val="28"/>
        </w:rPr>
        <w:t xml:space="preserve">года </w:t>
      </w:r>
      <w:r w:rsidRPr="0035058C">
        <w:rPr>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w:t>
      </w:r>
    </w:p>
    <w:p w:rsidR="0073273A" w:rsidRPr="0035058C" w:rsidRDefault="0073273A" w:rsidP="00280C38">
      <w:pPr>
        <w:ind w:firstLine="851"/>
        <w:jc w:val="both"/>
        <w:rPr>
          <w:i/>
          <w:sz w:val="28"/>
          <w:szCs w:val="28"/>
        </w:rPr>
      </w:pPr>
      <w:r w:rsidRPr="0035058C">
        <w:rPr>
          <w:sz w:val="28"/>
          <w:szCs w:val="28"/>
        </w:rPr>
        <w:t>Функции, порядок деятельности администрации</w:t>
      </w:r>
      <w:r w:rsidR="00825294" w:rsidRPr="0035058C">
        <w:rPr>
          <w:sz w:val="28"/>
          <w:szCs w:val="28"/>
        </w:rPr>
        <w:t>, как органа уполномоченного на осуществление муниципального контроля, перечень должностных лиц, их полномочия</w:t>
      </w:r>
      <w:r w:rsidRPr="0035058C">
        <w:rPr>
          <w:sz w:val="28"/>
          <w:szCs w:val="28"/>
        </w:rPr>
        <w:t xml:space="preserve"> устанавлива</w:t>
      </w:r>
      <w:r w:rsidR="00825294" w:rsidRPr="0035058C">
        <w:rPr>
          <w:sz w:val="28"/>
          <w:szCs w:val="28"/>
        </w:rPr>
        <w:t>ю</w:t>
      </w:r>
      <w:r w:rsidRPr="0035058C">
        <w:rPr>
          <w:sz w:val="28"/>
          <w:szCs w:val="28"/>
        </w:rPr>
        <w:t>тся муниципальным правовым актом, принимаемым</w:t>
      </w:r>
      <w:r w:rsidR="00A45482" w:rsidRPr="00607B13">
        <w:rPr>
          <w:sz w:val="28"/>
          <w:szCs w:val="28"/>
        </w:rPr>
        <w:t xml:space="preserve"> администрацией муниципального образования Гулькевичский район</w:t>
      </w:r>
      <w:r w:rsidR="00A45482" w:rsidRPr="00607B13">
        <w:rPr>
          <w:i/>
          <w:sz w:val="28"/>
          <w:szCs w:val="28"/>
        </w:rPr>
        <w:t>.</w:t>
      </w:r>
    </w:p>
    <w:p w:rsidR="0073273A" w:rsidRPr="0035058C" w:rsidRDefault="0073273A" w:rsidP="00280C38">
      <w:pPr>
        <w:ind w:firstLine="851"/>
        <w:jc w:val="both"/>
        <w:rPr>
          <w:sz w:val="28"/>
          <w:szCs w:val="28"/>
        </w:rPr>
      </w:pPr>
      <w:r w:rsidRPr="0035058C">
        <w:rPr>
          <w:sz w:val="28"/>
          <w:szCs w:val="28"/>
        </w:rPr>
        <w:t>2. К полномочиям администрации в области муниципального контроля относятся:</w:t>
      </w:r>
    </w:p>
    <w:p w:rsidR="00CF7F8C" w:rsidRPr="00CF7F8C" w:rsidRDefault="0073273A" w:rsidP="00CF7F8C">
      <w:pPr>
        <w:widowControl/>
        <w:suppressAutoHyphens w:val="0"/>
        <w:autoSpaceDE w:val="0"/>
        <w:autoSpaceDN w:val="0"/>
        <w:adjustRightInd w:val="0"/>
        <w:ind w:firstLine="851"/>
        <w:jc w:val="both"/>
        <w:outlineLvl w:val="1"/>
        <w:rPr>
          <w:sz w:val="28"/>
          <w:szCs w:val="28"/>
        </w:rPr>
      </w:pPr>
      <w:r w:rsidRPr="0035058C">
        <w:rPr>
          <w:sz w:val="28"/>
          <w:szCs w:val="28"/>
        </w:rPr>
        <w:t xml:space="preserve">1) организация и осуществление муниципального контроля на территории муниципального образования </w:t>
      </w:r>
      <w:r w:rsidR="00A45482">
        <w:rPr>
          <w:sz w:val="28"/>
        </w:rPr>
        <w:t>Гулькевичский</w:t>
      </w:r>
      <w:r w:rsidRPr="0035058C">
        <w:rPr>
          <w:sz w:val="28"/>
          <w:szCs w:val="28"/>
        </w:rPr>
        <w:t xml:space="preserve"> район</w:t>
      </w:r>
      <w:r w:rsidR="00CF7F8C">
        <w:rPr>
          <w:sz w:val="28"/>
          <w:szCs w:val="28"/>
        </w:rPr>
        <w:t xml:space="preserve">. </w:t>
      </w:r>
      <w:r w:rsidR="00CF7F8C" w:rsidRPr="00CF7F8C">
        <w:rPr>
          <w:rFonts w:eastAsia="Calibri"/>
          <w:bCs/>
          <w:iCs/>
          <w:kern w:val="0"/>
          <w:sz w:val="28"/>
          <w:szCs w:val="28"/>
          <w:lang w:eastAsia="ru-RU"/>
        </w:rPr>
        <w:t xml:space="preserve">Перечень </w:t>
      </w:r>
      <w:r w:rsidR="00CF7F8C" w:rsidRPr="00CF7F8C">
        <w:rPr>
          <w:rFonts w:eastAsia="Calibri"/>
          <w:bCs/>
          <w:iCs/>
          <w:kern w:val="0"/>
          <w:sz w:val="28"/>
          <w:szCs w:val="28"/>
          <w:lang w:eastAsia="ru-RU"/>
        </w:rPr>
        <w:lastRenderedPageBreak/>
        <w:t>видов муниципального контроля и органов местного самоуправления</w:t>
      </w:r>
      <w:r w:rsidR="00CF7F8C" w:rsidRPr="00CF7F8C">
        <w:rPr>
          <w:rFonts w:eastAsia="Calibri"/>
          <w:kern w:val="0"/>
          <w:sz w:val="28"/>
          <w:szCs w:val="28"/>
        </w:rPr>
        <w:t xml:space="preserve"> муниципального образования </w:t>
      </w:r>
      <w:r w:rsidR="00CF7F8C">
        <w:rPr>
          <w:rFonts w:eastAsia="Calibri"/>
          <w:kern w:val="0"/>
          <w:sz w:val="28"/>
          <w:szCs w:val="28"/>
        </w:rPr>
        <w:t>Гулькевичский</w:t>
      </w:r>
      <w:r w:rsidR="00CF7F8C" w:rsidRPr="00CF7F8C">
        <w:rPr>
          <w:rFonts w:eastAsia="Calibri"/>
          <w:kern w:val="0"/>
          <w:sz w:val="28"/>
          <w:szCs w:val="28"/>
        </w:rPr>
        <w:t xml:space="preserve"> район</w:t>
      </w:r>
      <w:r w:rsidR="00CF7F8C" w:rsidRPr="00CF7F8C">
        <w:rPr>
          <w:rFonts w:eastAsia="Calibri"/>
          <w:bCs/>
          <w:iCs/>
          <w:kern w:val="0"/>
          <w:sz w:val="28"/>
          <w:szCs w:val="28"/>
          <w:lang w:eastAsia="ru-RU"/>
        </w:rPr>
        <w:t>, уполномоченных на их осуществление, ведется в порядке, установленном Советом</w:t>
      </w:r>
      <w:r w:rsidR="00CF7F8C" w:rsidRPr="00CF7F8C">
        <w:rPr>
          <w:sz w:val="28"/>
          <w:szCs w:val="28"/>
        </w:rPr>
        <w:t>;</w:t>
      </w:r>
    </w:p>
    <w:p w:rsidR="00146C8F" w:rsidRPr="0035058C" w:rsidRDefault="00146C8F" w:rsidP="00280C38">
      <w:pPr>
        <w:widowControl/>
        <w:suppressAutoHyphens w:val="0"/>
        <w:autoSpaceDE w:val="0"/>
        <w:autoSpaceDN w:val="0"/>
        <w:adjustRightInd w:val="0"/>
        <w:ind w:firstLine="851"/>
        <w:jc w:val="both"/>
        <w:outlineLvl w:val="1"/>
        <w:rPr>
          <w:kern w:val="0"/>
          <w:sz w:val="28"/>
          <w:szCs w:val="28"/>
        </w:rPr>
      </w:pPr>
      <w:r w:rsidRPr="0035058C">
        <w:rPr>
          <w:kern w:val="0"/>
          <w:sz w:val="28"/>
          <w:szCs w:val="28"/>
        </w:rPr>
        <w:t xml:space="preserve">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муниципального образования </w:t>
      </w:r>
      <w:r w:rsidR="00A45482">
        <w:rPr>
          <w:sz w:val="28"/>
        </w:rPr>
        <w:t>Гулькевичский</w:t>
      </w:r>
      <w:r w:rsidRPr="0035058C">
        <w:rPr>
          <w:kern w:val="0"/>
          <w:sz w:val="28"/>
          <w:szCs w:val="28"/>
        </w:rPr>
        <w:t xml:space="preserve"> район;</w:t>
      </w:r>
    </w:p>
    <w:p w:rsidR="00CF7F8C" w:rsidRPr="00CF7F8C" w:rsidRDefault="00146C8F" w:rsidP="00CF7F8C">
      <w:pPr>
        <w:widowControl/>
        <w:suppressAutoHyphens w:val="0"/>
        <w:autoSpaceDE w:val="0"/>
        <w:autoSpaceDN w:val="0"/>
        <w:adjustRightInd w:val="0"/>
        <w:ind w:firstLine="851"/>
        <w:jc w:val="both"/>
        <w:outlineLvl w:val="1"/>
        <w:rPr>
          <w:rFonts w:eastAsiaTheme="minorHAnsi"/>
          <w:kern w:val="0"/>
          <w:sz w:val="28"/>
          <w:szCs w:val="28"/>
        </w:rPr>
      </w:pPr>
      <w:r w:rsidRPr="0035058C">
        <w:rPr>
          <w:sz w:val="28"/>
          <w:szCs w:val="28"/>
        </w:rPr>
        <w:t xml:space="preserve">3) разработка административных регламентов </w:t>
      </w:r>
      <w:r w:rsidRPr="0035058C">
        <w:rPr>
          <w:kern w:val="0"/>
          <w:sz w:val="28"/>
          <w:szCs w:val="28"/>
        </w:rPr>
        <w:t>осуществления</w:t>
      </w:r>
      <w:r w:rsidR="004566E6">
        <w:rPr>
          <w:kern w:val="0"/>
          <w:sz w:val="28"/>
          <w:szCs w:val="28"/>
        </w:rPr>
        <w:t xml:space="preserve"> </w:t>
      </w:r>
      <w:r w:rsidRPr="0035058C">
        <w:rPr>
          <w:sz w:val="28"/>
          <w:szCs w:val="28"/>
        </w:rPr>
        <w:t>муниципального контроля</w:t>
      </w:r>
      <w:r w:rsidRPr="0035058C">
        <w:rPr>
          <w:kern w:val="0"/>
          <w:sz w:val="28"/>
          <w:szCs w:val="28"/>
        </w:rPr>
        <w:t xml:space="preserve"> в соответствующих сферах </w:t>
      </w:r>
      <w:r w:rsidRPr="00CF7F8C">
        <w:rPr>
          <w:kern w:val="0"/>
          <w:sz w:val="28"/>
          <w:szCs w:val="28"/>
        </w:rPr>
        <w:t>деятельности</w:t>
      </w:r>
      <w:r w:rsidR="00CF7F8C" w:rsidRPr="00CF7F8C">
        <w:rPr>
          <w:sz w:val="28"/>
          <w:szCs w:val="28"/>
        </w:rPr>
        <w:t xml:space="preserve">, </w:t>
      </w:r>
      <w:r w:rsidR="00CF7F8C" w:rsidRPr="00CF7F8C">
        <w:rPr>
          <w:rFonts w:eastAsia="Calibri"/>
          <w:bCs/>
          <w:iCs/>
          <w:kern w:val="0"/>
          <w:sz w:val="28"/>
          <w:szCs w:val="28"/>
          <w:lang w:eastAsia="ru-RU"/>
        </w:rPr>
        <w:t>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w:t>
      </w:r>
      <w:r w:rsidR="00CF7F8C" w:rsidRPr="00CF7F8C">
        <w:rPr>
          <w:rFonts w:eastAsiaTheme="minorHAnsi"/>
          <w:kern w:val="0"/>
          <w:sz w:val="28"/>
          <w:szCs w:val="28"/>
        </w:rPr>
        <w:t>.</w:t>
      </w:r>
    </w:p>
    <w:p w:rsidR="00146C8F" w:rsidRPr="0035058C" w:rsidRDefault="00146C8F" w:rsidP="00280C38">
      <w:pPr>
        <w:widowControl/>
        <w:suppressAutoHyphens w:val="0"/>
        <w:autoSpaceDE w:val="0"/>
        <w:autoSpaceDN w:val="0"/>
        <w:adjustRightInd w:val="0"/>
        <w:ind w:firstLine="851"/>
        <w:jc w:val="both"/>
        <w:outlineLvl w:val="1"/>
        <w:rPr>
          <w:kern w:val="2"/>
          <w:sz w:val="28"/>
          <w:szCs w:val="28"/>
        </w:rPr>
      </w:pPr>
      <w:r w:rsidRPr="0035058C">
        <w:rPr>
          <w:kern w:val="0"/>
          <w:sz w:val="28"/>
          <w:szCs w:val="28"/>
        </w:rPr>
        <w:t>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00D10FB3" w:rsidRPr="0035058C">
        <w:rPr>
          <w:sz w:val="28"/>
          <w:szCs w:val="28"/>
        </w:rPr>
        <w:t>.</w:t>
      </w:r>
      <w:r w:rsidR="00CF7F8C">
        <w:rPr>
          <w:sz w:val="28"/>
          <w:szCs w:val="28"/>
        </w:rPr>
        <w:t>;</w:t>
      </w:r>
    </w:p>
    <w:p w:rsidR="0073273A" w:rsidRPr="0035058C" w:rsidRDefault="00146C8F" w:rsidP="00280C38">
      <w:pPr>
        <w:autoSpaceDE w:val="0"/>
        <w:ind w:firstLine="851"/>
        <w:jc w:val="both"/>
        <w:rPr>
          <w:sz w:val="28"/>
          <w:szCs w:val="28"/>
        </w:rPr>
      </w:pPr>
      <w:r w:rsidRPr="0035058C">
        <w:rPr>
          <w:sz w:val="28"/>
          <w:szCs w:val="28"/>
        </w:rPr>
        <w:t>4</w:t>
      </w:r>
      <w:r w:rsidR="0073273A" w:rsidRPr="0035058C">
        <w:rPr>
          <w:sz w:val="28"/>
          <w:szCs w:val="28"/>
        </w:rPr>
        <w:t>)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41317B" w:rsidRDefault="0041317B" w:rsidP="0041317B">
      <w:pPr>
        <w:autoSpaceDE w:val="0"/>
        <w:ind w:firstLine="851"/>
        <w:jc w:val="both"/>
        <w:rPr>
          <w:sz w:val="28"/>
          <w:szCs w:val="28"/>
        </w:rPr>
      </w:pPr>
      <w:r w:rsidRPr="00583251">
        <w:rPr>
          <w:sz w:val="28"/>
          <w:szCs w:val="28"/>
        </w:rPr>
        <w:t xml:space="preserve">5) осуществление иных предусмотренных федеральными законами, законами </w:t>
      </w:r>
      <w:r w:rsidRPr="00583251">
        <w:rPr>
          <w:rFonts w:eastAsia="Calibri"/>
          <w:sz w:val="28"/>
          <w:szCs w:val="28"/>
        </w:rPr>
        <w:t xml:space="preserve">и иными нормативными правовыми актами </w:t>
      </w:r>
      <w:r w:rsidRPr="00583251">
        <w:rPr>
          <w:sz w:val="28"/>
          <w:szCs w:val="28"/>
        </w:rPr>
        <w:t>Краснодарского края полномочий.</w:t>
      </w:r>
    </w:p>
    <w:p w:rsidR="00A45482" w:rsidRPr="00607B13" w:rsidRDefault="00A45482" w:rsidP="0041317B">
      <w:pPr>
        <w:pStyle w:val="ConsNormal0"/>
        <w:ind w:firstLine="851"/>
        <w:jc w:val="both"/>
        <w:rPr>
          <w:rFonts w:ascii="Times New Roman" w:hAnsi="Times New Roman" w:cs="Times New Roman"/>
          <w:sz w:val="28"/>
          <w:szCs w:val="28"/>
        </w:rPr>
      </w:pPr>
      <w:r w:rsidRPr="001412BF">
        <w:rPr>
          <w:rFonts w:ascii="Times New Roman" w:hAnsi="Times New Roman" w:cs="Times New Roman"/>
          <w:sz w:val="28"/>
          <w:szCs w:val="28"/>
        </w:rPr>
        <w:t xml:space="preserve">3. </w:t>
      </w:r>
      <w:r w:rsidRPr="00607B13">
        <w:rPr>
          <w:rFonts w:ascii="Times New Roman" w:hAnsi="Times New Roman" w:cs="Times New Roman"/>
          <w:sz w:val="28"/>
          <w:szCs w:val="28"/>
        </w:rPr>
        <w:t>Порядок организации и осуществления муниципального контроля в соответствующей сфере деятельности устанавливается администрацией муниципального образования Гулькевичский район в соответствии с действующим законодательством.</w:t>
      </w:r>
    </w:p>
    <w:p w:rsidR="0073273A" w:rsidRPr="0035058C" w:rsidRDefault="0073273A" w:rsidP="00280C38">
      <w:pPr>
        <w:pStyle w:val="ConsNormal0"/>
        <w:ind w:firstLine="851"/>
        <w:jc w:val="both"/>
        <w:rPr>
          <w:rFonts w:ascii="Times New Roman" w:hAnsi="Times New Roman" w:cs="Times New Roman"/>
          <w:b/>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BF173F" w:rsidRPr="0035058C">
        <w:rPr>
          <w:rFonts w:ascii="Times New Roman" w:hAnsi="Times New Roman"/>
          <w:b/>
          <w:sz w:val="28"/>
          <w:szCs w:val="28"/>
        </w:rPr>
        <w:t>49</w:t>
      </w:r>
      <w:r w:rsidRPr="0035058C">
        <w:rPr>
          <w:rFonts w:ascii="Times New Roman" w:hAnsi="Times New Roman"/>
          <w:b/>
          <w:sz w:val="28"/>
          <w:szCs w:val="28"/>
        </w:rPr>
        <w:t>. Органы местного самоуправления – юридические лица</w:t>
      </w:r>
    </w:p>
    <w:p w:rsidR="0073273A" w:rsidRPr="0035058C" w:rsidRDefault="0073273A" w:rsidP="00280C38">
      <w:pPr>
        <w:ind w:firstLine="851"/>
        <w:jc w:val="both"/>
        <w:rPr>
          <w:sz w:val="28"/>
          <w:szCs w:val="28"/>
        </w:rPr>
      </w:pPr>
      <w:r w:rsidRPr="0035058C">
        <w:rPr>
          <w:sz w:val="28"/>
          <w:szCs w:val="28"/>
        </w:rPr>
        <w:t>1. Совет, администрация</w:t>
      </w:r>
      <w:r w:rsidR="004F1071" w:rsidRPr="0035058C">
        <w:t xml:space="preserve">, </w:t>
      </w:r>
      <w:r w:rsidR="004F1071" w:rsidRPr="0035058C">
        <w:rPr>
          <w:sz w:val="28"/>
          <w:szCs w:val="28"/>
        </w:rPr>
        <w:t>контрольно-счетная палата</w:t>
      </w:r>
      <w:r w:rsidR="004566E6">
        <w:rPr>
          <w:sz w:val="28"/>
          <w:szCs w:val="28"/>
        </w:rPr>
        <w:t xml:space="preserve"> </w:t>
      </w:r>
      <w:r w:rsidRPr="0035058C">
        <w:rPr>
          <w:sz w:val="28"/>
          <w:szCs w:val="28"/>
        </w:rPr>
        <w:t>наделяются правами юридического лица, являются муниципальными казенными учреждениями, образуемыми для осуществления управленческих</w:t>
      </w:r>
      <w:r w:rsidR="004566E6">
        <w:rPr>
          <w:sz w:val="28"/>
          <w:szCs w:val="28"/>
        </w:rPr>
        <w:t xml:space="preserve"> </w:t>
      </w:r>
      <w:r w:rsidRPr="0035058C">
        <w:rPr>
          <w:sz w:val="28"/>
          <w:szCs w:val="28"/>
        </w:rPr>
        <w:t>функций,</w:t>
      </w:r>
      <w:r w:rsidR="004566E6">
        <w:rPr>
          <w:sz w:val="28"/>
          <w:szCs w:val="28"/>
        </w:rPr>
        <w:t xml:space="preserve"> </w:t>
      </w:r>
      <w:r w:rsidRPr="0035058C">
        <w:rPr>
          <w:sz w:val="28"/>
          <w:szCs w:val="28"/>
        </w:rPr>
        <w:t>и подлежат государственной регистрации в качестве юридических лиц в соответствии с законодательством.</w:t>
      </w:r>
    </w:p>
    <w:p w:rsidR="0073273A" w:rsidRPr="0035058C" w:rsidRDefault="0073273A" w:rsidP="00280C38">
      <w:pPr>
        <w:ind w:firstLine="851"/>
        <w:jc w:val="both"/>
        <w:rPr>
          <w:sz w:val="28"/>
          <w:szCs w:val="28"/>
        </w:rPr>
      </w:pPr>
      <w:r w:rsidRPr="0035058C">
        <w:rPr>
          <w:sz w:val="28"/>
          <w:szCs w:val="28"/>
        </w:rPr>
        <w:t>Совет</w:t>
      </w:r>
      <w:r w:rsidR="004F1071" w:rsidRPr="0035058C">
        <w:rPr>
          <w:sz w:val="28"/>
          <w:szCs w:val="28"/>
        </w:rPr>
        <w:t>,</w:t>
      </w:r>
      <w:r w:rsidRPr="0035058C">
        <w:rPr>
          <w:sz w:val="28"/>
          <w:szCs w:val="28"/>
        </w:rPr>
        <w:t xml:space="preserve"> администрация</w:t>
      </w:r>
      <w:r w:rsidR="004F1071" w:rsidRPr="0035058C">
        <w:rPr>
          <w:sz w:val="28"/>
          <w:szCs w:val="28"/>
        </w:rPr>
        <w:t>, контрольно-счетная палата</w:t>
      </w:r>
      <w:r w:rsidR="004566E6">
        <w:rPr>
          <w:sz w:val="28"/>
          <w:szCs w:val="28"/>
        </w:rPr>
        <w:t xml:space="preserve"> </w:t>
      </w:r>
      <w:r w:rsidRPr="0035058C">
        <w:rPr>
          <w:sz w:val="28"/>
          <w:szCs w:val="28"/>
        </w:rPr>
        <w:t>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казенным учреждениям.</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Основаниями для государственной регистрации органов местного самоуправления в качестве юридических лиц являются настоящий устав и решение о создании соответствующего органа местного самоуправления с правами юридического лица.</w:t>
      </w:r>
    </w:p>
    <w:p w:rsidR="00E358CC" w:rsidRPr="0035058C" w:rsidRDefault="0073273A" w:rsidP="00280C38">
      <w:pPr>
        <w:tabs>
          <w:tab w:val="left" w:pos="-2127"/>
        </w:tabs>
        <w:ind w:firstLine="851"/>
        <w:jc w:val="both"/>
        <w:rPr>
          <w:sz w:val="28"/>
        </w:rPr>
      </w:pPr>
      <w:r w:rsidRPr="0035058C">
        <w:rPr>
          <w:sz w:val="28"/>
          <w:szCs w:val="28"/>
        </w:rPr>
        <w:t xml:space="preserve">3. Основаниями для государственной регистрации органов </w:t>
      </w:r>
      <w:r w:rsidRPr="0035058C">
        <w:rPr>
          <w:sz w:val="28"/>
          <w:szCs w:val="28"/>
        </w:rPr>
        <w:lastRenderedPageBreak/>
        <w:t xml:space="preserve">администрации в качестве юридических лиц являются </w:t>
      </w:r>
      <w:r w:rsidR="00E358CC" w:rsidRPr="0035058C">
        <w:rPr>
          <w:sz w:val="28"/>
          <w:szCs w:val="28"/>
        </w:rPr>
        <w:t xml:space="preserve">решение </w:t>
      </w:r>
      <w:r w:rsidRPr="0035058C">
        <w:rPr>
          <w:sz w:val="28"/>
          <w:szCs w:val="28"/>
        </w:rPr>
        <w:t xml:space="preserve">Совета об учреждении соответствующего органа </w:t>
      </w:r>
      <w:r w:rsidR="00E358CC" w:rsidRPr="0035058C">
        <w:rPr>
          <w:sz w:val="28"/>
          <w:szCs w:val="28"/>
        </w:rPr>
        <w:t>в форме муниципального казенного учреждения</w:t>
      </w:r>
      <w:r w:rsidR="004566E6">
        <w:rPr>
          <w:sz w:val="28"/>
          <w:szCs w:val="28"/>
        </w:rPr>
        <w:t xml:space="preserve"> </w:t>
      </w:r>
      <w:r w:rsidRPr="0035058C">
        <w:rPr>
          <w:sz w:val="28"/>
          <w:szCs w:val="28"/>
        </w:rPr>
        <w:t xml:space="preserve">и утверждение Советом </w:t>
      </w:r>
      <w:r w:rsidR="00E358CC" w:rsidRPr="0035058C">
        <w:rPr>
          <w:sz w:val="28"/>
        </w:rPr>
        <w:t>положения о нем</w:t>
      </w:r>
      <w:r w:rsidR="004566E6">
        <w:rPr>
          <w:sz w:val="28"/>
        </w:rPr>
        <w:t xml:space="preserve"> </w:t>
      </w:r>
      <w:r w:rsidR="00E358CC" w:rsidRPr="0035058C">
        <w:rPr>
          <w:sz w:val="28"/>
        </w:rPr>
        <w:t xml:space="preserve">по представлению </w:t>
      </w:r>
      <w:r w:rsidR="00122455" w:rsidRPr="0035058C">
        <w:rPr>
          <w:sz w:val="28"/>
        </w:rPr>
        <w:t>г</w:t>
      </w:r>
      <w:r w:rsidR="00E358CC" w:rsidRPr="0035058C">
        <w:rPr>
          <w:sz w:val="28"/>
        </w:rPr>
        <w:t xml:space="preserve">лавы </w:t>
      </w:r>
      <w:r w:rsidR="00EC7DC8" w:rsidRPr="0035058C">
        <w:rPr>
          <w:sz w:val="28"/>
        </w:rPr>
        <w:t>района</w:t>
      </w:r>
      <w:r w:rsidR="00E358CC" w:rsidRPr="0035058C">
        <w:rPr>
          <w:sz w:val="28"/>
        </w:rPr>
        <w:t>.</w:t>
      </w:r>
    </w:p>
    <w:p w:rsidR="0073273A" w:rsidRPr="00CF7F8C" w:rsidRDefault="0073273A" w:rsidP="00280C38">
      <w:pPr>
        <w:pStyle w:val="ConsNormal0"/>
        <w:ind w:firstLine="851"/>
        <w:jc w:val="both"/>
        <w:rPr>
          <w:rFonts w:ascii="Times New Roman" w:hAnsi="Times New Roman"/>
          <w:b/>
          <w:sz w:val="28"/>
          <w:szCs w:val="28"/>
        </w:rPr>
      </w:pPr>
    </w:p>
    <w:p w:rsidR="00122455" w:rsidRPr="0035058C" w:rsidRDefault="00122455" w:rsidP="00A27607">
      <w:pPr>
        <w:pStyle w:val="1"/>
        <w:keepNext w:val="0"/>
        <w:tabs>
          <w:tab w:val="clear" w:pos="432"/>
        </w:tabs>
        <w:spacing w:before="0" w:after="0"/>
        <w:ind w:left="0" w:firstLine="851"/>
        <w:rPr>
          <w:rFonts w:ascii="Times New Roman" w:hAnsi="Times New Roman"/>
          <w:i w:val="0"/>
          <w:szCs w:val="28"/>
        </w:rPr>
      </w:pPr>
      <w:r w:rsidRPr="0035058C">
        <w:rPr>
          <w:rFonts w:ascii="Times New Roman" w:hAnsi="Times New Roman"/>
          <w:i w:val="0"/>
          <w:szCs w:val="28"/>
        </w:rPr>
        <w:t>ГЛАВА 6. МУНИЦИПАЛЬНЫЕ ДОЛЖНОСТИ,</w:t>
      </w:r>
    </w:p>
    <w:p w:rsidR="00122455" w:rsidRPr="0035058C" w:rsidRDefault="00122455" w:rsidP="00A27607">
      <w:pPr>
        <w:pStyle w:val="1"/>
        <w:keepNext w:val="0"/>
        <w:tabs>
          <w:tab w:val="clear" w:pos="432"/>
        </w:tabs>
        <w:spacing w:before="0" w:after="0"/>
        <w:ind w:left="0" w:firstLine="851"/>
        <w:rPr>
          <w:rFonts w:ascii="Times New Roman" w:hAnsi="Times New Roman"/>
          <w:i w:val="0"/>
          <w:szCs w:val="28"/>
        </w:rPr>
      </w:pPr>
      <w:r w:rsidRPr="0035058C">
        <w:rPr>
          <w:rFonts w:ascii="Times New Roman" w:hAnsi="Times New Roman"/>
          <w:i w:val="0"/>
          <w:szCs w:val="28"/>
        </w:rPr>
        <w:t>МУНИЦИПАЛЬНАЯ СЛУЖБА</w:t>
      </w:r>
    </w:p>
    <w:p w:rsidR="0073273A" w:rsidRPr="00CF7F8C" w:rsidRDefault="0073273A" w:rsidP="00280C38">
      <w:pPr>
        <w:pStyle w:val="1"/>
        <w:keepNext w:val="0"/>
        <w:spacing w:before="0" w:after="0"/>
        <w:ind w:left="0" w:firstLine="851"/>
        <w:jc w:val="both"/>
        <w:rPr>
          <w:rFonts w:ascii="Times New Roman" w:hAnsi="Times New Roman"/>
          <w:i w:val="0"/>
          <w:szCs w:val="28"/>
        </w:rPr>
      </w:pPr>
    </w:p>
    <w:p w:rsidR="006013B3" w:rsidRPr="0035058C" w:rsidRDefault="006013B3" w:rsidP="00280C38">
      <w:pPr>
        <w:ind w:firstLine="851"/>
        <w:jc w:val="both"/>
        <w:rPr>
          <w:b/>
          <w:sz w:val="28"/>
          <w:szCs w:val="28"/>
        </w:rPr>
      </w:pPr>
      <w:r w:rsidRPr="0035058C">
        <w:rPr>
          <w:b/>
          <w:sz w:val="28"/>
          <w:szCs w:val="28"/>
        </w:rPr>
        <w:t>Статья 5</w:t>
      </w:r>
      <w:r w:rsidR="00BF173F" w:rsidRPr="0035058C">
        <w:rPr>
          <w:b/>
          <w:sz w:val="28"/>
          <w:szCs w:val="28"/>
        </w:rPr>
        <w:t>0</w:t>
      </w:r>
      <w:r w:rsidRPr="0035058C">
        <w:rPr>
          <w:b/>
          <w:sz w:val="28"/>
          <w:szCs w:val="28"/>
        </w:rPr>
        <w:t>.</w:t>
      </w:r>
      <w:r w:rsidR="00CF7F8C">
        <w:rPr>
          <w:b/>
          <w:sz w:val="28"/>
          <w:szCs w:val="28"/>
        </w:rPr>
        <w:t xml:space="preserve"> </w:t>
      </w:r>
      <w:r w:rsidRPr="0035058C">
        <w:rPr>
          <w:b/>
          <w:sz w:val="28"/>
          <w:szCs w:val="28"/>
        </w:rPr>
        <w:t>Муниципальные должности</w:t>
      </w:r>
    </w:p>
    <w:p w:rsidR="006013B3" w:rsidRPr="0035058C" w:rsidRDefault="006013B3" w:rsidP="00280C38">
      <w:pPr>
        <w:ind w:firstLine="851"/>
        <w:jc w:val="both"/>
        <w:rPr>
          <w:sz w:val="28"/>
          <w:szCs w:val="28"/>
        </w:rPr>
      </w:pPr>
      <w:r w:rsidRPr="0035058C">
        <w:rPr>
          <w:sz w:val="28"/>
          <w:szCs w:val="28"/>
        </w:rPr>
        <w:t xml:space="preserve">Уставом в соответствии с Законом Краснодарского края </w:t>
      </w:r>
      <w:r w:rsidR="00E3509A">
        <w:rPr>
          <w:sz w:val="28"/>
          <w:szCs w:val="28"/>
        </w:rPr>
        <w:t xml:space="preserve">от </w:t>
      </w:r>
      <w:r w:rsidR="008A7F77" w:rsidRPr="0035058C">
        <w:rPr>
          <w:sz w:val="28"/>
          <w:szCs w:val="28"/>
        </w:rPr>
        <w:t>8</w:t>
      </w:r>
      <w:r w:rsidR="00E3509A">
        <w:rPr>
          <w:sz w:val="28"/>
          <w:szCs w:val="28"/>
        </w:rPr>
        <w:t xml:space="preserve"> июня                    </w:t>
      </w:r>
      <w:r w:rsidR="008A7F77" w:rsidRPr="0035058C">
        <w:rPr>
          <w:sz w:val="28"/>
          <w:szCs w:val="28"/>
        </w:rPr>
        <w:t>2007</w:t>
      </w:r>
      <w:r w:rsidR="00E3509A">
        <w:rPr>
          <w:sz w:val="28"/>
          <w:szCs w:val="28"/>
        </w:rPr>
        <w:t xml:space="preserve"> года</w:t>
      </w:r>
      <w:r w:rsidR="008A7F77" w:rsidRPr="0035058C">
        <w:rPr>
          <w:sz w:val="28"/>
          <w:szCs w:val="28"/>
        </w:rPr>
        <w:t xml:space="preserve"> № 1243-КЗ </w:t>
      </w:r>
      <w:r w:rsidRPr="0035058C">
        <w:rPr>
          <w:sz w:val="28"/>
          <w:szCs w:val="28"/>
        </w:rPr>
        <w:t>«О Реестре муниципальных должностей и Реестре должностей муниципальной службы в Краснодарском крае» устанавливаются следующие муниципальные должности:</w:t>
      </w:r>
    </w:p>
    <w:p w:rsidR="00EC7DC8" w:rsidRPr="0035058C" w:rsidRDefault="00EC7DC8" w:rsidP="00280C38">
      <w:pPr>
        <w:ind w:firstLine="851"/>
        <w:jc w:val="both"/>
        <w:rPr>
          <w:sz w:val="28"/>
          <w:szCs w:val="28"/>
        </w:rPr>
      </w:pPr>
      <w:r w:rsidRPr="0035058C">
        <w:rPr>
          <w:sz w:val="28"/>
          <w:szCs w:val="28"/>
        </w:rPr>
        <w:t xml:space="preserve">глава муниципального образования </w:t>
      </w:r>
      <w:r w:rsidR="00E3509A">
        <w:rPr>
          <w:sz w:val="28"/>
          <w:szCs w:val="28"/>
        </w:rPr>
        <w:t xml:space="preserve">Гулькевичский </w:t>
      </w:r>
      <w:r w:rsidRPr="0035058C">
        <w:rPr>
          <w:sz w:val="28"/>
          <w:szCs w:val="28"/>
        </w:rPr>
        <w:t>район;</w:t>
      </w:r>
    </w:p>
    <w:p w:rsidR="006013B3" w:rsidRPr="0035058C" w:rsidRDefault="006013B3" w:rsidP="00280C38">
      <w:pPr>
        <w:ind w:firstLine="851"/>
        <w:jc w:val="both"/>
        <w:rPr>
          <w:sz w:val="28"/>
          <w:szCs w:val="28"/>
        </w:rPr>
      </w:pPr>
      <w:r w:rsidRPr="0035058C">
        <w:rPr>
          <w:sz w:val="28"/>
          <w:szCs w:val="28"/>
        </w:rPr>
        <w:t xml:space="preserve">председатель Совета муниципального образования </w:t>
      </w:r>
      <w:r w:rsidR="00E3509A">
        <w:rPr>
          <w:sz w:val="28"/>
          <w:szCs w:val="28"/>
        </w:rPr>
        <w:t xml:space="preserve">Гулькевичский </w:t>
      </w:r>
      <w:r w:rsidRPr="0035058C">
        <w:rPr>
          <w:sz w:val="28"/>
          <w:szCs w:val="28"/>
        </w:rPr>
        <w:t>район;</w:t>
      </w:r>
    </w:p>
    <w:p w:rsidR="006013B3" w:rsidRPr="0035058C" w:rsidRDefault="006013B3" w:rsidP="00280C38">
      <w:pPr>
        <w:ind w:firstLine="851"/>
        <w:jc w:val="both"/>
        <w:rPr>
          <w:sz w:val="28"/>
          <w:szCs w:val="28"/>
        </w:rPr>
      </w:pPr>
      <w:r w:rsidRPr="0035058C">
        <w:rPr>
          <w:sz w:val="28"/>
          <w:szCs w:val="28"/>
        </w:rPr>
        <w:t xml:space="preserve">заместитель председателя Совета муниципального образования </w:t>
      </w:r>
      <w:r w:rsidR="00E3509A">
        <w:rPr>
          <w:sz w:val="28"/>
          <w:szCs w:val="28"/>
        </w:rPr>
        <w:t>Гулькевичский</w:t>
      </w:r>
      <w:r w:rsidRPr="0035058C">
        <w:rPr>
          <w:sz w:val="28"/>
          <w:szCs w:val="28"/>
        </w:rPr>
        <w:t xml:space="preserve"> район;</w:t>
      </w:r>
    </w:p>
    <w:p w:rsidR="006013B3" w:rsidRPr="0035058C" w:rsidRDefault="006013B3" w:rsidP="00280C38">
      <w:pPr>
        <w:ind w:firstLine="851"/>
        <w:jc w:val="both"/>
        <w:rPr>
          <w:sz w:val="28"/>
          <w:szCs w:val="28"/>
        </w:rPr>
      </w:pPr>
      <w:r w:rsidRPr="0035058C">
        <w:rPr>
          <w:sz w:val="28"/>
          <w:szCs w:val="28"/>
        </w:rPr>
        <w:t>председатель комитета (комиссии)</w:t>
      </w:r>
      <w:r w:rsidR="00385030">
        <w:rPr>
          <w:sz w:val="28"/>
          <w:szCs w:val="28"/>
        </w:rPr>
        <w:t xml:space="preserve"> </w:t>
      </w:r>
      <w:r w:rsidRPr="0035058C">
        <w:rPr>
          <w:sz w:val="28"/>
          <w:szCs w:val="28"/>
        </w:rPr>
        <w:t xml:space="preserve">Совета муниципального образования </w:t>
      </w:r>
      <w:r w:rsidR="00E3509A">
        <w:rPr>
          <w:sz w:val="28"/>
        </w:rPr>
        <w:t>Гулькевичский</w:t>
      </w:r>
      <w:r w:rsidRPr="0035058C">
        <w:rPr>
          <w:sz w:val="28"/>
          <w:szCs w:val="28"/>
        </w:rPr>
        <w:t xml:space="preserve"> район;</w:t>
      </w:r>
    </w:p>
    <w:p w:rsidR="006013B3" w:rsidRPr="0035058C" w:rsidRDefault="006013B3" w:rsidP="00280C38">
      <w:pPr>
        <w:ind w:firstLine="851"/>
        <w:jc w:val="both"/>
        <w:rPr>
          <w:b/>
          <w:sz w:val="28"/>
          <w:szCs w:val="28"/>
        </w:rPr>
      </w:pPr>
      <w:r w:rsidRPr="0035058C">
        <w:rPr>
          <w:sz w:val="28"/>
          <w:szCs w:val="28"/>
        </w:rPr>
        <w:t xml:space="preserve">депутат Совета муниципального образования </w:t>
      </w:r>
      <w:r w:rsidR="00E3509A">
        <w:rPr>
          <w:sz w:val="28"/>
          <w:szCs w:val="28"/>
        </w:rPr>
        <w:t xml:space="preserve">Гулькевичский </w:t>
      </w:r>
      <w:r w:rsidRPr="0035058C">
        <w:rPr>
          <w:sz w:val="28"/>
          <w:szCs w:val="28"/>
        </w:rPr>
        <w:t>район;</w:t>
      </w:r>
    </w:p>
    <w:p w:rsidR="006013B3" w:rsidRPr="0035058C" w:rsidRDefault="006013B3" w:rsidP="00280C38">
      <w:pPr>
        <w:autoSpaceDE w:val="0"/>
        <w:autoSpaceDN w:val="0"/>
        <w:adjustRightInd w:val="0"/>
        <w:ind w:firstLine="851"/>
        <w:jc w:val="both"/>
        <w:outlineLvl w:val="3"/>
        <w:rPr>
          <w:sz w:val="28"/>
          <w:szCs w:val="28"/>
        </w:rPr>
      </w:pPr>
      <w:r w:rsidRPr="0035058C">
        <w:rPr>
          <w:sz w:val="28"/>
          <w:szCs w:val="28"/>
        </w:rPr>
        <w:t xml:space="preserve">председатель контрольно-счетной палаты муниципального образования </w:t>
      </w:r>
      <w:r w:rsidR="00E3509A">
        <w:rPr>
          <w:sz w:val="28"/>
        </w:rPr>
        <w:t>Гулькевичский</w:t>
      </w:r>
      <w:r w:rsidRPr="0035058C">
        <w:rPr>
          <w:sz w:val="28"/>
          <w:szCs w:val="28"/>
        </w:rPr>
        <w:t xml:space="preserve"> район; </w:t>
      </w:r>
    </w:p>
    <w:p w:rsidR="006013B3" w:rsidRPr="0035058C" w:rsidRDefault="006013B3" w:rsidP="00280C38">
      <w:pPr>
        <w:autoSpaceDE w:val="0"/>
        <w:autoSpaceDN w:val="0"/>
        <w:adjustRightInd w:val="0"/>
        <w:ind w:firstLine="851"/>
        <w:jc w:val="both"/>
        <w:outlineLvl w:val="3"/>
        <w:rPr>
          <w:i/>
          <w:sz w:val="28"/>
          <w:szCs w:val="28"/>
        </w:rPr>
      </w:pPr>
      <w:r w:rsidRPr="0035058C">
        <w:rPr>
          <w:sz w:val="28"/>
          <w:szCs w:val="28"/>
        </w:rPr>
        <w:t xml:space="preserve">аудитор контрольно-счетной палаты муниципального образования </w:t>
      </w:r>
      <w:r w:rsidR="00E3509A">
        <w:rPr>
          <w:sz w:val="28"/>
        </w:rPr>
        <w:t>Гулькевичский</w:t>
      </w:r>
      <w:r w:rsidRPr="0035058C">
        <w:rPr>
          <w:sz w:val="28"/>
          <w:szCs w:val="28"/>
        </w:rPr>
        <w:t xml:space="preserve"> район.</w:t>
      </w:r>
    </w:p>
    <w:p w:rsidR="006013B3" w:rsidRPr="0035058C" w:rsidRDefault="006013B3" w:rsidP="00280C38">
      <w:pPr>
        <w:ind w:firstLine="851"/>
        <w:jc w:val="both"/>
        <w:rPr>
          <w:sz w:val="28"/>
          <w:szCs w:val="28"/>
        </w:rPr>
      </w:pPr>
    </w:p>
    <w:p w:rsidR="0073273A" w:rsidRPr="0035058C" w:rsidRDefault="0073273A" w:rsidP="00280C38">
      <w:pPr>
        <w:pStyle w:val="1"/>
        <w:keepNext w:val="0"/>
        <w:spacing w:before="0" w:after="0"/>
        <w:ind w:left="0" w:firstLine="851"/>
        <w:jc w:val="both"/>
        <w:rPr>
          <w:rFonts w:ascii="Times New Roman" w:hAnsi="Times New Roman"/>
          <w:i w:val="0"/>
          <w:szCs w:val="28"/>
        </w:rPr>
      </w:pPr>
      <w:r w:rsidRPr="0035058C">
        <w:rPr>
          <w:rFonts w:ascii="Times New Roman" w:hAnsi="Times New Roman"/>
          <w:i w:val="0"/>
          <w:szCs w:val="28"/>
        </w:rPr>
        <w:t xml:space="preserve">Статья </w:t>
      </w:r>
      <w:r w:rsidR="00096397" w:rsidRPr="0035058C">
        <w:rPr>
          <w:rFonts w:ascii="Times New Roman" w:hAnsi="Times New Roman"/>
          <w:i w:val="0"/>
          <w:szCs w:val="28"/>
        </w:rPr>
        <w:t>5</w:t>
      </w:r>
      <w:r w:rsidR="00BF173F" w:rsidRPr="0035058C">
        <w:rPr>
          <w:rFonts w:ascii="Times New Roman" w:hAnsi="Times New Roman"/>
          <w:i w:val="0"/>
          <w:szCs w:val="28"/>
        </w:rPr>
        <w:t>1</w:t>
      </w:r>
      <w:r w:rsidRPr="0035058C">
        <w:rPr>
          <w:rFonts w:ascii="Times New Roman" w:hAnsi="Times New Roman"/>
          <w:i w:val="0"/>
          <w:szCs w:val="28"/>
        </w:rPr>
        <w:t>. Муниципальная служба</w:t>
      </w:r>
    </w:p>
    <w:p w:rsidR="0073273A" w:rsidRPr="0035058C" w:rsidRDefault="0073273A" w:rsidP="00280C38">
      <w:pPr>
        <w:ind w:firstLine="851"/>
        <w:jc w:val="both"/>
        <w:rPr>
          <w:sz w:val="28"/>
          <w:szCs w:val="28"/>
        </w:rPr>
      </w:pPr>
      <w:r w:rsidRPr="0035058C">
        <w:rPr>
          <w:sz w:val="28"/>
          <w:szCs w:val="28"/>
        </w:rPr>
        <w:t xml:space="preserve">1. Муниципальная служба </w:t>
      </w:r>
      <w:r w:rsidR="00385030">
        <w:rPr>
          <w:sz w:val="28"/>
          <w:szCs w:val="28"/>
        </w:rPr>
        <w:t>–</w:t>
      </w:r>
      <w:r w:rsidRPr="0035058C">
        <w:rPr>
          <w:sz w:val="28"/>
          <w:szCs w:val="28"/>
        </w:rPr>
        <w:t xml:space="preserve">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73273A" w:rsidRPr="0035058C" w:rsidRDefault="0073273A" w:rsidP="00280C38">
      <w:pPr>
        <w:ind w:firstLine="851"/>
        <w:jc w:val="both"/>
        <w:rPr>
          <w:sz w:val="28"/>
          <w:szCs w:val="28"/>
        </w:rPr>
      </w:pPr>
      <w:r w:rsidRPr="0035058C">
        <w:rPr>
          <w:sz w:val="28"/>
          <w:szCs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73273A" w:rsidRPr="0035058C" w:rsidRDefault="0073273A" w:rsidP="00280C38">
      <w:pPr>
        <w:ind w:firstLine="851"/>
        <w:jc w:val="both"/>
        <w:rPr>
          <w:sz w:val="28"/>
          <w:szCs w:val="28"/>
        </w:rPr>
      </w:pPr>
      <w:r w:rsidRPr="0035058C">
        <w:rPr>
          <w:sz w:val="28"/>
          <w:szCs w:val="28"/>
        </w:rPr>
        <w:t xml:space="preserve">Представителем нанимателя (работодателем) для муниципального служащего является </w:t>
      </w:r>
      <w:r w:rsidR="006013B3" w:rsidRPr="0035058C">
        <w:rPr>
          <w:sz w:val="28"/>
          <w:szCs w:val="28"/>
        </w:rPr>
        <w:t>г</w:t>
      </w:r>
      <w:r w:rsidRPr="0035058C">
        <w:rPr>
          <w:sz w:val="28"/>
          <w:szCs w:val="28"/>
        </w:rPr>
        <w:t xml:space="preserve">лава </w:t>
      </w:r>
      <w:r w:rsidR="00B61A1D" w:rsidRPr="0035058C">
        <w:rPr>
          <w:sz w:val="28"/>
          <w:szCs w:val="28"/>
        </w:rPr>
        <w:t>района</w:t>
      </w:r>
      <w:r w:rsidR="00187911">
        <w:rPr>
          <w:sz w:val="28"/>
          <w:szCs w:val="28"/>
        </w:rPr>
        <w:t xml:space="preserve"> </w:t>
      </w:r>
      <w:r w:rsidRPr="0035058C">
        <w:rPr>
          <w:sz w:val="28"/>
          <w:szCs w:val="28"/>
        </w:rPr>
        <w:t>либо иное лицо, уполномоченное исполнять обязанности представителя нанимателя (работодателя).</w:t>
      </w:r>
    </w:p>
    <w:p w:rsidR="0073273A" w:rsidRPr="0035058C" w:rsidRDefault="0073273A" w:rsidP="00280C38">
      <w:pPr>
        <w:ind w:firstLine="851"/>
        <w:jc w:val="both"/>
        <w:rPr>
          <w:sz w:val="28"/>
          <w:szCs w:val="28"/>
        </w:rPr>
      </w:pPr>
      <w:r w:rsidRPr="0035058C">
        <w:rPr>
          <w:sz w:val="28"/>
          <w:szCs w:val="28"/>
        </w:rPr>
        <w:t xml:space="preserve">3. Правовые основы муниципальной службы в муниципальном образовании </w:t>
      </w:r>
      <w:r w:rsidR="00E3509A">
        <w:rPr>
          <w:sz w:val="28"/>
        </w:rPr>
        <w:t>Гулькевичский</w:t>
      </w:r>
      <w:r w:rsidRPr="0035058C">
        <w:rPr>
          <w:sz w:val="28"/>
          <w:szCs w:val="28"/>
        </w:rPr>
        <w:t xml:space="preserve"> район составляют Конституция Российской Ф</w:t>
      </w:r>
      <w:r w:rsidR="00E3509A">
        <w:rPr>
          <w:sz w:val="28"/>
          <w:szCs w:val="28"/>
        </w:rPr>
        <w:t xml:space="preserve">едерации, Федеральный закон от </w:t>
      </w:r>
      <w:r w:rsidRPr="0035058C">
        <w:rPr>
          <w:sz w:val="28"/>
          <w:szCs w:val="28"/>
        </w:rPr>
        <w:t>2</w:t>
      </w:r>
      <w:r w:rsidR="00E3509A">
        <w:rPr>
          <w:sz w:val="28"/>
          <w:szCs w:val="28"/>
        </w:rPr>
        <w:t xml:space="preserve"> марта </w:t>
      </w:r>
      <w:r w:rsidRPr="0035058C">
        <w:rPr>
          <w:sz w:val="28"/>
          <w:szCs w:val="28"/>
        </w:rPr>
        <w:t>2007</w:t>
      </w:r>
      <w:r w:rsidR="00E3509A">
        <w:rPr>
          <w:sz w:val="28"/>
          <w:szCs w:val="28"/>
        </w:rPr>
        <w:t xml:space="preserve"> года</w:t>
      </w:r>
      <w:r w:rsidRPr="0035058C">
        <w:rPr>
          <w:sz w:val="28"/>
          <w:szCs w:val="28"/>
        </w:rPr>
        <w:t xml:space="preserve"> № 25-ФЗ </w:t>
      </w:r>
      <w:r w:rsidR="00187911">
        <w:rPr>
          <w:sz w:val="28"/>
          <w:szCs w:val="28"/>
        </w:rPr>
        <w:t xml:space="preserve">                                           </w:t>
      </w:r>
      <w:r w:rsidR="00DD3C90" w:rsidRPr="0035058C">
        <w:rPr>
          <w:sz w:val="28"/>
          <w:szCs w:val="28"/>
        </w:rPr>
        <w:t>«</w:t>
      </w:r>
      <w:r w:rsidRPr="0035058C">
        <w:rPr>
          <w:sz w:val="28"/>
          <w:szCs w:val="28"/>
        </w:rPr>
        <w:t>О муниципальной службе в Российской Федерации</w:t>
      </w:r>
      <w:r w:rsidR="00DD3C90" w:rsidRPr="0035058C">
        <w:rPr>
          <w:sz w:val="28"/>
          <w:szCs w:val="28"/>
        </w:rPr>
        <w:t>»</w:t>
      </w:r>
      <w:r w:rsidRPr="0035058C">
        <w:rPr>
          <w:sz w:val="28"/>
          <w:szCs w:val="28"/>
        </w:rPr>
        <w:t>, другие федеральные законы, иные нормативные правовые акты Российской Федерации, Устав Краснодарского края</w:t>
      </w:r>
      <w:r w:rsidR="00E3509A">
        <w:rPr>
          <w:sz w:val="28"/>
          <w:szCs w:val="28"/>
        </w:rPr>
        <w:t xml:space="preserve">, Закон Краснодарского края от </w:t>
      </w:r>
      <w:r w:rsidRPr="0035058C">
        <w:rPr>
          <w:sz w:val="28"/>
          <w:szCs w:val="28"/>
        </w:rPr>
        <w:t>8</w:t>
      </w:r>
      <w:r w:rsidR="00E3509A">
        <w:rPr>
          <w:sz w:val="28"/>
          <w:szCs w:val="28"/>
        </w:rPr>
        <w:t xml:space="preserve"> июня </w:t>
      </w:r>
      <w:r w:rsidRPr="0035058C">
        <w:rPr>
          <w:sz w:val="28"/>
          <w:szCs w:val="28"/>
        </w:rPr>
        <w:t>2007</w:t>
      </w:r>
      <w:r w:rsidR="00E3509A">
        <w:rPr>
          <w:sz w:val="28"/>
          <w:szCs w:val="28"/>
        </w:rPr>
        <w:t xml:space="preserve"> года                     </w:t>
      </w:r>
      <w:r w:rsidRPr="0035058C">
        <w:rPr>
          <w:sz w:val="28"/>
          <w:szCs w:val="28"/>
        </w:rPr>
        <w:t xml:space="preserve"> № 1244-КЗ </w:t>
      </w:r>
      <w:r w:rsidR="00DD3C90" w:rsidRPr="0035058C">
        <w:rPr>
          <w:sz w:val="28"/>
          <w:szCs w:val="28"/>
        </w:rPr>
        <w:t>«</w:t>
      </w:r>
      <w:r w:rsidRPr="0035058C">
        <w:rPr>
          <w:sz w:val="28"/>
          <w:szCs w:val="28"/>
        </w:rPr>
        <w:t>О муниципальной службе в Краснодарском крае</w:t>
      </w:r>
      <w:r w:rsidR="00DD3C90" w:rsidRPr="0035058C">
        <w:rPr>
          <w:sz w:val="28"/>
          <w:szCs w:val="28"/>
        </w:rPr>
        <w:t>»</w:t>
      </w:r>
      <w:r w:rsidRPr="0035058C">
        <w:rPr>
          <w:sz w:val="28"/>
          <w:szCs w:val="28"/>
        </w:rPr>
        <w:t xml:space="preserve">, законы и иные нормативные правовые акты Краснодарского края, настоящий устав, правовые </w:t>
      </w:r>
      <w:r w:rsidRPr="0035058C">
        <w:rPr>
          <w:sz w:val="28"/>
          <w:szCs w:val="28"/>
        </w:rPr>
        <w:lastRenderedPageBreak/>
        <w:t xml:space="preserve">акты органов местного самоуправления муниципального образования </w:t>
      </w:r>
      <w:r w:rsidR="00E3509A">
        <w:rPr>
          <w:sz w:val="28"/>
        </w:rPr>
        <w:t>Гулькевичский</w:t>
      </w:r>
      <w:r w:rsidRPr="0035058C">
        <w:rPr>
          <w:sz w:val="28"/>
          <w:szCs w:val="28"/>
        </w:rPr>
        <w:t xml:space="preserve"> район.</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 xml:space="preserve">Статья </w:t>
      </w:r>
      <w:r w:rsidR="00CC7BC6" w:rsidRPr="0035058C">
        <w:rPr>
          <w:b/>
          <w:sz w:val="28"/>
          <w:szCs w:val="28"/>
        </w:rPr>
        <w:t>5</w:t>
      </w:r>
      <w:r w:rsidR="00BF173F" w:rsidRPr="0035058C">
        <w:rPr>
          <w:b/>
          <w:sz w:val="28"/>
          <w:szCs w:val="28"/>
        </w:rPr>
        <w:t>2</w:t>
      </w:r>
      <w:r w:rsidRPr="0035058C">
        <w:rPr>
          <w:b/>
          <w:sz w:val="28"/>
          <w:szCs w:val="28"/>
        </w:rPr>
        <w:t>.</w:t>
      </w:r>
      <w:r w:rsidR="00160018" w:rsidRPr="0035058C">
        <w:rPr>
          <w:b/>
          <w:sz w:val="28"/>
          <w:szCs w:val="28"/>
        </w:rPr>
        <w:t>Д</w:t>
      </w:r>
      <w:r w:rsidRPr="0035058C">
        <w:rPr>
          <w:b/>
          <w:sz w:val="28"/>
          <w:szCs w:val="28"/>
        </w:rPr>
        <w:t>олжности муниципальной службы</w:t>
      </w:r>
    </w:p>
    <w:p w:rsidR="0073273A" w:rsidRPr="0035058C" w:rsidRDefault="00160018" w:rsidP="00280C38">
      <w:pPr>
        <w:ind w:firstLine="851"/>
        <w:jc w:val="both"/>
        <w:rPr>
          <w:sz w:val="28"/>
          <w:szCs w:val="28"/>
        </w:rPr>
      </w:pPr>
      <w:r w:rsidRPr="0035058C">
        <w:rPr>
          <w:sz w:val="28"/>
          <w:szCs w:val="28"/>
        </w:rPr>
        <w:t>1</w:t>
      </w:r>
      <w:r w:rsidR="0073273A" w:rsidRPr="0035058C">
        <w:rPr>
          <w:sz w:val="28"/>
          <w:szCs w:val="28"/>
        </w:rPr>
        <w:t xml:space="preserve">. Должность муниципальной службы - должность в органе местного самоуправления, который образован в соответствии с уставом муниципального образования </w:t>
      </w:r>
      <w:r w:rsidR="00E3509A">
        <w:rPr>
          <w:sz w:val="28"/>
        </w:rPr>
        <w:t>Гулькевичский</w:t>
      </w:r>
      <w:r w:rsidR="0073273A" w:rsidRPr="0035058C">
        <w:rPr>
          <w:sz w:val="28"/>
          <w:szCs w:val="28"/>
        </w:rPr>
        <w:t xml:space="preserve"> район,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73273A" w:rsidRPr="0035058C" w:rsidRDefault="00160018" w:rsidP="00280C38">
      <w:pPr>
        <w:ind w:firstLine="851"/>
        <w:jc w:val="both"/>
        <w:rPr>
          <w:sz w:val="28"/>
          <w:szCs w:val="28"/>
        </w:rPr>
      </w:pPr>
      <w:r w:rsidRPr="0035058C">
        <w:rPr>
          <w:sz w:val="28"/>
          <w:szCs w:val="28"/>
        </w:rPr>
        <w:t>2</w:t>
      </w:r>
      <w:r w:rsidR="0073273A" w:rsidRPr="0035058C">
        <w:rPr>
          <w:sz w:val="28"/>
          <w:szCs w:val="28"/>
        </w:rPr>
        <w:t xml:space="preserve">. Должности муниципальной службы устанавливаются правовыми актами органов местного самоуправления муниципального образования </w:t>
      </w:r>
      <w:r w:rsidR="00E3509A">
        <w:rPr>
          <w:sz w:val="28"/>
        </w:rPr>
        <w:t>Гулькевичский</w:t>
      </w:r>
      <w:r w:rsidR="0073273A" w:rsidRPr="0035058C">
        <w:rPr>
          <w:sz w:val="28"/>
          <w:szCs w:val="28"/>
        </w:rPr>
        <w:t xml:space="preserve"> район в соответствии с Законом Краснодарского края</w:t>
      </w:r>
      <w:r w:rsidR="00187911">
        <w:rPr>
          <w:sz w:val="28"/>
          <w:szCs w:val="28"/>
        </w:rPr>
        <w:t xml:space="preserve"> </w:t>
      </w:r>
      <w:r w:rsidR="008A7F77" w:rsidRPr="0035058C">
        <w:rPr>
          <w:sz w:val="28"/>
          <w:szCs w:val="28"/>
        </w:rPr>
        <w:t>от 8</w:t>
      </w:r>
      <w:r w:rsidR="00E3509A">
        <w:rPr>
          <w:sz w:val="28"/>
          <w:szCs w:val="28"/>
        </w:rPr>
        <w:t xml:space="preserve"> июня </w:t>
      </w:r>
      <w:r w:rsidR="008A7F77" w:rsidRPr="0035058C">
        <w:rPr>
          <w:sz w:val="28"/>
          <w:szCs w:val="28"/>
        </w:rPr>
        <w:t>2007</w:t>
      </w:r>
      <w:r w:rsidR="00E3509A">
        <w:rPr>
          <w:sz w:val="28"/>
          <w:szCs w:val="28"/>
        </w:rPr>
        <w:t xml:space="preserve"> года</w:t>
      </w:r>
      <w:r w:rsidR="008A7F77" w:rsidRPr="0035058C">
        <w:rPr>
          <w:sz w:val="28"/>
          <w:szCs w:val="28"/>
        </w:rPr>
        <w:t xml:space="preserve"> № 1243-КЗ </w:t>
      </w:r>
      <w:r w:rsidR="006C2926" w:rsidRPr="0035058C">
        <w:rPr>
          <w:sz w:val="28"/>
          <w:szCs w:val="28"/>
        </w:rPr>
        <w:t>«</w:t>
      </w:r>
      <w:r w:rsidR="0073273A" w:rsidRPr="0035058C">
        <w:rPr>
          <w:sz w:val="28"/>
          <w:szCs w:val="28"/>
        </w:rPr>
        <w:t>О Реестре муниципальных должностей и Реестре должностей муниципальной службы в Краснодарском крае</w:t>
      </w:r>
      <w:r w:rsidR="006C2926" w:rsidRPr="0035058C">
        <w:rPr>
          <w:sz w:val="28"/>
          <w:szCs w:val="28"/>
        </w:rPr>
        <w:t>»</w:t>
      </w:r>
      <w:r w:rsidR="0073273A" w:rsidRPr="0035058C">
        <w:rPr>
          <w:sz w:val="28"/>
          <w:szCs w:val="28"/>
        </w:rPr>
        <w:t xml:space="preserve">. </w:t>
      </w:r>
    </w:p>
    <w:p w:rsidR="0073273A" w:rsidRPr="0035058C" w:rsidRDefault="00160018" w:rsidP="00280C38">
      <w:pPr>
        <w:ind w:firstLine="851"/>
        <w:jc w:val="both"/>
        <w:rPr>
          <w:sz w:val="28"/>
          <w:szCs w:val="28"/>
        </w:rPr>
      </w:pPr>
      <w:r w:rsidRPr="0035058C">
        <w:rPr>
          <w:sz w:val="28"/>
          <w:szCs w:val="28"/>
        </w:rPr>
        <w:t>3</w:t>
      </w:r>
      <w:r w:rsidR="0073273A" w:rsidRPr="0035058C">
        <w:rPr>
          <w:sz w:val="28"/>
          <w:szCs w:val="28"/>
        </w:rPr>
        <w:t xml:space="preserve">. При составлении и утверждении штатного расписания органа местного самоуправления используются наименования должностей муниципальной службы, установленные Законом Краснодарского края </w:t>
      </w:r>
      <w:r w:rsidR="00187911">
        <w:rPr>
          <w:sz w:val="28"/>
          <w:szCs w:val="28"/>
        </w:rPr>
        <w:t xml:space="preserve">                              </w:t>
      </w:r>
      <w:r w:rsidR="008A7F77" w:rsidRPr="0035058C">
        <w:rPr>
          <w:sz w:val="28"/>
          <w:szCs w:val="28"/>
        </w:rPr>
        <w:t>от 8</w:t>
      </w:r>
      <w:r w:rsidR="00E3509A">
        <w:rPr>
          <w:sz w:val="28"/>
          <w:szCs w:val="28"/>
        </w:rPr>
        <w:t xml:space="preserve"> июня </w:t>
      </w:r>
      <w:r w:rsidR="008A7F77" w:rsidRPr="0035058C">
        <w:rPr>
          <w:sz w:val="28"/>
          <w:szCs w:val="28"/>
        </w:rPr>
        <w:t>2007</w:t>
      </w:r>
      <w:r w:rsidR="00E3509A">
        <w:rPr>
          <w:sz w:val="28"/>
          <w:szCs w:val="28"/>
        </w:rPr>
        <w:t xml:space="preserve"> года</w:t>
      </w:r>
      <w:r w:rsidR="008A7F77" w:rsidRPr="0035058C">
        <w:rPr>
          <w:sz w:val="28"/>
          <w:szCs w:val="28"/>
        </w:rPr>
        <w:t xml:space="preserve"> № 1243-КЗ </w:t>
      </w:r>
      <w:r w:rsidR="006C2926" w:rsidRPr="0035058C">
        <w:rPr>
          <w:sz w:val="28"/>
          <w:szCs w:val="28"/>
        </w:rPr>
        <w:t>«</w:t>
      </w:r>
      <w:r w:rsidR="0073273A" w:rsidRPr="0035058C">
        <w:rPr>
          <w:sz w:val="28"/>
          <w:szCs w:val="28"/>
        </w:rPr>
        <w:t>О Реестре муниципальных должностей и Реестре должностей муниципаль</w:t>
      </w:r>
      <w:r w:rsidR="006C2926" w:rsidRPr="0035058C">
        <w:rPr>
          <w:sz w:val="28"/>
          <w:szCs w:val="28"/>
        </w:rPr>
        <w:t>ной службы в Краснодарском крае»</w:t>
      </w:r>
      <w:r w:rsidR="0073273A" w:rsidRPr="0035058C">
        <w:rPr>
          <w:sz w:val="28"/>
          <w:szCs w:val="28"/>
        </w:rPr>
        <w:t>.</w:t>
      </w:r>
    </w:p>
    <w:p w:rsidR="0073273A" w:rsidRPr="0035058C" w:rsidRDefault="0073273A" w:rsidP="00280C38">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5</w:t>
      </w:r>
      <w:r w:rsidR="00BF173F" w:rsidRPr="0035058C">
        <w:rPr>
          <w:rFonts w:ascii="Times New Roman" w:hAnsi="Times New Roman"/>
          <w:sz w:val="28"/>
          <w:szCs w:val="28"/>
        </w:rPr>
        <w:t>3</w:t>
      </w:r>
      <w:r w:rsidRPr="0035058C">
        <w:rPr>
          <w:rFonts w:ascii="Times New Roman" w:hAnsi="Times New Roman"/>
          <w:sz w:val="28"/>
          <w:szCs w:val="28"/>
        </w:rPr>
        <w:t>. Муниципальный служащий</w:t>
      </w:r>
    </w:p>
    <w:p w:rsidR="0073273A" w:rsidRPr="0035058C" w:rsidRDefault="0073273A" w:rsidP="00280C38">
      <w:pPr>
        <w:ind w:firstLine="851"/>
        <w:jc w:val="both"/>
        <w:rPr>
          <w:sz w:val="28"/>
          <w:szCs w:val="28"/>
        </w:rPr>
      </w:pPr>
      <w:r w:rsidRPr="0035058C">
        <w:rPr>
          <w:sz w:val="28"/>
          <w:szCs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160018" w:rsidRPr="0035058C">
        <w:rPr>
          <w:sz w:val="28"/>
          <w:szCs w:val="28"/>
        </w:rPr>
        <w:t>от 2</w:t>
      </w:r>
      <w:r w:rsidR="00E3509A">
        <w:rPr>
          <w:sz w:val="28"/>
          <w:szCs w:val="28"/>
        </w:rPr>
        <w:t xml:space="preserve"> марта </w:t>
      </w:r>
      <w:r w:rsidR="00160018" w:rsidRPr="0035058C">
        <w:rPr>
          <w:sz w:val="28"/>
          <w:szCs w:val="28"/>
        </w:rPr>
        <w:t>2007</w:t>
      </w:r>
      <w:r w:rsidR="00E3509A">
        <w:rPr>
          <w:sz w:val="28"/>
          <w:szCs w:val="28"/>
        </w:rPr>
        <w:t xml:space="preserve"> года</w:t>
      </w:r>
      <w:r w:rsidR="00160018"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для замещения должностей муниципальной службы при отсутствии обстоятельств, указанных в статье 13 Федерального закона </w:t>
      </w:r>
      <w:r w:rsidR="00160018" w:rsidRPr="0035058C">
        <w:rPr>
          <w:sz w:val="28"/>
          <w:szCs w:val="28"/>
        </w:rPr>
        <w:t>от 2</w:t>
      </w:r>
      <w:r w:rsidR="00E3509A">
        <w:rPr>
          <w:sz w:val="28"/>
          <w:szCs w:val="28"/>
        </w:rPr>
        <w:t xml:space="preserve"> марта </w:t>
      </w:r>
      <w:r w:rsidR="00160018" w:rsidRPr="0035058C">
        <w:rPr>
          <w:sz w:val="28"/>
          <w:szCs w:val="28"/>
        </w:rPr>
        <w:t>2007</w:t>
      </w:r>
      <w:r w:rsidR="00E3509A">
        <w:rPr>
          <w:sz w:val="28"/>
          <w:szCs w:val="28"/>
        </w:rPr>
        <w:t xml:space="preserve"> года</w:t>
      </w:r>
      <w:r w:rsidR="00160018"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в качестве</w:t>
      </w:r>
      <w:r w:rsidR="00187911">
        <w:rPr>
          <w:sz w:val="28"/>
          <w:szCs w:val="28"/>
        </w:rPr>
        <w:t xml:space="preserve"> </w:t>
      </w:r>
      <w:r w:rsidRPr="0035058C">
        <w:rPr>
          <w:sz w:val="28"/>
          <w:szCs w:val="28"/>
        </w:rPr>
        <w:t>ограничений, связанных с муниципальной службой.</w:t>
      </w:r>
    </w:p>
    <w:p w:rsidR="0073273A" w:rsidRPr="0035058C" w:rsidRDefault="0073273A" w:rsidP="00280C38">
      <w:pPr>
        <w:ind w:firstLine="851"/>
        <w:jc w:val="both"/>
        <w:rPr>
          <w:sz w:val="28"/>
          <w:szCs w:val="28"/>
        </w:rPr>
      </w:pPr>
      <w:r w:rsidRPr="0035058C">
        <w:rPr>
          <w:sz w:val="28"/>
          <w:szCs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160018" w:rsidRPr="0035058C">
        <w:rPr>
          <w:sz w:val="28"/>
          <w:szCs w:val="28"/>
        </w:rPr>
        <w:t>от 2</w:t>
      </w:r>
      <w:r w:rsidR="00E3509A">
        <w:rPr>
          <w:sz w:val="28"/>
          <w:szCs w:val="28"/>
        </w:rPr>
        <w:t xml:space="preserve"> марта </w:t>
      </w:r>
      <w:r w:rsidR="00160018" w:rsidRPr="0035058C">
        <w:rPr>
          <w:sz w:val="28"/>
          <w:szCs w:val="28"/>
        </w:rPr>
        <w:t>2007</w:t>
      </w:r>
      <w:r w:rsidR="00E3509A">
        <w:rPr>
          <w:sz w:val="28"/>
          <w:szCs w:val="28"/>
        </w:rPr>
        <w:t xml:space="preserve"> года             </w:t>
      </w:r>
      <w:r w:rsidR="00160018"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w:t>
      </w:r>
    </w:p>
    <w:p w:rsidR="0073273A" w:rsidRPr="0035058C" w:rsidRDefault="0073273A" w:rsidP="00280C38">
      <w:pPr>
        <w:ind w:firstLine="851"/>
        <w:jc w:val="both"/>
        <w:rPr>
          <w:sz w:val="28"/>
          <w:szCs w:val="28"/>
        </w:rPr>
      </w:pPr>
      <w:r w:rsidRPr="0035058C">
        <w:rPr>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73273A" w:rsidRPr="0035058C" w:rsidRDefault="0073273A" w:rsidP="00280C38">
      <w:pPr>
        <w:ind w:firstLine="851"/>
        <w:jc w:val="both"/>
        <w:rPr>
          <w:sz w:val="28"/>
          <w:szCs w:val="28"/>
        </w:rPr>
      </w:pPr>
      <w:r w:rsidRPr="0035058C">
        <w:rPr>
          <w:sz w:val="28"/>
          <w:szCs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73273A" w:rsidRPr="0035058C" w:rsidRDefault="0073273A" w:rsidP="00280C38">
      <w:pPr>
        <w:pStyle w:val="a6"/>
        <w:spacing w:after="0"/>
        <w:ind w:firstLine="851"/>
        <w:jc w:val="both"/>
        <w:rPr>
          <w:b/>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lastRenderedPageBreak/>
        <w:t xml:space="preserve">Статья </w:t>
      </w:r>
      <w:r w:rsidR="00CC7BC6" w:rsidRPr="0035058C">
        <w:rPr>
          <w:rFonts w:ascii="Times New Roman" w:hAnsi="Times New Roman"/>
          <w:sz w:val="28"/>
          <w:szCs w:val="28"/>
        </w:rPr>
        <w:t>5</w:t>
      </w:r>
      <w:r w:rsidR="00BF173F" w:rsidRPr="0035058C">
        <w:rPr>
          <w:rFonts w:ascii="Times New Roman" w:hAnsi="Times New Roman"/>
          <w:sz w:val="28"/>
          <w:szCs w:val="28"/>
        </w:rPr>
        <w:t>4</w:t>
      </w:r>
      <w:r w:rsidRPr="0035058C">
        <w:rPr>
          <w:rFonts w:ascii="Times New Roman" w:hAnsi="Times New Roman"/>
          <w:sz w:val="28"/>
          <w:szCs w:val="28"/>
        </w:rPr>
        <w:t xml:space="preserve">. Основные права и основные </w:t>
      </w:r>
      <w:r w:rsidRPr="00E3509A">
        <w:rPr>
          <w:rFonts w:ascii="Times New Roman" w:hAnsi="Times New Roman"/>
          <w:sz w:val="28"/>
          <w:szCs w:val="28"/>
        </w:rPr>
        <w:t>обязанности муниципального служащего, ограничения и запреты, связанные с</w:t>
      </w:r>
      <w:r w:rsidRPr="0035058C">
        <w:rPr>
          <w:rFonts w:ascii="Times New Roman" w:hAnsi="Times New Roman"/>
          <w:sz w:val="28"/>
          <w:szCs w:val="28"/>
        </w:rPr>
        <w:t xml:space="preserve"> муниципальной службой</w:t>
      </w:r>
    </w:p>
    <w:p w:rsidR="0073273A" w:rsidRPr="0035058C" w:rsidRDefault="0073273A" w:rsidP="00280C38">
      <w:pPr>
        <w:pStyle w:val="a6"/>
        <w:spacing w:after="0"/>
        <w:ind w:right="-2" w:firstLine="851"/>
        <w:jc w:val="both"/>
        <w:rPr>
          <w:sz w:val="28"/>
          <w:szCs w:val="28"/>
        </w:rPr>
      </w:pPr>
      <w:r w:rsidRPr="0035058C">
        <w:rPr>
          <w:sz w:val="28"/>
          <w:szCs w:val="28"/>
        </w:rPr>
        <w:t xml:space="preserve">Основные права и основные обязанности муниципального служащего, ограничения и запреты, связанные с муниципальной службой, устанавливаются Федеральным законом </w:t>
      </w:r>
      <w:r w:rsidR="00160018" w:rsidRPr="0035058C">
        <w:rPr>
          <w:sz w:val="28"/>
          <w:szCs w:val="28"/>
        </w:rPr>
        <w:t>от 2</w:t>
      </w:r>
      <w:r w:rsidR="00E3509A">
        <w:rPr>
          <w:sz w:val="28"/>
          <w:szCs w:val="28"/>
        </w:rPr>
        <w:t xml:space="preserve"> марта </w:t>
      </w:r>
      <w:r w:rsidR="00160018" w:rsidRPr="0035058C">
        <w:rPr>
          <w:sz w:val="28"/>
          <w:szCs w:val="28"/>
        </w:rPr>
        <w:t>2007</w:t>
      </w:r>
      <w:r w:rsidR="00E3509A">
        <w:rPr>
          <w:sz w:val="28"/>
          <w:szCs w:val="28"/>
        </w:rPr>
        <w:t xml:space="preserve"> года </w:t>
      </w:r>
      <w:r w:rsidR="00160018" w:rsidRPr="0035058C">
        <w:rPr>
          <w:sz w:val="28"/>
          <w:szCs w:val="28"/>
        </w:rPr>
        <w:t xml:space="preserve">№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Законом Краснодарского края </w:t>
      </w:r>
      <w:r w:rsidR="004A342C" w:rsidRPr="0035058C">
        <w:rPr>
          <w:sz w:val="28"/>
          <w:szCs w:val="28"/>
        </w:rPr>
        <w:t>от 8</w:t>
      </w:r>
      <w:r w:rsidR="00E3509A">
        <w:rPr>
          <w:sz w:val="28"/>
          <w:szCs w:val="28"/>
        </w:rPr>
        <w:t xml:space="preserve"> июня </w:t>
      </w:r>
      <w:r w:rsidR="004A342C" w:rsidRPr="0035058C">
        <w:rPr>
          <w:sz w:val="28"/>
          <w:szCs w:val="28"/>
        </w:rPr>
        <w:t>2007</w:t>
      </w:r>
      <w:r w:rsidR="00E3509A">
        <w:rPr>
          <w:sz w:val="28"/>
          <w:szCs w:val="28"/>
        </w:rPr>
        <w:t xml:space="preserve"> года </w:t>
      </w:r>
      <w:r w:rsidR="004A342C" w:rsidRPr="0035058C">
        <w:rPr>
          <w:sz w:val="28"/>
          <w:szCs w:val="28"/>
        </w:rPr>
        <w:t xml:space="preserve"> № 1244-КЗ </w:t>
      </w:r>
      <w:r w:rsidR="006C2926" w:rsidRPr="0035058C">
        <w:rPr>
          <w:sz w:val="28"/>
          <w:szCs w:val="28"/>
        </w:rPr>
        <w:t>«</w:t>
      </w:r>
      <w:r w:rsidRPr="0035058C">
        <w:rPr>
          <w:sz w:val="28"/>
          <w:szCs w:val="28"/>
        </w:rPr>
        <w:t>О муниципальной службе в Краснодарском крае</w:t>
      </w:r>
      <w:r w:rsidR="006C2926" w:rsidRPr="0035058C">
        <w:rPr>
          <w:sz w:val="28"/>
          <w:szCs w:val="28"/>
        </w:rPr>
        <w:t>»</w:t>
      </w:r>
      <w:r w:rsidRPr="0035058C">
        <w:rPr>
          <w:sz w:val="28"/>
          <w:szCs w:val="28"/>
        </w:rPr>
        <w:t>.</w:t>
      </w:r>
    </w:p>
    <w:p w:rsidR="0073273A" w:rsidRPr="0035058C" w:rsidRDefault="0073273A" w:rsidP="00280C38">
      <w:pPr>
        <w:pStyle w:val="a6"/>
        <w:spacing w:after="0"/>
        <w:ind w:right="-2" w:firstLine="851"/>
        <w:jc w:val="both"/>
        <w:rPr>
          <w:sz w:val="28"/>
          <w:szCs w:val="28"/>
        </w:rPr>
      </w:pPr>
    </w:p>
    <w:p w:rsidR="004136E7" w:rsidRPr="0035058C" w:rsidRDefault="004136E7" w:rsidP="00280C38">
      <w:pPr>
        <w:autoSpaceDE w:val="0"/>
        <w:autoSpaceDN w:val="0"/>
        <w:adjustRightInd w:val="0"/>
        <w:ind w:firstLine="851"/>
        <w:jc w:val="both"/>
        <w:outlineLvl w:val="1"/>
        <w:rPr>
          <w:b/>
          <w:bCs/>
          <w:sz w:val="28"/>
          <w:szCs w:val="28"/>
        </w:rPr>
      </w:pPr>
      <w:r w:rsidRPr="0035058C">
        <w:rPr>
          <w:b/>
          <w:sz w:val="28"/>
          <w:szCs w:val="28"/>
        </w:rPr>
        <w:t>Статья 5</w:t>
      </w:r>
      <w:r w:rsidR="00BF173F" w:rsidRPr="0035058C">
        <w:rPr>
          <w:b/>
          <w:sz w:val="28"/>
          <w:szCs w:val="28"/>
        </w:rPr>
        <w:t>5</w:t>
      </w:r>
      <w:r w:rsidRPr="0035058C">
        <w:rPr>
          <w:b/>
          <w:sz w:val="28"/>
          <w:szCs w:val="28"/>
        </w:rPr>
        <w:t xml:space="preserve">. </w:t>
      </w:r>
      <w:r w:rsidRPr="0035058C">
        <w:rPr>
          <w:b/>
          <w:bCs/>
          <w:sz w:val="28"/>
          <w:szCs w:val="28"/>
        </w:rPr>
        <w:t xml:space="preserve">Сведения о доходах, </w:t>
      </w:r>
      <w:r w:rsidR="00E36254" w:rsidRPr="0035058C">
        <w:rPr>
          <w:b/>
          <w:kern w:val="0"/>
          <w:sz w:val="28"/>
          <w:szCs w:val="28"/>
          <w:lang w:eastAsia="ru-RU"/>
        </w:rPr>
        <w:t>расходах,</w:t>
      </w:r>
      <w:r w:rsidR="00187911">
        <w:rPr>
          <w:b/>
          <w:kern w:val="0"/>
          <w:sz w:val="28"/>
          <w:szCs w:val="28"/>
          <w:lang w:eastAsia="ru-RU"/>
        </w:rPr>
        <w:t xml:space="preserve"> </w:t>
      </w:r>
      <w:r w:rsidRPr="0035058C">
        <w:rPr>
          <w:b/>
          <w:bCs/>
          <w:sz w:val="28"/>
          <w:szCs w:val="28"/>
        </w:rPr>
        <w:t>об имуществе и обязательствах имущественного характера муниципального служащего</w:t>
      </w:r>
    </w:p>
    <w:p w:rsidR="00B40CA4" w:rsidRPr="0035058C" w:rsidRDefault="00B40CA4" w:rsidP="00280C38">
      <w:pPr>
        <w:autoSpaceDE w:val="0"/>
        <w:autoSpaceDN w:val="0"/>
        <w:adjustRightInd w:val="0"/>
        <w:ind w:firstLine="851"/>
        <w:jc w:val="both"/>
        <w:outlineLvl w:val="1"/>
        <w:rPr>
          <w:bCs/>
          <w:sz w:val="28"/>
          <w:szCs w:val="28"/>
        </w:rPr>
      </w:pPr>
      <w:r w:rsidRPr="0035058C">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00BA5" w:rsidRPr="0035058C">
        <w:rPr>
          <w:bCs/>
          <w:sz w:val="28"/>
          <w:szCs w:val="28"/>
        </w:rPr>
        <w:t>, сроки</w:t>
      </w:r>
      <w:r w:rsidRPr="0035058C">
        <w:rPr>
          <w:bCs/>
          <w:sz w:val="28"/>
          <w:szCs w:val="28"/>
        </w:rPr>
        <w:t xml:space="preserve">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585519" w:rsidRPr="0035058C" w:rsidRDefault="00585519" w:rsidP="00280C38">
      <w:pPr>
        <w:suppressAutoHyphens w:val="0"/>
        <w:autoSpaceDE w:val="0"/>
        <w:autoSpaceDN w:val="0"/>
        <w:adjustRightInd w:val="0"/>
        <w:ind w:firstLine="851"/>
        <w:jc w:val="both"/>
        <w:rPr>
          <w:bCs/>
          <w:kern w:val="0"/>
          <w:sz w:val="28"/>
          <w:szCs w:val="28"/>
          <w:lang w:eastAsia="ru-RU"/>
        </w:rPr>
      </w:pPr>
      <w:r w:rsidRPr="0035058C">
        <w:rPr>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3C4076" w:rsidRPr="0035058C" w:rsidRDefault="003C4076" w:rsidP="00280C38">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5</w:t>
      </w:r>
      <w:r w:rsidR="00BF173F" w:rsidRPr="0035058C">
        <w:rPr>
          <w:rFonts w:ascii="Times New Roman" w:hAnsi="Times New Roman"/>
          <w:sz w:val="28"/>
          <w:szCs w:val="28"/>
        </w:rPr>
        <w:t>6</w:t>
      </w:r>
      <w:r w:rsidRPr="0035058C">
        <w:rPr>
          <w:rFonts w:ascii="Times New Roman" w:hAnsi="Times New Roman"/>
          <w:sz w:val="28"/>
          <w:szCs w:val="28"/>
        </w:rPr>
        <w:t>. Гарантии для муниципального служащего</w:t>
      </w:r>
    </w:p>
    <w:p w:rsidR="0073273A" w:rsidRPr="0035058C" w:rsidRDefault="0073273A" w:rsidP="00280C38">
      <w:pPr>
        <w:pStyle w:val="a6"/>
        <w:spacing w:after="0"/>
        <w:ind w:right="-2" w:firstLine="851"/>
        <w:jc w:val="both"/>
        <w:rPr>
          <w:sz w:val="28"/>
          <w:szCs w:val="28"/>
        </w:rPr>
      </w:pPr>
      <w:r w:rsidRPr="0035058C">
        <w:rPr>
          <w:sz w:val="28"/>
          <w:szCs w:val="28"/>
        </w:rPr>
        <w:t xml:space="preserve">Гарантии, предоставляемые муниципальному служащему, устанавливаются Федеральным законом </w:t>
      </w:r>
      <w:r w:rsidR="004A342C" w:rsidRPr="0035058C">
        <w:rPr>
          <w:sz w:val="28"/>
          <w:szCs w:val="28"/>
        </w:rPr>
        <w:t>от 2</w:t>
      </w:r>
      <w:r w:rsidR="00E3509A">
        <w:rPr>
          <w:sz w:val="28"/>
          <w:szCs w:val="28"/>
        </w:rPr>
        <w:t xml:space="preserve"> марта </w:t>
      </w:r>
      <w:r w:rsidR="004A342C" w:rsidRPr="0035058C">
        <w:rPr>
          <w:sz w:val="28"/>
          <w:szCs w:val="28"/>
        </w:rPr>
        <w:t>2007</w:t>
      </w:r>
      <w:r w:rsidR="00E3509A">
        <w:rPr>
          <w:sz w:val="28"/>
          <w:szCs w:val="28"/>
        </w:rPr>
        <w:t xml:space="preserve"> года</w:t>
      </w:r>
      <w:r w:rsidR="004A342C"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Законом Краснодарского края </w:t>
      </w:r>
      <w:r w:rsidR="00E3509A">
        <w:rPr>
          <w:sz w:val="28"/>
          <w:szCs w:val="28"/>
        </w:rPr>
        <w:t xml:space="preserve">от </w:t>
      </w:r>
      <w:r w:rsidR="004A342C" w:rsidRPr="0035058C">
        <w:rPr>
          <w:sz w:val="28"/>
          <w:szCs w:val="28"/>
        </w:rPr>
        <w:t>8</w:t>
      </w:r>
      <w:r w:rsidR="00E3509A">
        <w:rPr>
          <w:sz w:val="28"/>
          <w:szCs w:val="28"/>
        </w:rPr>
        <w:t xml:space="preserve"> июня </w:t>
      </w:r>
      <w:r w:rsidR="004A342C" w:rsidRPr="0035058C">
        <w:rPr>
          <w:sz w:val="28"/>
          <w:szCs w:val="28"/>
        </w:rPr>
        <w:t>2007</w:t>
      </w:r>
      <w:r w:rsidR="00E3509A">
        <w:rPr>
          <w:sz w:val="28"/>
          <w:szCs w:val="28"/>
        </w:rPr>
        <w:t xml:space="preserve"> года</w:t>
      </w:r>
      <w:r w:rsidR="004A342C" w:rsidRPr="0035058C">
        <w:rPr>
          <w:sz w:val="28"/>
          <w:szCs w:val="28"/>
        </w:rPr>
        <w:t xml:space="preserve"> № 1244-КЗ </w:t>
      </w:r>
      <w:r w:rsidR="006C2926" w:rsidRPr="0035058C">
        <w:rPr>
          <w:sz w:val="28"/>
          <w:szCs w:val="28"/>
        </w:rPr>
        <w:t>«</w:t>
      </w:r>
      <w:r w:rsidRPr="0035058C">
        <w:rPr>
          <w:sz w:val="28"/>
          <w:szCs w:val="28"/>
        </w:rPr>
        <w:t>О муниципальной службе в Краснодарском крае</w:t>
      </w:r>
      <w:r w:rsidR="006C2926" w:rsidRPr="0035058C">
        <w:rPr>
          <w:sz w:val="28"/>
          <w:szCs w:val="28"/>
        </w:rPr>
        <w:t>»</w:t>
      </w:r>
      <w:r w:rsidRPr="0035058C">
        <w:rPr>
          <w:sz w:val="28"/>
          <w:szCs w:val="28"/>
        </w:rPr>
        <w:t xml:space="preserve">. </w:t>
      </w:r>
    </w:p>
    <w:p w:rsidR="0073273A" w:rsidRPr="0035058C" w:rsidRDefault="0073273A" w:rsidP="00280C38">
      <w:pPr>
        <w:pStyle w:val="a6"/>
        <w:spacing w:after="0"/>
        <w:ind w:right="-2"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Статья 5</w:t>
      </w:r>
      <w:r w:rsidR="00BF173F" w:rsidRPr="0035058C">
        <w:rPr>
          <w:b/>
          <w:sz w:val="28"/>
          <w:szCs w:val="28"/>
        </w:rPr>
        <w:t>7</w:t>
      </w:r>
      <w:r w:rsidRPr="0035058C">
        <w:rPr>
          <w:b/>
          <w:sz w:val="28"/>
          <w:szCs w:val="28"/>
        </w:rPr>
        <w:t>. Аттестация муниципального служащего</w:t>
      </w:r>
    </w:p>
    <w:p w:rsidR="0073273A" w:rsidRPr="0035058C" w:rsidRDefault="0073273A" w:rsidP="00280C38">
      <w:pPr>
        <w:pStyle w:val="a6"/>
        <w:spacing w:after="0"/>
        <w:ind w:firstLine="851"/>
        <w:jc w:val="both"/>
        <w:rPr>
          <w:sz w:val="28"/>
          <w:szCs w:val="28"/>
        </w:rPr>
      </w:pPr>
      <w:r w:rsidRPr="0035058C">
        <w:rPr>
          <w:sz w:val="28"/>
          <w:szCs w:val="28"/>
        </w:rPr>
        <w:t>1. Для определения соответствия муниципального служащего замещаемой должности муниципальной службы проводится его аттестация.</w:t>
      </w:r>
    </w:p>
    <w:p w:rsidR="0073273A" w:rsidRPr="0035058C" w:rsidRDefault="0073273A" w:rsidP="00280C38">
      <w:pPr>
        <w:pStyle w:val="a6"/>
        <w:spacing w:after="0"/>
        <w:ind w:right="-2" w:firstLine="851"/>
        <w:jc w:val="both"/>
        <w:rPr>
          <w:sz w:val="28"/>
          <w:szCs w:val="28"/>
        </w:rPr>
      </w:pPr>
      <w:r w:rsidRPr="0035058C">
        <w:rPr>
          <w:sz w:val="28"/>
          <w:szCs w:val="28"/>
        </w:rPr>
        <w:t>2. Аттестация муниципального служащего проводится</w:t>
      </w:r>
      <w:r w:rsidR="00187911">
        <w:rPr>
          <w:sz w:val="28"/>
          <w:szCs w:val="28"/>
        </w:rPr>
        <w:t xml:space="preserve"> </w:t>
      </w:r>
      <w:r w:rsidRPr="0035058C">
        <w:rPr>
          <w:sz w:val="28"/>
          <w:szCs w:val="28"/>
        </w:rPr>
        <w:t>один раз в три года.</w:t>
      </w:r>
    </w:p>
    <w:p w:rsidR="0073273A" w:rsidRPr="0035058C" w:rsidRDefault="0073273A" w:rsidP="00280C38">
      <w:pPr>
        <w:pStyle w:val="a6"/>
        <w:spacing w:after="0"/>
        <w:ind w:right="-2" w:firstLine="851"/>
        <w:jc w:val="both"/>
        <w:rPr>
          <w:sz w:val="28"/>
          <w:szCs w:val="28"/>
        </w:rPr>
      </w:pPr>
      <w:r w:rsidRPr="0035058C">
        <w:rPr>
          <w:sz w:val="28"/>
          <w:szCs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законом </w:t>
      </w:r>
      <w:r w:rsidR="004A342C" w:rsidRPr="0035058C">
        <w:rPr>
          <w:sz w:val="28"/>
          <w:szCs w:val="28"/>
        </w:rPr>
        <w:t>от</w:t>
      </w:r>
      <w:r w:rsidR="00187911">
        <w:rPr>
          <w:sz w:val="28"/>
          <w:szCs w:val="28"/>
        </w:rPr>
        <w:t xml:space="preserve"> </w:t>
      </w:r>
      <w:r w:rsidR="004A342C" w:rsidRPr="0035058C">
        <w:rPr>
          <w:sz w:val="28"/>
          <w:szCs w:val="28"/>
        </w:rPr>
        <w:t>2</w:t>
      </w:r>
      <w:r w:rsidR="00E3509A">
        <w:rPr>
          <w:sz w:val="28"/>
          <w:szCs w:val="28"/>
        </w:rPr>
        <w:t xml:space="preserve"> марта </w:t>
      </w:r>
      <w:r w:rsidR="004A342C" w:rsidRPr="0035058C">
        <w:rPr>
          <w:sz w:val="28"/>
          <w:szCs w:val="28"/>
        </w:rPr>
        <w:t>2007</w:t>
      </w:r>
      <w:r w:rsidR="00E3509A">
        <w:rPr>
          <w:sz w:val="28"/>
          <w:szCs w:val="28"/>
        </w:rPr>
        <w:t xml:space="preserve"> года</w:t>
      </w:r>
      <w:r w:rsidR="004A342C" w:rsidRPr="0035058C">
        <w:rPr>
          <w:sz w:val="28"/>
          <w:szCs w:val="28"/>
        </w:rPr>
        <w:t xml:space="preserve"> № 25-ФЗ </w:t>
      </w:r>
      <w:r w:rsidR="006C2926" w:rsidRPr="0035058C">
        <w:rPr>
          <w:sz w:val="28"/>
          <w:szCs w:val="28"/>
        </w:rPr>
        <w:t>«</w:t>
      </w:r>
      <w:r w:rsidRPr="0035058C">
        <w:rPr>
          <w:sz w:val="28"/>
          <w:szCs w:val="28"/>
        </w:rPr>
        <w:t xml:space="preserve">О муниципальной службе </w:t>
      </w:r>
      <w:r w:rsidRPr="0035058C">
        <w:rPr>
          <w:sz w:val="28"/>
          <w:szCs w:val="28"/>
        </w:rPr>
        <w:lastRenderedPageBreak/>
        <w:t>в Российской Федерации</w:t>
      </w:r>
      <w:r w:rsidR="006C2926" w:rsidRPr="0035058C">
        <w:rPr>
          <w:sz w:val="28"/>
          <w:szCs w:val="28"/>
        </w:rPr>
        <w:t>»</w:t>
      </w:r>
      <w:r w:rsidRPr="0035058C">
        <w:rPr>
          <w:sz w:val="28"/>
          <w:szCs w:val="28"/>
        </w:rPr>
        <w:t>.</w:t>
      </w:r>
    </w:p>
    <w:p w:rsidR="0073273A" w:rsidRPr="0035058C" w:rsidRDefault="0073273A" w:rsidP="00280C38">
      <w:pPr>
        <w:widowControl/>
        <w:suppressAutoHyphens w:val="0"/>
        <w:autoSpaceDE w:val="0"/>
        <w:autoSpaceDN w:val="0"/>
        <w:adjustRightInd w:val="0"/>
        <w:ind w:firstLine="851"/>
        <w:jc w:val="both"/>
        <w:rPr>
          <w:strike/>
          <w:sz w:val="28"/>
          <w:szCs w:val="28"/>
        </w:rPr>
      </w:pPr>
      <w:r w:rsidRPr="0035058C">
        <w:rPr>
          <w:sz w:val="28"/>
          <w:szCs w:val="28"/>
        </w:rPr>
        <w:t xml:space="preserve">4. Положение о проведении аттестации утверждается муниципальным правовым актом в соответствии с </w:t>
      </w:r>
      <w:r w:rsidR="00EC442B" w:rsidRPr="0035058C">
        <w:rPr>
          <w:kern w:val="0"/>
          <w:sz w:val="28"/>
          <w:szCs w:val="28"/>
        </w:rPr>
        <w:t>типовым положением о проведении аттестации муниципальных служащих, утвержд</w:t>
      </w:r>
      <w:r w:rsidR="00FA7CDD" w:rsidRPr="0035058C">
        <w:rPr>
          <w:kern w:val="0"/>
          <w:sz w:val="28"/>
          <w:szCs w:val="28"/>
        </w:rPr>
        <w:t>енным</w:t>
      </w:r>
      <w:r w:rsidR="00187911">
        <w:rPr>
          <w:kern w:val="0"/>
          <w:sz w:val="28"/>
          <w:szCs w:val="28"/>
        </w:rPr>
        <w:t xml:space="preserve"> </w:t>
      </w:r>
      <w:r w:rsidR="00FA7CDD" w:rsidRPr="0035058C">
        <w:rPr>
          <w:kern w:val="0"/>
          <w:sz w:val="28"/>
          <w:szCs w:val="28"/>
        </w:rPr>
        <w:t>З</w:t>
      </w:r>
      <w:r w:rsidR="00EC442B" w:rsidRPr="0035058C">
        <w:rPr>
          <w:kern w:val="0"/>
          <w:sz w:val="28"/>
          <w:szCs w:val="28"/>
        </w:rPr>
        <w:t>аконом Краснодарского края</w:t>
      </w:r>
      <w:r w:rsidR="00FA7CDD" w:rsidRPr="0035058C">
        <w:rPr>
          <w:kern w:val="0"/>
          <w:sz w:val="28"/>
          <w:szCs w:val="28"/>
        </w:rPr>
        <w:t xml:space="preserve"> от 27</w:t>
      </w:r>
      <w:r w:rsidR="00E3509A">
        <w:rPr>
          <w:kern w:val="0"/>
          <w:sz w:val="28"/>
          <w:szCs w:val="28"/>
        </w:rPr>
        <w:t xml:space="preserve"> сентября </w:t>
      </w:r>
      <w:r w:rsidR="00FA7CDD" w:rsidRPr="0035058C">
        <w:rPr>
          <w:kern w:val="0"/>
          <w:sz w:val="28"/>
          <w:szCs w:val="28"/>
        </w:rPr>
        <w:t>2007</w:t>
      </w:r>
      <w:r w:rsidR="00E3509A">
        <w:rPr>
          <w:kern w:val="0"/>
          <w:sz w:val="28"/>
          <w:szCs w:val="28"/>
        </w:rPr>
        <w:t xml:space="preserve"> года</w:t>
      </w:r>
      <w:r w:rsidR="00FA7CDD" w:rsidRPr="0035058C">
        <w:rPr>
          <w:kern w:val="0"/>
          <w:sz w:val="28"/>
          <w:szCs w:val="28"/>
        </w:rPr>
        <w:t xml:space="preserve"> № 1323-КЗ «О Типовом положении о проведении аттестации муниципальных служащих»</w:t>
      </w:r>
      <w:r w:rsidR="00EC442B" w:rsidRPr="0035058C">
        <w:rPr>
          <w:kern w:val="0"/>
          <w:sz w:val="28"/>
          <w:szCs w:val="28"/>
        </w:rPr>
        <w:t>.</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Статья 5</w:t>
      </w:r>
      <w:r w:rsidR="00BF173F" w:rsidRPr="0035058C">
        <w:rPr>
          <w:b/>
          <w:sz w:val="28"/>
          <w:szCs w:val="28"/>
        </w:rPr>
        <w:t>8</w:t>
      </w:r>
      <w:r w:rsidRPr="0035058C">
        <w:rPr>
          <w:b/>
          <w:sz w:val="28"/>
          <w:szCs w:val="28"/>
        </w:rPr>
        <w:t>. Основания для расторжения трудового договора с муниципальным служащим</w:t>
      </w:r>
    </w:p>
    <w:p w:rsidR="0073273A" w:rsidRPr="0035058C" w:rsidRDefault="0073273A" w:rsidP="00280C38">
      <w:pPr>
        <w:pStyle w:val="a6"/>
        <w:spacing w:after="0"/>
        <w:ind w:right="-2" w:firstLine="851"/>
        <w:jc w:val="both"/>
        <w:rPr>
          <w:sz w:val="28"/>
          <w:szCs w:val="28"/>
        </w:rPr>
      </w:pPr>
      <w:r w:rsidRPr="0035058C">
        <w:rPr>
          <w:sz w:val="28"/>
          <w:szCs w:val="28"/>
        </w:rPr>
        <w:t>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w:t>
      </w:r>
      <w:r w:rsidR="004A342C" w:rsidRPr="0035058C">
        <w:rPr>
          <w:sz w:val="28"/>
          <w:szCs w:val="28"/>
        </w:rPr>
        <w:t xml:space="preserve"> от 2</w:t>
      </w:r>
      <w:r w:rsidR="00E3509A">
        <w:rPr>
          <w:sz w:val="28"/>
          <w:szCs w:val="28"/>
        </w:rPr>
        <w:t xml:space="preserve"> марта </w:t>
      </w:r>
      <w:r w:rsidR="004A342C" w:rsidRPr="0035058C">
        <w:rPr>
          <w:sz w:val="28"/>
          <w:szCs w:val="28"/>
        </w:rPr>
        <w:t>2007</w:t>
      </w:r>
      <w:r w:rsidR="00E3509A">
        <w:rPr>
          <w:sz w:val="28"/>
          <w:szCs w:val="28"/>
        </w:rPr>
        <w:t xml:space="preserve"> года</w:t>
      </w:r>
      <w:r w:rsidR="004A342C" w:rsidRPr="0035058C">
        <w:rPr>
          <w:sz w:val="28"/>
          <w:szCs w:val="28"/>
        </w:rPr>
        <w:t xml:space="preserve"> № 25-ФЗ</w:t>
      </w:r>
      <w:r w:rsidR="00FB358F">
        <w:rPr>
          <w:sz w:val="28"/>
          <w:szCs w:val="28"/>
        </w:rPr>
        <w:t xml:space="preserve">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Законом Краснодарского края </w:t>
      </w:r>
      <w:r w:rsidR="004A342C" w:rsidRPr="0035058C">
        <w:rPr>
          <w:sz w:val="28"/>
          <w:szCs w:val="28"/>
        </w:rPr>
        <w:t>от 8</w:t>
      </w:r>
      <w:r w:rsidR="00E3509A">
        <w:rPr>
          <w:sz w:val="28"/>
          <w:szCs w:val="28"/>
        </w:rPr>
        <w:t xml:space="preserve"> июня </w:t>
      </w:r>
      <w:r w:rsidR="004A342C" w:rsidRPr="0035058C">
        <w:rPr>
          <w:sz w:val="28"/>
          <w:szCs w:val="28"/>
        </w:rPr>
        <w:t>2007</w:t>
      </w:r>
      <w:r w:rsidR="00E3509A">
        <w:rPr>
          <w:sz w:val="28"/>
          <w:szCs w:val="28"/>
        </w:rPr>
        <w:t xml:space="preserve"> года</w:t>
      </w:r>
      <w:r w:rsidR="004A342C" w:rsidRPr="0035058C">
        <w:rPr>
          <w:sz w:val="28"/>
          <w:szCs w:val="28"/>
        </w:rPr>
        <w:t xml:space="preserve"> № 1244-КЗ </w:t>
      </w:r>
      <w:r w:rsidR="006C2926" w:rsidRPr="0035058C">
        <w:rPr>
          <w:sz w:val="28"/>
          <w:szCs w:val="28"/>
        </w:rPr>
        <w:t>«</w:t>
      </w:r>
      <w:r w:rsidRPr="0035058C">
        <w:rPr>
          <w:sz w:val="28"/>
          <w:szCs w:val="28"/>
        </w:rPr>
        <w:t>О муниципальной службе в Краснодарском крае</w:t>
      </w:r>
      <w:r w:rsidR="006C2926" w:rsidRPr="0035058C">
        <w:rPr>
          <w:sz w:val="28"/>
          <w:szCs w:val="28"/>
        </w:rPr>
        <w:t>»</w:t>
      </w:r>
      <w:r w:rsidRPr="0035058C">
        <w:rPr>
          <w:sz w:val="28"/>
          <w:szCs w:val="28"/>
        </w:rPr>
        <w:t>.</w:t>
      </w:r>
    </w:p>
    <w:p w:rsidR="004503FA" w:rsidRPr="0035058C" w:rsidRDefault="004503FA" w:rsidP="00280C38">
      <w:pPr>
        <w:pStyle w:val="1"/>
        <w:keepNext w:val="0"/>
        <w:spacing w:before="0" w:after="0"/>
        <w:ind w:left="0" w:firstLine="851"/>
        <w:jc w:val="both"/>
        <w:rPr>
          <w:rFonts w:ascii="Times New Roman" w:hAnsi="Times New Roman"/>
          <w:i w:val="0"/>
          <w:szCs w:val="28"/>
        </w:rPr>
      </w:pPr>
    </w:p>
    <w:p w:rsidR="0073273A" w:rsidRPr="0035058C" w:rsidRDefault="0073273A" w:rsidP="00A27607">
      <w:pPr>
        <w:pStyle w:val="1"/>
        <w:keepNext w:val="0"/>
        <w:spacing w:before="0" w:after="0"/>
        <w:ind w:left="0" w:firstLine="851"/>
        <w:rPr>
          <w:rFonts w:ascii="Times New Roman" w:hAnsi="Times New Roman"/>
          <w:i w:val="0"/>
          <w:szCs w:val="28"/>
        </w:rPr>
      </w:pPr>
      <w:r w:rsidRPr="0035058C">
        <w:rPr>
          <w:rFonts w:ascii="Times New Roman" w:hAnsi="Times New Roman"/>
          <w:i w:val="0"/>
          <w:szCs w:val="28"/>
        </w:rPr>
        <w:t>ГЛАВА 7. МУНИЦИПАЛЬНЫЕ ПРАВОВЫЕ АКТЫ</w:t>
      </w:r>
    </w:p>
    <w:p w:rsidR="004D7B8E" w:rsidRPr="0035058C" w:rsidRDefault="004D7B8E" w:rsidP="00280C38">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BF173F" w:rsidRPr="0035058C">
        <w:rPr>
          <w:rFonts w:ascii="Times New Roman" w:hAnsi="Times New Roman"/>
          <w:sz w:val="28"/>
          <w:szCs w:val="28"/>
        </w:rPr>
        <w:t>59</w:t>
      </w:r>
      <w:r w:rsidRPr="0035058C">
        <w:rPr>
          <w:rFonts w:ascii="Times New Roman" w:hAnsi="Times New Roman"/>
          <w:sz w:val="28"/>
          <w:szCs w:val="28"/>
        </w:rPr>
        <w:t>. Система муниципальных правовых актов</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В систему муниципальных правовых актов входят:</w:t>
      </w:r>
    </w:p>
    <w:p w:rsidR="0073273A" w:rsidRPr="00E3509A" w:rsidRDefault="0073273A" w:rsidP="00280C38">
      <w:pPr>
        <w:pStyle w:val="ConsNormal0"/>
        <w:ind w:firstLine="851"/>
        <w:jc w:val="both"/>
        <w:rPr>
          <w:rFonts w:ascii="Times New Roman" w:hAnsi="Times New Roman" w:cs="Times New Roman"/>
          <w:sz w:val="28"/>
          <w:szCs w:val="28"/>
        </w:rPr>
      </w:pPr>
      <w:r w:rsidRPr="00E3509A">
        <w:rPr>
          <w:rFonts w:ascii="Times New Roman" w:hAnsi="Times New Roman" w:cs="Times New Roman"/>
          <w:sz w:val="28"/>
          <w:szCs w:val="28"/>
        </w:rPr>
        <w:t xml:space="preserve">1) устав муниципального образования </w:t>
      </w:r>
      <w:r w:rsidR="00E3509A" w:rsidRPr="00E3509A">
        <w:rPr>
          <w:rFonts w:ascii="Times New Roman" w:hAnsi="Times New Roman" w:cs="Times New Roman"/>
          <w:sz w:val="28"/>
        </w:rPr>
        <w:t>Гулькевичский</w:t>
      </w:r>
      <w:r w:rsidRPr="00E3509A">
        <w:rPr>
          <w:rFonts w:ascii="Times New Roman" w:hAnsi="Times New Roman" w:cs="Times New Roman"/>
          <w:sz w:val="28"/>
          <w:szCs w:val="28"/>
        </w:rPr>
        <w:t xml:space="preserve"> район, правовые акты, принятые на местном референдуме;</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нормативные и иные правовые акты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3) правовые акты </w:t>
      </w:r>
      <w:r w:rsidR="00B61A1D" w:rsidRPr="0035058C">
        <w:rPr>
          <w:rFonts w:ascii="Times New Roman" w:hAnsi="Times New Roman"/>
          <w:sz w:val="28"/>
          <w:szCs w:val="28"/>
        </w:rPr>
        <w:t>главы района</w:t>
      </w:r>
      <w:r w:rsidR="00AD3BE5" w:rsidRPr="0035058C">
        <w:rPr>
          <w:rFonts w:ascii="Times New Roman" w:hAnsi="Times New Roman"/>
          <w:sz w:val="28"/>
          <w:szCs w:val="28"/>
        </w:rPr>
        <w:t xml:space="preserve">, </w:t>
      </w:r>
      <w:r w:rsidRPr="0035058C">
        <w:rPr>
          <w:rFonts w:ascii="Times New Roman" w:hAnsi="Times New Roman"/>
          <w:sz w:val="28"/>
          <w:szCs w:val="28"/>
        </w:rPr>
        <w:t>администрации</w:t>
      </w:r>
      <w:r w:rsidRPr="0035058C">
        <w:rPr>
          <w:rFonts w:ascii="Times New Roman" w:hAnsi="Times New Roman"/>
          <w:b/>
          <w:sz w:val="28"/>
          <w:szCs w:val="28"/>
        </w:rPr>
        <w:t xml:space="preserve">, </w:t>
      </w:r>
      <w:r w:rsidR="00904A50" w:rsidRPr="0035058C">
        <w:rPr>
          <w:rFonts w:ascii="Times New Roman" w:hAnsi="Times New Roman"/>
          <w:sz w:val="28"/>
          <w:szCs w:val="28"/>
        </w:rPr>
        <w:t>правовые акты председателя контрольно-счетной палаты,</w:t>
      </w:r>
      <w:r w:rsidR="00187911">
        <w:rPr>
          <w:rFonts w:ascii="Times New Roman" w:hAnsi="Times New Roman"/>
          <w:sz w:val="28"/>
          <w:szCs w:val="28"/>
        </w:rPr>
        <w:t xml:space="preserve"> </w:t>
      </w:r>
      <w:r w:rsidR="00BA2A2F" w:rsidRPr="0035058C">
        <w:rPr>
          <w:rFonts w:ascii="Times New Roman" w:hAnsi="Times New Roman"/>
          <w:sz w:val="28"/>
          <w:szCs w:val="28"/>
        </w:rPr>
        <w:t>правовые акты председателя Совета,</w:t>
      </w:r>
      <w:r w:rsidR="00187911">
        <w:rPr>
          <w:rFonts w:ascii="Times New Roman" w:hAnsi="Times New Roman"/>
          <w:sz w:val="28"/>
          <w:szCs w:val="28"/>
        </w:rPr>
        <w:t xml:space="preserve"> </w:t>
      </w:r>
      <w:r w:rsidRPr="0035058C">
        <w:rPr>
          <w:rFonts w:ascii="Times New Roman" w:hAnsi="Times New Roman"/>
          <w:color w:val="000000"/>
          <w:sz w:val="28"/>
          <w:szCs w:val="28"/>
        </w:rPr>
        <w:t>правовые акты руководителей органов администрации, обладающих правами юридического лица</w:t>
      </w:r>
      <w:r w:rsidRPr="0035058C">
        <w:rPr>
          <w:rFonts w:ascii="Times New Roman" w:hAnsi="Times New Roman"/>
          <w:sz w:val="28"/>
          <w:szCs w:val="28"/>
        </w:rPr>
        <w:t>.</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Правовые акты могут являться нормативными правовым</w:t>
      </w:r>
      <w:r w:rsidR="00FB358F">
        <w:rPr>
          <w:rFonts w:ascii="Times New Roman" w:hAnsi="Times New Roman"/>
          <w:sz w:val="28"/>
          <w:szCs w:val="28"/>
        </w:rPr>
        <w:t xml:space="preserve">и или ненормативными правовыми </w:t>
      </w:r>
      <w:r w:rsidRPr="0035058C">
        <w:rPr>
          <w:rFonts w:ascii="Times New Roman" w:hAnsi="Times New Roman"/>
          <w:sz w:val="28"/>
          <w:szCs w:val="28"/>
        </w:rPr>
        <w:t>и оформляются официальным документом.</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Под нормативным правовым актом понимается изданный в установленном порядке акт уполномоченного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FB358F" w:rsidRPr="00FB358F" w:rsidRDefault="00A277A5" w:rsidP="00FB358F">
      <w:pPr>
        <w:pStyle w:val="ConsPlusNormal"/>
        <w:jc w:val="both"/>
        <w:rPr>
          <w:rFonts w:ascii="Times New Roman" w:eastAsiaTheme="minorHAnsi" w:hAnsi="Times New Roman" w:cs="Times New Roman"/>
          <w:kern w:val="0"/>
          <w:sz w:val="28"/>
          <w:szCs w:val="28"/>
        </w:rPr>
      </w:pPr>
      <w:r w:rsidRPr="00FB358F">
        <w:rPr>
          <w:rFonts w:ascii="Times New Roman" w:hAnsi="Times New Roman" w:cs="Times New Roman"/>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FB358F" w:rsidRPr="00FB358F">
        <w:rPr>
          <w:rFonts w:ascii="Times New Roman" w:eastAsiaTheme="minorHAnsi" w:hAnsi="Times New Roman" w:cs="Times New Roman"/>
          <w:kern w:val="0"/>
          <w:sz w:val="28"/>
          <w:szCs w:val="28"/>
        </w:rPr>
        <w:t>подлежат экспертизе, проводимой органами местного самоуправления</w:t>
      </w:r>
      <w:r w:rsidR="00FB358F">
        <w:rPr>
          <w:rFonts w:ascii="Times New Roman" w:eastAsiaTheme="minorHAnsi" w:hAnsi="Times New Roman" w:cs="Times New Roman"/>
          <w:kern w:val="0"/>
          <w:sz w:val="28"/>
          <w:szCs w:val="28"/>
        </w:rPr>
        <w:t xml:space="preserve"> </w:t>
      </w:r>
      <w:r w:rsidR="00FB358F">
        <w:rPr>
          <w:rFonts w:ascii="Times New Roman" w:hAnsi="Times New Roman" w:cs="Times New Roman"/>
          <w:sz w:val="28"/>
          <w:szCs w:val="28"/>
        </w:rPr>
        <w:t>муниципального образования Гулькевичский</w:t>
      </w:r>
      <w:r w:rsidR="00FB358F" w:rsidRPr="00FB358F">
        <w:rPr>
          <w:rFonts w:ascii="Times New Roman" w:hAnsi="Times New Roman" w:cs="Times New Roman"/>
          <w:sz w:val="28"/>
          <w:szCs w:val="28"/>
        </w:rPr>
        <w:t xml:space="preserve"> район</w:t>
      </w:r>
      <w:r w:rsidR="00FB358F" w:rsidRPr="00FB358F">
        <w:rPr>
          <w:rFonts w:ascii="Times New Roman" w:eastAsiaTheme="minorHAnsi" w:hAnsi="Times New Roman" w:cs="Times New Roman"/>
          <w:kern w:val="0"/>
          <w:sz w:val="28"/>
          <w:szCs w:val="28"/>
        </w:rPr>
        <w:t xml:space="preserve"> в порядке, установленном муниципальными </w:t>
      </w:r>
      <w:r w:rsidR="00FB358F" w:rsidRPr="00FB358F">
        <w:rPr>
          <w:rFonts w:ascii="Times New Roman" w:eastAsiaTheme="minorHAnsi" w:hAnsi="Times New Roman" w:cs="Times New Roman"/>
          <w:kern w:val="0"/>
          <w:sz w:val="28"/>
          <w:szCs w:val="28"/>
        </w:rPr>
        <w:lastRenderedPageBreak/>
        <w:t xml:space="preserve">нормативными правовыми актами в соответствии с </w:t>
      </w:r>
      <w:r w:rsidR="00FB358F" w:rsidRPr="00FB358F">
        <w:rPr>
          <w:rFonts w:ascii="Times New Roman" w:eastAsiaTheme="minorHAnsi" w:hAnsi="Times New Roman" w:cs="Times New Roman"/>
          <w:bCs/>
          <w:kern w:val="0"/>
          <w:sz w:val="28"/>
          <w:szCs w:val="28"/>
          <w:lang w:eastAsia="en-US" w:bidi="ar-SA"/>
        </w:rPr>
        <w:t>Законом Краснодарского края от 23</w:t>
      </w:r>
      <w:r w:rsidR="00FB358F">
        <w:rPr>
          <w:rFonts w:ascii="Times New Roman" w:eastAsiaTheme="minorHAnsi" w:hAnsi="Times New Roman" w:cs="Times New Roman"/>
          <w:bCs/>
          <w:kern w:val="0"/>
          <w:sz w:val="28"/>
          <w:szCs w:val="28"/>
          <w:lang w:eastAsia="en-US" w:bidi="ar-SA"/>
        </w:rPr>
        <w:t xml:space="preserve"> июля </w:t>
      </w:r>
      <w:r w:rsidR="00FB358F" w:rsidRPr="00FB358F">
        <w:rPr>
          <w:rFonts w:ascii="Times New Roman" w:eastAsiaTheme="minorHAnsi" w:hAnsi="Times New Roman" w:cs="Times New Roman"/>
          <w:bCs/>
          <w:kern w:val="0"/>
          <w:sz w:val="28"/>
          <w:szCs w:val="28"/>
          <w:lang w:eastAsia="en-US" w:bidi="ar-SA"/>
        </w:rPr>
        <w:t xml:space="preserve">2014 </w:t>
      </w:r>
      <w:r w:rsidR="00FB358F">
        <w:rPr>
          <w:rFonts w:ascii="Times New Roman" w:eastAsiaTheme="minorHAnsi" w:hAnsi="Times New Roman" w:cs="Times New Roman"/>
          <w:bCs/>
          <w:kern w:val="0"/>
          <w:sz w:val="28"/>
          <w:szCs w:val="28"/>
          <w:lang w:eastAsia="en-US" w:bidi="ar-SA"/>
        </w:rPr>
        <w:t xml:space="preserve">года </w:t>
      </w:r>
      <w:r w:rsidR="00FB358F" w:rsidRPr="00FB358F">
        <w:rPr>
          <w:rFonts w:ascii="Times New Roman" w:eastAsiaTheme="minorHAnsi" w:hAnsi="Times New Roman" w:cs="Times New Roman"/>
          <w:bCs/>
          <w:kern w:val="0"/>
          <w:sz w:val="28"/>
          <w:szCs w:val="28"/>
          <w:lang w:eastAsia="en-US" w:bidi="ar-SA"/>
        </w:rPr>
        <w:t>№ 3014-КЗ «</w:t>
      </w:r>
      <w:r w:rsidR="00FB358F" w:rsidRPr="00FB358F">
        <w:rPr>
          <w:rFonts w:ascii="Times New Roman" w:eastAsiaTheme="minorHAnsi" w:hAnsi="Times New Roman" w:cs="Times New Roman"/>
          <w:bCs/>
          <w:kern w:val="0"/>
          <w:sz w:val="28"/>
          <w:szCs w:val="28"/>
        </w:rPr>
        <w:t>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FB358F" w:rsidRPr="00FB358F">
        <w:rPr>
          <w:rFonts w:ascii="Times New Roman" w:eastAsiaTheme="minorHAnsi" w:hAnsi="Times New Roman" w:cs="Times New Roman"/>
          <w:kern w:val="0"/>
          <w:sz w:val="28"/>
          <w:szCs w:val="28"/>
        </w:rPr>
        <w:t>.</w:t>
      </w:r>
    </w:p>
    <w:p w:rsidR="0073273A" w:rsidRPr="0035058C" w:rsidRDefault="0073273A" w:rsidP="00FB358F">
      <w:pPr>
        <w:widowControl/>
        <w:suppressAutoHyphens w:val="0"/>
        <w:autoSpaceDE w:val="0"/>
        <w:autoSpaceDN w:val="0"/>
        <w:adjustRightInd w:val="0"/>
        <w:ind w:firstLine="851"/>
        <w:jc w:val="both"/>
        <w:rPr>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3040AB" w:rsidRPr="0035058C">
        <w:rPr>
          <w:rFonts w:ascii="Times New Roman" w:hAnsi="Times New Roman"/>
          <w:sz w:val="28"/>
          <w:szCs w:val="28"/>
        </w:rPr>
        <w:t>6</w:t>
      </w:r>
      <w:r w:rsidR="00BF173F" w:rsidRPr="0035058C">
        <w:rPr>
          <w:rFonts w:ascii="Times New Roman" w:hAnsi="Times New Roman"/>
          <w:sz w:val="28"/>
          <w:szCs w:val="28"/>
        </w:rPr>
        <w:t>0</w:t>
      </w:r>
      <w:r w:rsidRPr="0035058C">
        <w:rPr>
          <w:rFonts w:ascii="Times New Roman" w:hAnsi="Times New Roman"/>
          <w:sz w:val="28"/>
          <w:szCs w:val="28"/>
        </w:rPr>
        <w:t>. Подготовка муниципальных правовых актов</w:t>
      </w:r>
    </w:p>
    <w:p w:rsidR="00364DB9" w:rsidRPr="00364DB9" w:rsidRDefault="00364DB9" w:rsidP="00280C38">
      <w:pPr>
        <w:ind w:firstLine="851"/>
        <w:jc w:val="both"/>
        <w:rPr>
          <w:i/>
          <w:sz w:val="28"/>
          <w:szCs w:val="28"/>
        </w:rPr>
      </w:pPr>
      <w:r w:rsidRPr="00364DB9">
        <w:rPr>
          <w:color w:val="000000"/>
          <w:sz w:val="28"/>
          <w:szCs w:val="28"/>
        </w:rPr>
        <w:t>1. Проекты муниципальных правовых актов могут вноситься в орган местного самоуправления, к компетенции которого относится принятие соответствующего акта, главой района, депутатами Совета, инициативными группами граждан, прокурором Гулькевичского района.</w:t>
      </w:r>
    </w:p>
    <w:p w:rsidR="0073273A" w:rsidRPr="0035058C" w:rsidRDefault="0073273A" w:rsidP="00280C38">
      <w:pPr>
        <w:ind w:firstLine="851"/>
        <w:jc w:val="both"/>
        <w:rPr>
          <w:sz w:val="28"/>
          <w:szCs w:val="28"/>
        </w:rPr>
      </w:pPr>
      <w:r w:rsidRPr="0035058C">
        <w:rPr>
          <w:sz w:val="28"/>
          <w:szCs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10279D" w:rsidRPr="0010279D" w:rsidRDefault="00A277A5" w:rsidP="0010279D">
      <w:pPr>
        <w:widowControl/>
        <w:suppressAutoHyphens w:val="0"/>
        <w:autoSpaceDE w:val="0"/>
        <w:autoSpaceDN w:val="0"/>
        <w:adjustRightInd w:val="0"/>
        <w:ind w:firstLine="851"/>
        <w:jc w:val="both"/>
        <w:rPr>
          <w:kern w:val="0"/>
          <w:sz w:val="28"/>
          <w:szCs w:val="28"/>
        </w:rPr>
      </w:pPr>
      <w:r w:rsidRPr="0010279D">
        <w:rPr>
          <w:kern w:val="0"/>
          <w:sz w:val="28"/>
          <w:szCs w:val="28"/>
        </w:rPr>
        <w:t>3</w:t>
      </w:r>
      <w:r w:rsidR="000E45A2" w:rsidRPr="0010279D">
        <w:rPr>
          <w:kern w:val="0"/>
          <w:sz w:val="28"/>
          <w:szCs w:val="28"/>
        </w:rPr>
        <w:t>.</w:t>
      </w:r>
      <w:r w:rsidR="00FB358F">
        <w:rPr>
          <w:kern w:val="0"/>
          <w:sz w:val="28"/>
          <w:szCs w:val="28"/>
        </w:rPr>
        <w:t xml:space="preserve"> </w:t>
      </w:r>
      <w:r w:rsidR="0010279D" w:rsidRPr="0010279D">
        <w:rPr>
          <w:kern w:val="0"/>
          <w:sz w:val="28"/>
          <w:szCs w:val="28"/>
        </w:rPr>
        <w:t xml:space="preserve">Проекты муниципальных нормативных правовых актов, </w:t>
      </w:r>
      <w:r w:rsidR="0010279D" w:rsidRPr="0010279D">
        <w:rPr>
          <w:sz w:val="28"/>
          <w:szCs w:val="28"/>
        </w:rPr>
        <w:t>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w:t>
      </w:r>
      <w:r w:rsidR="0010279D" w:rsidRPr="0010279D">
        <w:rPr>
          <w:kern w:val="0"/>
          <w:sz w:val="28"/>
          <w:szCs w:val="28"/>
        </w:rPr>
        <w:t xml:space="preserve"> подлежат оценке регулирующего воздействия, проводимой органами местного самоуправления в порядке, установленном муниципальными нормативными пра</w:t>
      </w:r>
      <w:r w:rsidR="00FB358F">
        <w:rPr>
          <w:kern w:val="0"/>
          <w:sz w:val="28"/>
          <w:szCs w:val="28"/>
        </w:rPr>
        <w:t>вовыми актами в соответствии с З</w:t>
      </w:r>
      <w:r w:rsidR="0010279D" w:rsidRPr="0010279D">
        <w:rPr>
          <w:kern w:val="0"/>
          <w:sz w:val="28"/>
          <w:szCs w:val="28"/>
        </w:rPr>
        <w:t>аконом Краснодарского края</w:t>
      </w:r>
      <w:r w:rsidR="00FB358F">
        <w:rPr>
          <w:kern w:val="0"/>
          <w:sz w:val="28"/>
          <w:szCs w:val="28"/>
        </w:rPr>
        <w:t xml:space="preserve"> </w:t>
      </w:r>
      <w:r w:rsidR="00FB358F" w:rsidRPr="00FB358F">
        <w:rPr>
          <w:rFonts w:eastAsiaTheme="minorHAnsi"/>
          <w:bCs/>
          <w:kern w:val="0"/>
          <w:sz w:val="28"/>
          <w:szCs w:val="28"/>
        </w:rPr>
        <w:t>от 23</w:t>
      </w:r>
      <w:r w:rsidR="00FB358F">
        <w:rPr>
          <w:rFonts w:eastAsiaTheme="minorHAnsi"/>
          <w:bCs/>
          <w:kern w:val="0"/>
          <w:sz w:val="28"/>
          <w:szCs w:val="28"/>
        </w:rPr>
        <w:t xml:space="preserve"> июля </w:t>
      </w:r>
      <w:r w:rsidR="00FB358F" w:rsidRPr="00FB358F">
        <w:rPr>
          <w:rFonts w:eastAsiaTheme="minorHAnsi"/>
          <w:bCs/>
          <w:kern w:val="0"/>
          <w:sz w:val="28"/>
          <w:szCs w:val="28"/>
        </w:rPr>
        <w:t xml:space="preserve">2014 </w:t>
      </w:r>
      <w:r w:rsidR="00FB358F">
        <w:rPr>
          <w:rFonts w:eastAsiaTheme="minorHAnsi"/>
          <w:bCs/>
          <w:kern w:val="0"/>
          <w:sz w:val="28"/>
          <w:szCs w:val="28"/>
        </w:rPr>
        <w:t xml:space="preserve">года </w:t>
      </w:r>
      <w:r w:rsidR="00FB358F" w:rsidRPr="00FB358F">
        <w:rPr>
          <w:rFonts w:eastAsiaTheme="minorHAnsi"/>
          <w:bCs/>
          <w:kern w:val="0"/>
          <w:sz w:val="28"/>
          <w:szCs w:val="28"/>
        </w:rPr>
        <w:t>№ 3014-КЗ «Об оценке регулирующего воздействия проектов муниципальных нормативных правовых актов и экспертизе муниципальных нормативных правовых актов»</w:t>
      </w:r>
      <w:r w:rsidR="0010279D" w:rsidRPr="0010279D">
        <w:rPr>
          <w:sz w:val="28"/>
          <w:szCs w:val="28"/>
        </w:rPr>
        <w:t>, за исключением случаев, установленных статьей 46 Федерального закона от 6</w:t>
      </w:r>
      <w:r w:rsidR="00187911">
        <w:rPr>
          <w:sz w:val="28"/>
          <w:szCs w:val="28"/>
        </w:rPr>
        <w:t xml:space="preserve"> октября </w:t>
      </w:r>
      <w:r w:rsidR="0010279D" w:rsidRPr="0010279D">
        <w:rPr>
          <w:sz w:val="28"/>
          <w:szCs w:val="28"/>
        </w:rPr>
        <w:t xml:space="preserve">2003 </w:t>
      </w:r>
      <w:r w:rsidR="00187911">
        <w:rPr>
          <w:sz w:val="28"/>
          <w:szCs w:val="28"/>
        </w:rPr>
        <w:t xml:space="preserve">года </w:t>
      </w:r>
      <w:r w:rsidR="0010279D" w:rsidRPr="0010279D">
        <w:rPr>
          <w:sz w:val="28"/>
          <w:szCs w:val="28"/>
        </w:rPr>
        <w:t>№ 131-ФЗ «Об общих принципах организации местного самоуправления в Российской Федерации».</w:t>
      </w:r>
    </w:p>
    <w:p w:rsidR="00A277A5" w:rsidRDefault="00A277A5"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w:t>
      </w:r>
      <w:r w:rsidR="00A30E2F" w:rsidRPr="0035058C">
        <w:rPr>
          <w:kern w:val="0"/>
          <w:sz w:val="28"/>
          <w:szCs w:val="28"/>
        </w:rPr>
        <w:t>местного бюджета</w:t>
      </w:r>
      <w:r w:rsidRPr="0035058C">
        <w:rPr>
          <w:kern w:val="0"/>
          <w:sz w:val="28"/>
          <w:szCs w:val="28"/>
        </w:rPr>
        <w:t>.</w:t>
      </w:r>
    </w:p>
    <w:p w:rsidR="00485151" w:rsidRPr="0035058C" w:rsidRDefault="00485151" w:rsidP="00280C38">
      <w:pPr>
        <w:widowControl/>
        <w:suppressAutoHyphens w:val="0"/>
        <w:autoSpaceDE w:val="0"/>
        <w:autoSpaceDN w:val="0"/>
        <w:adjustRightInd w:val="0"/>
        <w:ind w:firstLine="851"/>
        <w:jc w:val="both"/>
        <w:rPr>
          <w:kern w:val="0"/>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533F51" w:rsidRPr="0035058C">
        <w:rPr>
          <w:rFonts w:ascii="Times New Roman" w:hAnsi="Times New Roman"/>
          <w:sz w:val="28"/>
          <w:szCs w:val="28"/>
        </w:rPr>
        <w:t>6</w:t>
      </w:r>
      <w:r w:rsidR="00BF173F" w:rsidRPr="0035058C">
        <w:rPr>
          <w:rFonts w:ascii="Times New Roman" w:hAnsi="Times New Roman"/>
          <w:sz w:val="28"/>
          <w:szCs w:val="28"/>
        </w:rPr>
        <w:t>1</w:t>
      </w:r>
      <w:r w:rsidRPr="0035058C">
        <w:rPr>
          <w:rFonts w:ascii="Times New Roman" w:hAnsi="Times New Roman"/>
          <w:sz w:val="28"/>
          <w:szCs w:val="28"/>
        </w:rPr>
        <w:t>. Отмена муниципальных правовых актов и приостановление их действия</w:t>
      </w:r>
    </w:p>
    <w:p w:rsidR="0073273A" w:rsidRPr="0035058C" w:rsidRDefault="0073273A" w:rsidP="00280C38">
      <w:pPr>
        <w:ind w:firstLine="851"/>
        <w:jc w:val="both"/>
        <w:rPr>
          <w:sz w:val="28"/>
          <w:szCs w:val="28"/>
        </w:rPr>
      </w:pPr>
      <w:r w:rsidRPr="0035058C">
        <w:rPr>
          <w:sz w:val="28"/>
          <w:szCs w:val="28"/>
        </w:rPr>
        <w:t>1.</w:t>
      </w:r>
      <w:r w:rsidR="00485151">
        <w:rPr>
          <w:sz w:val="28"/>
          <w:szCs w:val="28"/>
        </w:rPr>
        <w:t xml:space="preserve"> </w:t>
      </w:r>
      <w:r w:rsidRPr="0035058C">
        <w:rPr>
          <w:sz w:val="28"/>
          <w:szCs w:val="28"/>
        </w:rPr>
        <w:t>Муниципальные правовые акты могут быть отменены или их действие может быть приостановлено органами местного самоуправления или</w:t>
      </w:r>
      <w:r w:rsidR="006828BF">
        <w:rPr>
          <w:sz w:val="28"/>
          <w:szCs w:val="28"/>
        </w:rPr>
        <w:t xml:space="preserve"> </w:t>
      </w:r>
      <w:r w:rsidRPr="0035058C">
        <w:rPr>
          <w:sz w:val="28"/>
          <w:szCs w:val="28"/>
        </w:rPr>
        <w:t xml:space="preserve">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w:t>
      </w:r>
      <w:r w:rsidRPr="0035058C">
        <w:rPr>
          <w:sz w:val="28"/>
          <w:szCs w:val="28"/>
        </w:rPr>
        <w:lastRenderedPageBreak/>
        <w:t>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C2B36" w:rsidRPr="0035058C" w:rsidRDefault="005C2B36"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w:t>
      </w:r>
      <w:r w:rsidR="006828BF">
        <w:rPr>
          <w:kern w:val="0"/>
          <w:sz w:val="28"/>
          <w:szCs w:val="28"/>
        </w:rPr>
        <w:t>–</w:t>
      </w:r>
      <w:r w:rsidRPr="0035058C">
        <w:rPr>
          <w:kern w:val="0"/>
          <w:sz w:val="28"/>
          <w:szCs w:val="28"/>
        </w:rPr>
        <w:t xml:space="preserve"> не позднее трех дней со дня принятия ими решения.</w:t>
      </w:r>
    </w:p>
    <w:p w:rsidR="0073273A" w:rsidRPr="0035058C" w:rsidRDefault="0073273A" w:rsidP="00280C38">
      <w:pPr>
        <w:ind w:firstLine="851"/>
        <w:jc w:val="both"/>
        <w:rPr>
          <w:sz w:val="28"/>
          <w:szCs w:val="28"/>
        </w:rPr>
      </w:pPr>
      <w:r w:rsidRPr="0035058C">
        <w:rPr>
          <w:sz w:val="28"/>
          <w:szCs w:val="28"/>
        </w:rPr>
        <w:t xml:space="preserve">2. Признание по решению суда закона Краснодарского края об установлении статуса муниципального образования </w:t>
      </w:r>
      <w:r w:rsidR="00364DB9">
        <w:rPr>
          <w:sz w:val="28"/>
        </w:rPr>
        <w:t>Гулькевичский</w:t>
      </w:r>
      <w:r w:rsidRPr="0035058C">
        <w:rPr>
          <w:sz w:val="28"/>
          <w:szCs w:val="28"/>
        </w:rPr>
        <w:t xml:space="preserve"> район недействующим до вступления в силу нового закона Краснодарского края об установлении статуса муниципального образования </w:t>
      </w:r>
      <w:r w:rsidR="00364DB9">
        <w:rPr>
          <w:sz w:val="28"/>
        </w:rPr>
        <w:t>Гулькевичский</w:t>
      </w:r>
      <w:r w:rsidRPr="0035058C">
        <w:rPr>
          <w:sz w:val="28"/>
          <w:szCs w:val="28"/>
        </w:rPr>
        <w:t xml:space="preserve"> район не может являться основанием для признания в судебном порядке недействующими муниципальных правовых актов муниципального образования </w:t>
      </w:r>
      <w:r w:rsidR="00364DB9">
        <w:rPr>
          <w:sz w:val="28"/>
        </w:rPr>
        <w:t>Гулькевичский</w:t>
      </w:r>
      <w:r w:rsidR="006828BF">
        <w:rPr>
          <w:sz w:val="28"/>
        </w:rPr>
        <w:t xml:space="preserve"> </w:t>
      </w:r>
      <w:r w:rsidRPr="0035058C">
        <w:rPr>
          <w:sz w:val="28"/>
          <w:szCs w:val="28"/>
        </w:rPr>
        <w:t>район, принятых до вступления решения суда в законную силу, или для отмены данных муниципальных правовых актов.</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 xml:space="preserve">Статья </w:t>
      </w:r>
      <w:r w:rsidR="00CC7BC6" w:rsidRPr="0035058C">
        <w:rPr>
          <w:b/>
          <w:sz w:val="28"/>
          <w:szCs w:val="28"/>
        </w:rPr>
        <w:t>6</w:t>
      </w:r>
      <w:r w:rsidR="00BF173F" w:rsidRPr="0035058C">
        <w:rPr>
          <w:b/>
          <w:sz w:val="28"/>
          <w:szCs w:val="28"/>
        </w:rPr>
        <w:t>2</w:t>
      </w:r>
      <w:r w:rsidRPr="0035058C">
        <w:rPr>
          <w:b/>
          <w:sz w:val="28"/>
          <w:szCs w:val="28"/>
        </w:rPr>
        <w:t xml:space="preserve">. Принятие устава, внесение изменений и дополнений в устав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 Устав принимается Советом.</w:t>
      </w:r>
    </w:p>
    <w:p w:rsidR="0073273A" w:rsidRPr="0035058C" w:rsidRDefault="00364DB9" w:rsidP="00280C38">
      <w:pPr>
        <w:pStyle w:val="ConsNormal0"/>
        <w:ind w:firstLine="851"/>
        <w:jc w:val="both"/>
        <w:rPr>
          <w:rFonts w:ascii="Times New Roman" w:hAnsi="Times New Roman"/>
          <w:sz w:val="28"/>
          <w:szCs w:val="28"/>
        </w:rPr>
      </w:pPr>
      <w:r>
        <w:rPr>
          <w:rFonts w:ascii="Times New Roman" w:hAnsi="Times New Roman"/>
          <w:sz w:val="28"/>
          <w:szCs w:val="28"/>
        </w:rPr>
        <w:t xml:space="preserve">2. </w:t>
      </w:r>
      <w:r w:rsidR="0073273A" w:rsidRPr="0035058C">
        <w:rPr>
          <w:rFonts w:ascii="Times New Roman" w:hAnsi="Times New Roman"/>
          <w:sz w:val="28"/>
          <w:szCs w:val="28"/>
        </w:rPr>
        <w:t>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проекту указанного муниципального правового акта, а также порядка участия граждан в его обсуждении.</w:t>
      </w:r>
    </w:p>
    <w:p w:rsidR="00191CF1" w:rsidRPr="00191CF1" w:rsidRDefault="00191CF1" w:rsidP="00191CF1">
      <w:pPr>
        <w:suppressAutoHyphens w:val="0"/>
        <w:autoSpaceDE w:val="0"/>
        <w:autoSpaceDN w:val="0"/>
        <w:adjustRightInd w:val="0"/>
        <w:ind w:firstLine="851"/>
        <w:jc w:val="both"/>
        <w:rPr>
          <w:strike/>
          <w:kern w:val="2"/>
          <w:sz w:val="28"/>
          <w:szCs w:val="28"/>
        </w:rPr>
      </w:pPr>
      <w:r w:rsidRPr="00191CF1">
        <w:rPr>
          <w:kern w:val="0"/>
          <w:sz w:val="28"/>
          <w:szCs w:val="28"/>
          <w:lang w:eastAsia="ru-RU"/>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w:t>
      </w:r>
      <w:r w:rsidRPr="00191CF1">
        <w:rPr>
          <w:kern w:val="0"/>
          <w:sz w:val="28"/>
          <w:szCs w:val="28"/>
          <w:lang w:eastAsia="ru-RU"/>
        </w:rPr>
        <w:lastRenderedPageBreak/>
        <w:t>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Устав, муниципальный правовой акт о внесении изменений и дополнений в устав принимаются большинством в две трети голосов от установленной численности депутатов Совета.</w:t>
      </w:r>
    </w:p>
    <w:p w:rsidR="00587E24" w:rsidRPr="0035058C" w:rsidRDefault="00587E24" w:rsidP="00587E24">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Устав, муниципальный правовой акт о внесении изменений и дополнений в устав подлежит государственной регистрации в </w:t>
      </w:r>
      <w:r w:rsidRPr="0035058C">
        <w:rPr>
          <w:rFonts w:ascii="Times New Roman" w:hAnsi="Times New Roman"/>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006828BF">
        <w:rPr>
          <w:rFonts w:ascii="Times New Roman" w:hAnsi="Times New Roman"/>
          <w:sz w:val="28"/>
        </w:rPr>
        <w:t xml:space="preserve"> </w:t>
      </w:r>
      <w:r w:rsidRPr="0035058C">
        <w:rPr>
          <w:rFonts w:ascii="Times New Roman" w:hAnsi="Times New Roman"/>
          <w:sz w:val="28"/>
          <w:szCs w:val="28"/>
        </w:rPr>
        <w:t xml:space="preserve">в порядке, установленном </w:t>
      </w:r>
      <w:r w:rsidRPr="00101713">
        <w:rPr>
          <w:rFonts w:ascii="Times New Roman" w:hAnsi="Times New Roman"/>
          <w:sz w:val="28"/>
          <w:szCs w:val="28"/>
        </w:rPr>
        <w:t>Федеральным законом</w:t>
      </w:r>
      <w:r w:rsidR="006828BF">
        <w:rPr>
          <w:rFonts w:ascii="Times New Roman" w:hAnsi="Times New Roman"/>
          <w:sz w:val="28"/>
          <w:szCs w:val="28"/>
        </w:rPr>
        <w:t xml:space="preserve"> </w:t>
      </w:r>
      <w:r w:rsidRPr="00101713">
        <w:rPr>
          <w:rFonts w:ascii="Times New Roman" w:hAnsi="Times New Roman" w:cs="Times New Roman"/>
          <w:kern w:val="0"/>
          <w:sz w:val="28"/>
          <w:szCs w:val="28"/>
          <w:lang w:eastAsia="ru-RU"/>
        </w:rPr>
        <w:t xml:space="preserve">от </w:t>
      </w:r>
      <w:r w:rsidR="00255D42" w:rsidRPr="00101713">
        <w:rPr>
          <w:rFonts w:ascii="Times New Roman" w:hAnsi="Times New Roman" w:cs="Times New Roman"/>
          <w:kern w:val="0"/>
          <w:sz w:val="28"/>
          <w:szCs w:val="28"/>
          <w:lang w:eastAsia="ru-RU"/>
        </w:rPr>
        <w:t xml:space="preserve">21 июля 2005 года </w:t>
      </w:r>
      <w:r w:rsidRPr="00101713">
        <w:rPr>
          <w:rFonts w:ascii="Times New Roman" w:hAnsi="Times New Roman" w:cs="Times New Roman"/>
          <w:kern w:val="0"/>
          <w:sz w:val="28"/>
          <w:szCs w:val="28"/>
          <w:lang w:eastAsia="ru-RU"/>
        </w:rPr>
        <w:t>№ 97-ФЗ «О государственной регистрации уставов муниципальных образований»</w:t>
      </w:r>
      <w:r w:rsidRPr="00101713">
        <w:rPr>
          <w:rFonts w:ascii="Times New Roman" w:hAnsi="Times New Roman"/>
          <w:sz w:val="28"/>
          <w:szCs w:val="28"/>
        </w:rPr>
        <w:t>.</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5. Устав, муниципальный правовой акт о внесении изменений и дополнений в устав подлежит официальному опубликованию (обнародованию) после государственной регистрации и вступает в силу после его официального опубликования (обнародования). </w:t>
      </w:r>
    </w:p>
    <w:p w:rsidR="001C3828" w:rsidRPr="0035058C" w:rsidRDefault="00244642" w:rsidP="00280C38">
      <w:pPr>
        <w:pStyle w:val="ConsNormal0"/>
        <w:tabs>
          <w:tab w:val="left" w:pos="142"/>
        </w:tabs>
        <w:ind w:firstLine="851"/>
        <w:jc w:val="both"/>
        <w:rPr>
          <w:rFonts w:ascii="Times New Roman" w:hAnsi="Times New Roman"/>
          <w:sz w:val="28"/>
        </w:rPr>
      </w:pPr>
      <w:r w:rsidRPr="00364DB9">
        <w:rPr>
          <w:rFonts w:ascii="Times New Roman" w:hAnsi="Times New Roman" w:cs="Times New Roman"/>
          <w:sz w:val="28"/>
          <w:szCs w:val="28"/>
        </w:rPr>
        <w:t>Глава района</w:t>
      </w:r>
      <w:r w:rsidR="006828BF">
        <w:rPr>
          <w:rFonts w:ascii="Times New Roman" w:hAnsi="Times New Roman" w:cs="Times New Roman"/>
          <w:sz w:val="28"/>
          <w:szCs w:val="28"/>
        </w:rPr>
        <w:t xml:space="preserve"> </w:t>
      </w:r>
      <w:r w:rsidR="001C3828" w:rsidRPr="00364DB9">
        <w:rPr>
          <w:rFonts w:ascii="Times New Roman" w:hAnsi="Times New Roman" w:cs="Times New Roman"/>
          <w:sz w:val="28"/>
        </w:rPr>
        <w:t xml:space="preserve">обязан опубликовать (обнародовать) зарегистрированные устав </w:t>
      </w:r>
      <w:r w:rsidR="00A352BB" w:rsidRPr="00364DB9">
        <w:rPr>
          <w:rFonts w:ascii="Times New Roman" w:hAnsi="Times New Roman" w:cs="Times New Roman"/>
          <w:sz w:val="28"/>
        </w:rPr>
        <w:t xml:space="preserve">муниципального образования </w:t>
      </w:r>
      <w:r w:rsidR="00364DB9" w:rsidRPr="00364DB9">
        <w:rPr>
          <w:rFonts w:ascii="Times New Roman" w:hAnsi="Times New Roman" w:cs="Times New Roman"/>
          <w:sz w:val="28"/>
        </w:rPr>
        <w:t xml:space="preserve">Гулькевичский </w:t>
      </w:r>
      <w:r w:rsidR="00A352BB" w:rsidRPr="00364DB9">
        <w:rPr>
          <w:rFonts w:ascii="Times New Roman" w:hAnsi="Times New Roman" w:cs="Times New Roman"/>
          <w:sz w:val="28"/>
        </w:rPr>
        <w:t>район</w:t>
      </w:r>
      <w:r w:rsidR="001C3828" w:rsidRPr="00364DB9">
        <w:rPr>
          <w:rFonts w:ascii="Times New Roman" w:hAnsi="Times New Roman" w:cs="Times New Roman"/>
          <w:sz w:val="28"/>
        </w:rPr>
        <w:t xml:space="preserve">, муниципальный правовой акт о внесении изменений и дополнений в устав </w:t>
      </w:r>
      <w:r w:rsidR="00A352BB" w:rsidRPr="00364DB9">
        <w:rPr>
          <w:rFonts w:ascii="Times New Roman" w:hAnsi="Times New Roman" w:cs="Times New Roman"/>
          <w:sz w:val="28"/>
        </w:rPr>
        <w:t xml:space="preserve">муниципального образования </w:t>
      </w:r>
      <w:r w:rsidR="00364DB9" w:rsidRPr="00364DB9">
        <w:rPr>
          <w:rFonts w:ascii="Times New Roman" w:hAnsi="Times New Roman" w:cs="Times New Roman"/>
          <w:sz w:val="28"/>
        </w:rPr>
        <w:t>Гулькевичский</w:t>
      </w:r>
      <w:r w:rsidR="00A352BB" w:rsidRPr="00364DB9">
        <w:rPr>
          <w:rFonts w:ascii="Times New Roman" w:hAnsi="Times New Roman" w:cs="Times New Roman"/>
          <w:sz w:val="28"/>
        </w:rPr>
        <w:t xml:space="preserve"> район</w:t>
      </w:r>
      <w:r w:rsidR="001C3828" w:rsidRPr="00364DB9">
        <w:rPr>
          <w:rFonts w:ascii="Times New Roman" w:hAnsi="Times New Roman" w:cs="Times New Roman"/>
          <w:sz w:val="28"/>
        </w:rPr>
        <w:t xml:space="preserve"> в течение семи дней со дня его поступления из территориального</w:t>
      </w:r>
      <w:r w:rsidR="001C3828" w:rsidRPr="0035058C">
        <w:rPr>
          <w:rFonts w:ascii="Times New Roman" w:hAnsi="Times New Roman"/>
          <w:sz w:val="28"/>
        </w:rPr>
        <w:t xml:space="preserve"> органа уполномоченного федерального органа исполнительной власти в сфере регистрации уставов муниципальных образований.</w:t>
      </w:r>
    </w:p>
    <w:p w:rsidR="0073273A" w:rsidRPr="0035058C" w:rsidRDefault="0073273A" w:rsidP="00280C38">
      <w:pPr>
        <w:ind w:firstLine="851"/>
        <w:jc w:val="both"/>
        <w:rPr>
          <w:b/>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6</w:t>
      </w:r>
      <w:r w:rsidR="00BF173F" w:rsidRPr="0035058C">
        <w:rPr>
          <w:rFonts w:ascii="Times New Roman" w:hAnsi="Times New Roman"/>
          <w:sz w:val="28"/>
          <w:szCs w:val="28"/>
        </w:rPr>
        <w:t>3</w:t>
      </w:r>
      <w:r w:rsidRPr="0035058C">
        <w:rPr>
          <w:rFonts w:ascii="Times New Roman" w:hAnsi="Times New Roman"/>
          <w:sz w:val="28"/>
          <w:szCs w:val="28"/>
        </w:rPr>
        <w:t>. Решения, принятые на местном референдуме</w:t>
      </w:r>
    </w:p>
    <w:p w:rsidR="0073273A" w:rsidRPr="00364DB9"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1. 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w:t>
      </w:r>
      <w:r w:rsidRPr="00364DB9">
        <w:rPr>
          <w:rFonts w:ascii="Times New Roman" w:hAnsi="Times New Roman" w:cs="Times New Roman"/>
          <w:sz w:val="28"/>
          <w:szCs w:val="28"/>
        </w:rPr>
        <w:t>местного самоуправления.</w:t>
      </w:r>
    </w:p>
    <w:p w:rsidR="0073273A" w:rsidRPr="00364DB9" w:rsidRDefault="0073273A" w:rsidP="00280C38">
      <w:pPr>
        <w:pStyle w:val="ConsNormal0"/>
        <w:ind w:firstLine="851"/>
        <w:jc w:val="both"/>
        <w:rPr>
          <w:rFonts w:ascii="Times New Roman" w:hAnsi="Times New Roman" w:cs="Times New Roman"/>
          <w:sz w:val="28"/>
          <w:szCs w:val="28"/>
        </w:rPr>
      </w:pPr>
      <w:r w:rsidRPr="00364DB9">
        <w:rPr>
          <w:rFonts w:ascii="Times New Roman" w:hAnsi="Times New Roman" w:cs="Times New Roman"/>
          <w:sz w:val="28"/>
          <w:szCs w:val="28"/>
        </w:rPr>
        <w:t xml:space="preserve">2. Решение, принятое на местном референдуме, действует на всей территории муниципального образования </w:t>
      </w:r>
      <w:r w:rsidR="00364DB9" w:rsidRPr="00364DB9">
        <w:rPr>
          <w:rFonts w:ascii="Times New Roman" w:hAnsi="Times New Roman" w:cs="Times New Roman"/>
          <w:sz w:val="28"/>
        </w:rPr>
        <w:t>Гулькевичский</w:t>
      </w:r>
      <w:r w:rsidRPr="00364DB9">
        <w:rPr>
          <w:rFonts w:ascii="Times New Roman" w:hAnsi="Times New Roman" w:cs="Times New Roman"/>
          <w:sz w:val="28"/>
          <w:szCs w:val="28"/>
        </w:rPr>
        <w:t xml:space="preserve"> район и может быть отменено или изменено не иначе как путем принятия решения на новом местном референдуме, но не ранее двух лет после принятия, либо признано недействительным в судебном порядке.</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Решение, принятое на местном референдуме, регистрируется в Совете.</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Если для реализации решения, принятого на местном референдуме, требуется издание нормативного правового акта, орган местного самоуправления муниципального </w:t>
      </w:r>
      <w:r w:rsidRPr="00364DB9">
        <w:rPr>
          <w:rFonts w:ascii="Times New Roman" w:hAnsi="Times New Roman" w:cs="Times New Roman"/>
          <w:sz w:val="28"/>
          <w:szCs w:val="28"/>
        </w:rPr>
        <w:t xml:space="preserve">образования </w:t>
      </w:r>
      <w:r w:rsidR="00364DB9" w:rsidRPr="00364DB9">
        <w:rPr>
          <w:rFonts w:ascii="Times New Roman" w:hAnsi="Times New Roman" w:cs="Times New Roman"/>
          <w:sz w:val="28"/>
        </w:rPr>
        <w:t>Гулькевичский</w:t>
      </w:r>
      <w:r w:rsidRPr="0035058C">
        <w:rPr>
          <w:rFonts w:ascii="Times New Roman" w:hAnsi="Times New Roman"/>
          <w:sz w:val="28"/>
          <w:szCs w:val="28"/>
        </w:rPr>
        <w:t xml:space="preserve"> район,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7708FD" w:rsidRPr="0035058C" w:rsidRDefault="0073273A" w:rsidP="00280C38">
      <w:pPr>
        <w:pStyle w:val="ConsNormal0"/>
        <w:tabs>
          <w:tab w:val="left" w:pos="-426"/>
        </w:tabs>
        <w:suppressAutoHyphens w:val="0"/>
        <w:autoSpaceDE/>
        <w:ind w:firstLine="851"/>
        <w:jc w:val="both"/>
        <w:rPr>
          <w:rFonts w:ascii="Times New Roman" w:hAnsi="Times New Roman" w:cs="Times New Roman"/>
          <w:sz w:val="28"/>
          <w:szCs w:val="28"/>
        </w:rPr>
      </w:pPr>
      <w:r w:rsidRPr="0035058C">
        <w:rPr>
          <w:rFonts w:ascii="Times New Roman" w:hAnsi="Times New Roman"/>
          <w:sz w:val="28"/>
          <w:szCs w:val="28"/>
        </w:rPr>
        <w:t xml:space="preserve">5. Нарушение срока издания муниципального правового акта, </w:t>
      </w:r>
      <w:r w:rsidRPr="0035058C">
        <w:rPr>
          <w:rFonts w:ascii="Times New Roman" w:hAnsi="Times New Roman"/>
          <w:sz w:val="28"/>
          <w:szCs w:val="28"/>
        </w:rPr>
        <w:lastRenderedPageBreak/>
        <w:t xml:space="preserve">необходимого для реализации решения, принятого путем прямого волеизъявления населения, является основанием для отзыва </w:t>
      </w:r>
      <w:r w:rsidR="00B61A1D" w:rsidRPr="0035058C">
        <w:rPr>
          <w:rFonts w:ascii="Times New Roman" w:hAnsi="Times New Roman"/>
          <w:sz w:val="28"/>
          <w:szCs w:val="28"/>
        </w:rPr>
        <w:t>главы района</w:t>
      </w:r>
      <w:r w:rsidR="007708FD" w:rsidRPr="0035058C">
        <w:rPr>
          <w:rFonts w:ascii="Times New Roman" w:hAnsi="Times New Roman" w:cs="Times New Roman"/>
          <w:sz w:val="28"/>
          <w:szCs w:val="28"/>
        </w:rPr>
        <w:t>, досрочного прекращения полномочий Совета</w:t>
      </w:r>
      <w:r w:rsidR="007708FD" w:rsidRPr="0035058C">
        <w:rPr>
          <w:rFonts w:ascii="Times New Roman" w:hAnsi="Times New Roman" w:cs="Times New Roman"/>
          <w:kern w:val="0"/>
          <w:sz w:val="28"/>
          <w:szCs w:val="28"/>
          <w:lang w:eastAsia="ru-RU"/>
        </w:rPr>
        <w:t>.</w:t>
      </w:r>
    </w:p>
    <w:p w:rsidR="00FE37EA" w:rsidRPr="0035058C" w:rsidRDefault="00FE37EA" w:rsidP="00280C38">
      <w:pPr>
        <w:pStyle w:val="ConsNonformat"/>
        <w:ind w:firstLine="851"/>
        <w:jc w:val="both"/>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6</w:t>
      </w:r>
      <w:r w:rsidR="00BF173F" w:rsidRPr="0035058C">
        <w:rPr>
          <w:rFonts w:ascii="Times New Roman" w:hAnsi="Times New Roman"/>
          <w:sz w:val="28"/>
          <w:szCs w:val="28"/>
        </w:rPr>
        <w:t>4</w:t>
      </w:r>
      <w:r w:rsidRPr="0035058C">
        <w:rPr>
          <w:rFonts w:ascii="Times New Roman" w:hAnsi="Times New Roman"/>
          <w:sz w:val="28"/>
          <w:szCs w:val="28"/>
        </w:rPr>
        <w:t>. Правовые акты Совета</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1. 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w:t>
      </w:r>
      <w:r w:rsidRPr="00364DB9">
        <w:rPr>
          <w:rFonts w:ascii="Times New Roman" w:hAnsi="Times New Roman" w:cs="Times New Roman"/>
          <w:sz w:val="28"/>
          <w:szCs w:val="28"/>
        </w:rPr>
        <w:t>, обязательные для исполнения на территории муниципального образования</w:t>
      </w:r>
      <w:r w:rsidR="00364DB9" w:rsidRPr="00364DB9">
        <w:rPr>
          <w:rFonts w:ascii="Times New Roman" w:hAnsi="Times New Roman" w:cs="Times New Roman"/>
          <w:sz w:val="28"/>
        </w:rPr>
        <w:t xml:space="preserve"> Гулькевичский</w:t>
      </w:r>
      <w:r w:rsidRPr="00364DB9">
        <w:rPr>
          <w:rFonts w:ascii="Times New Roman" w:hAnsi="Times New Roman" w:cs="Times New Roman"/>
          <w:sz w:val="28"/>
          <w:szCs w:val="28"/>
        </w:rPr>
        <w:t xml:space="preserve"> район, решение об удалении </w:t>
      </w:r>
      <w:r w:rsidR="00B61A1D" w:rsidRPr="00364DB9">
        <w:rPr>
          <w:rFonts w:ascii="Times New Roman" w:hAnsi="Times New Roman" w:cs="Times New Roman"/>
          <w:sz w:val="28"/>
          <w:szCs w:val="28"/>
        </w:rPr>
        <w:t>главы района</w:t>
      </w:r>
      <w:r w:rsidRPr="00364DB9">
        <w:rPr>
          <w:rFonts w:ascii="Times New Roman" w:hAnsi="Times New Roman" w:cs="Times New Roman"/>
          <w:sz w:val="28"/>
          <w:szCs w:val="28"/>
        </w:rPr>
        <w:t xml:space="preserve"> в отставку,</w:t>
      </w:r>
      <w:r w:rsidR="00052D26">
        <w:rPr>
          <w:rFonts w:ascii="Times New Roman" w:hAnsi="Times New Roman" w:cs="Times New Roman"/>
          <w:sz w:val="28"/>
          <w:szCs w:val="28"/>
        </w:rPr>
        <w:t xml:space="preserve"> </w:t>
      </w:r>
      <w:r w:rsidRPr="00364DB9">
        <w:rPr>
          <w:rFonts w:ascii="Times New Roman" w:hAnsi="Times New Roman" w:cs="Times New Roman"/>
          <w:sz w:val="28"/>
          <w:szCs w:val="28"/>
        </w:rPr>
        <w:t>а также решения</w:t>
      </w:r>
      <w:r w:rsidRPr="0035058C">
        <w:rPr>
          <w:rFonts w:ascii="Times New Roman" w:hAnsi="Times New Roman"/>
          <w:sz w:val="28"/>
          <w:szCs w:val="28"/>
        </w:rPr>
        <w:t>, регулирующие вопросы порядка организации и деятельности Совета и по иным вопросам, отнесенным к его компетенции федеральными законами, законами Краснодарского края, настоящим уставом.</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2. Правовые акты Совета принимаются на его сессиях в соответствии с регламентом работы Совета.</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3. Правовой акт Совета считается принятым, если за него проголосовало более половины от присутствующего на сессии числа депутатов, если уставом или регламентом Совета не предусмотрено иное.</w:t>
      </w:r>
    </w:p>
    <w:p w:rsidR="0073273A" w:rsidRPr="0035058C" w:rsidRDefault="0073273A" w:rsidP="00280C38">
      <w:pPr>
        <w:pStyle w:val="ConsNormal0"/>
        <w:ind w:firstLine="851"/>
        <w:jc w:val="both"/>
        <w:rPr>
          <w:rFonts w:ascii="Times New Roman" w:hAnsi="Times New Roman"/>
          <w:sz w:val="28"/>
          <w:szCs w:val="28"/>
        </w:rPr>
      </w:pPr>
      <w:r w:rsidRPr="00364DB9">
        <w:rPr>
          <w:rFonts w:ascii="Times New Roman" w:hAnsi="Times New Roman" w:cs="Times New Roman"/>
          <w:sz w:val="28"/>
          <w:szCs w:val="28"/>
        </w:rPr>
        <w:t xml:space="preserve">Решения Совета, устанавливающие правила, обязательные для исполнения на территории муниципального образования </w:t>
      </w:r>
      <w:r w:rsidR="00364DB9" w:rsidRPr="00364DB9">
        <w:rPr>
          <w:rFonts w:ascii="Times New Roman" w:hAnsi="Times New Roman" w:cs="Times New Roman"/>
          <w:sz w:val="28"/>
        </w:rPr>
        <w:t>Гулькевичский</w:t>
      </w:r>
      <w:r w:rsidRPr="00364DB9">
        <w:rPr>
          <w:rFonts w:ascii="Times New Roman" w:hAnsi="Times New Roman" w:cs="Times New Roman"/>
          <w:sz w:val="28"/>
          <w:szCs w:val="28"/>
        </w:rPr>
        <w:t xml:space="preserve"> район, принимаются большинством голосов от установленной численности депутатов Совета, если иное не установлено Федеральным законом </w:t>
      </w:r>
      <w:r w:rsidR="00364DB9" w:rsidRPr="00364DB9">
        <w:rPr>
          <w:rFonts w:ascii="Times New Roman" w:hAnsi="Times New Roman" w:cs="Times New Roman"/>
          <w:sz w:val="28"/>
          <w:szCs w:val="28"/>
        </w:rPr>
        <w:t xml:space="preserve">от 6 октября 2003 года </w:t>
      </w:r>
      <w:r w:rsidRPr="00364DB9">
        <w:rPr>
          <w:rFonts w:ascii="Times New Roman" w:hAnsi="Times New Roman" w:cs="Times New Roman"/>
          <w:sz w:val="28"/>
          <w:szCs w:val="28"/>
        </w:rPr>
        <w:t>№ 131-ФЗ</w:t>
      </w:r>
      <w:r w:rsidR="00052D26">
        <w:rPr>
          <w:rFonts w:ascii="Times New Roman" w:hAnsi="Times New Roman" w:cs="Times New Roman"/>
          <w:sz w:val="28"/>
          <w:szCs w:val="28"/>
        </w:rPr>
        <w:t xml:space="preserve"> </w:t>
      </w:r>
      <w:r w:rsidR="008A7E6A" w:rsidRPr="0035058C">
        <w:rPr>
          <w:rFonts w:ascii="Times New Roman" w:hAnsi="Times New Roman"/>
          <w:sz w:val="28"/>
          <w:szCs w:val="28"/>
        </w:rPr>
        <w:t>«</w:t>
      </w:r>
      <w:r w:rsidRPr="0035058C">
        <w:rPr>
          <w:rFonts w:ascii="Times New Roman" w:hAnsi="Times New Roman"/>
          <w:sz w:val="28"/>
          <w:szCs w:val="28"/>
        </w:rPr>
        <w:t>Об общих принципах организации местного самоуправления в Российской Федерации</w:t>
      </w:r>
      <w:r w:rsidR="008A7E6A" w:rsidRPr="0035058C">
        <w:rPr>
          <w:rFonts w:ascii="Times New Roman" w:hAnsi="Times New Roman"/>
          <w:sz w:val="28"/>
          <w:szCs w:val="28"/>
        </w:rPr>
        <w:t>»</w:t>
      </w:r>
      <w:r w:rsidRPr="0035058C">
        <w:rPr>
          <w:rFonts w:ascii="Times New Roman" w:hAnsi="Times New Roman"/>
          <w:sz w:val="28"/>
          <w:szCs w:val="28"/>
        </w:rPr>
        <w:t>.</w:t>
      </w:r>
    </w:p>
    <w:p w:rsidR="0073273A" w:rsidRPr="0035058C" w:rsidRDefault="0073273A" w:rsidP="00280C38">
      <w:pPr>
        <w:tabs>
          <w:tab w:val="left" w:pos="-2160"/>
        </w:tabs>
        <w:ind w:firstLine="851"/>
        <w:jc w:val="both"/>
        <w:rPr>
          <w:sz w:val="28"/>
          <w:szCs w:val="28"/>
        </w:rPr>
      </w:pPr>
      <w:r w:rsidRPr="0035058C">
        <w:rPr>
          <w:sz w:val="28"/>
          <w:szCs w:val="28"/>
        </w:rPr>
        <w:t xml:space="preserve">4. Нормативный правовой акт, принятый Советом, направляется </w:t>
      </w:r>
      <w:r w:rsidR="00B61A1D" w:rsidRPr="0035058C">
        <w:rPr>
          <w:sz w:val="28"/>
          <w:szCs w:val="28"/>
        </w:rPr>
        <w:t>главе района</w:t>
      </w:r>
      <w:r w:rsidRPr="0035058C">
        <w:rPr>
          <w:sz w:val="28"/>
          <w:szCs w:val="28"/>
        </w:rPr>
        <w:t xml:space="preserve"> для подписания и обнародования в течение 10 дней. </w:t>
      </w:r>
    </w:p>
    <w:p w:rsidR="00B61A1D" w:rsidRPr="0035058C" w:rsidRDefault="00B61A1D" w:rsidP="00280C38">
      <w:pPr>
        <w:tabs>
          <w:tab w:val="left" w:pos="-2100"/>
        </w:tabs>
        <w:ind w:firstLine="851"/>
        <w:jc w:val="both"/>
        <w:rPr>
          <w:sz w:val="28"/>
          <w:szCs w:val="28"/>
        </w:rPr>
      </w:pPr>
      <w:r w:rsidRPr="0035058C">
        <w:rPr>
          <w:rFonts w:cs="Calibri"/>
          <w:sz w:val="28"/>
          <w:szCs w:val="28"/>
        </w:rPr>
        <w:t xml:space="preserve">Глава </w:t>
      </w:r>
      <w:r w:rsidRPr="0035058C">
        <w:rPr>
          <w:sz w:val="28"/>
          <w:szCs w:val="28"/>
        </w:rPr>
        <w:t xml:space="preserve">района </w:t>
      </w:r>
      <w:r w:rsidRPr="0035058C">
        <w:rPr>
          <w:rFonts w:cs="Calibri"/>
          <w:sz w:val="28"/>
          <w:szCs w:val="28"/>
        </w:rPr>
        <w:t xml:space="preserve">имеет право отклонить нормативный правовой акт, принятый Советом.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Если глава </w:t>
      </w:r>
      <w:r w:rsidRPr="0035058C">
        <w:rPr>
          <w:sz w:val="28"/>
          <w:szCs w:val="28"/>
        </w:rPr>
        <w:t xml:space="preserve">района </w:t>
      </w:r>
      <w:r w:rsidRPr="0035058C">
        <w:rPr>
          <w:rFonts w:cs="Calibri"/>
          <w:sz w:val="28"/>
          <w:szCs w:val="28"/>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Pr="0035058C">
        <w:rPr>
          <w:sz w:val="28"/>
          <w:szCs w:val="28"/>
        </w:rPr>
        <w:t xml:space="preserve">района </w:t>
      </w:r>
      <w:r w:rsidRPr="0035058C">
        <w:rPr>
          <w:rFonts w:cs="Calibri"/>
          <w:sz w:val="28"/>
          <w:szCs w:val="28"/>
        </w:rPr>
        <w:t>в течение семи дней и обнародованию.</w:t>
      </w:r>
    </w:p>
    <w:p w:rsidR="0073273A" w:rsidRPr="0035058C" w:rsidRDefault="0073273A" w:rsidP="00280C38">
      <w:pPr>
        <w:tabs>
          <w:tab w:val="left" w:pos="-2160"/>
        </w:tabs>
        <w:ind w:firstLine="851"/>
        <w:jc w:val="both"/>
        <w:rPr>
          <w:sz w:val="28"/>
          <w:szCs w:val="28"/>
        </w:rPr>
      </w:pPr>
      <w:r w:rsidRPr="0035058C">
        <w:rPr>
          <w:sz w:val="28"/>
          <w:szCs w:val="28"/>
        </w:rPr>
        <w:t>5. Решение Совета должно содержать указание на финансовые, материально-технические и иные ресурсы, необходимые для его реализации.</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 xml:space="preserve">6.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w:t>
      </w:r>
      <w:r w:rsidR="00811960" w:rsidRPr="0035058C">
        <w:rPr>
          <w:rFonts w:ascii="Times New Roman" w:hAnsi="Times New Roman"/>
          <w:sz w:val="28"/>
          <w:szCs w:val="28"/>
        </w:rPr>
        <w:t>г</w:t>
      </w:r>
      <w:r w:rsidR="00DF6CD2" w:rsidRPr="0035058C">
        <w:rPr>
          <w:rFonts w:ascii="Times New Roman" w:hAnsi="Times New Roman"/>
          <w:sz w:val="28"/>
          <w:szCs w:val="28"/>
        </w:rPr>
        <w:t>лавы администрации</w:t>
      </w:r>
      <w:r w:rsidR="00052D26">
        <w:rPr>
          <w:rFonts w:ascii="Times New Roman" w:hAnsi="Times New Roman"/>
          <w:sz w:val="28"/>
          <w:szCs w:val="28"/>
        </w:rPr>
        <w:t xml:space="preserve"> </w:t>
      </w:r>
      <w:r w:rsidRPr="0035058C">
        <w:rPr>
          <w:rFonts w:ascii="Times New Roman" w:hAnsi="Times New Roman"/>
          <w:sz w:val="28"/>
          <w:szCs w:val="28"/>
        </w:rPr>
        <w:t xml:space="preserve">или при наличии </w:t>
      </w:r>
      <w:r w:rsidR="00301DB0" w:rsidRPr="0035058C">
        <w:rPr>
          <w:rFonts w:ascii="Times New Roman" w:hAnsi="Times New Roman"/>
          <w:sz w:val="28"/>
          <w:szCs w:val="28"/>
        </w:rPr>
        <w:t xml:space="preserve">его </w:t>
      </w:r>
      <w:r w:rsidRPr="0035058C">
        <w:rPr>
          <w:rFonts w:ascii="Times New Roman" w:hAnsi="Times New Roman"/>
          <w:sz w:val="28"/>
          <w:szCs w:val="28"/>
        </w:rPr>
        <w:t>заключения.</w:t>
      </w:r>
    </w:p>
    <w:p w:rsidR="0073273A" w:rsidRPr="0035058C" w:rsidRDefault="0073273A" w:rsidP="00280C38">
      <w:pPr>
        <w:ind w:firstLine="851"/>
        <w:jc w:val="both"/>
        <w:rPr>
          <w:sz w:val="28"/>
          <w:szCs w:val="28"/>
        </w:rPr>
      </w:pPr>
    </w:p>
    <w:p w:rsidR="00B61A1D" w:rsidRPr="0035058C" w:rsidRDefault="00B61A1D"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lastRenderedPageBreak/>
        <w:t xml:space="preserve">Статья </w:t>
      </w:r>
      <w:r w:rsidR="00BF173F" w:rsidRPr="0035058C">
        <w:rPr>
          <w:rFonts w:ascii="Times New Roman" w:hAnsi="Times New Roman"/>
          <w:sz w:val="28"/>
          <w:szCs w:val="28"/>
        </w:rPr>
        <w:t>65</w:t>
      </w:r>
      <w:r w:rsidRPr="0035058C">
        <w:rPr>
          <w:rFonts w:ascii="Times New Roman" w:hAnsi="Times New Roman"/>
          <w:sz w:val="28"/>
          <w:szCs w:val="28"/>
        </w:rPr>
        <w:t xml:space="preserve">. Правовые акты председателя Совета </w:t>
      </w:r>
    </w:p>
    <w:p w:rsidR="00B61A1D" w:rsidRPr="0035058C" w:rsidRDefault="00B61A1D" w:rsidP="00280C38">
      <w:pPr>
        <w:pStyle w:val="ConsNormal0"/>
        <w:ind w:firstLine="851"/>
        <w:jc w:val="both"/>
        <w:rPr>
          <w:rFonts w:ascii="Times New Roman" w:hAnsi="Times New Roman"/>
          <w:sz w:val="28"/>
          <w:szCs w:val="28"/>
        </w:rPr>
      </w:pPr>
      <w:r w:rsidRPr="0035058C">
        <w:rPr>
          <w:rFonts w:ascii="Times New Roman" w:hAnsi="Times New Roman"/>
          <w:sz w:val="28"/>
          <w:szCs w:val="28"/>
        </w:rPr>
        <w:t>Председатель Совета издает постановления и распоряжения по вопросам организации деятельности Совета.</w:t>
      </w:r>
    </w:p>
    <w:p w:rsidR="0073273A" w:rsidRPr="0035058C" w:rsidRDefault="0073273A" w:rsidP="00280C38">
      <w:pPr>
        <w:pStyle w:val="a6"/>
        <w:tabs>
          <w:tab w:val="left" w:pos="0"/>
        </w:tabs>
        <w:spacing w:after="0"/>
        <w:ind w:firstLine="851"/>
        <w:jc w:val="both"/>
        <w:rPr>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6</w:t>
      </w:r>
      <w:r w:rsidR="00BF173F" w:rsidRPr="0035058C">
        <w:rPr>
          <w:rFonts w:ascii="Times New Roman" w:hAnsi="Times New Roman"/>
          <w:b/>
          <w:sz w:val="28"/>
          <w:szCs w:val="28"/>
        </w:rPr>
        <w:t>6</w:t>
      </w:r>
      <w:r w:rsidRPr="0035058C">
        <w:rPr>
          <w:rFonts w:ascii="Times New Roman" w:hAnsi="Times New Roman"/>
          <w:b/>
          <w:sz w:val="28"/>
          <w:szCs w:val="28"/>
        </w:rPr>
        <w:t xml:space="preserve">. Правовые акты </w:t>
      </w:r>
      <w:r w:rsidR="008A4A4C" w:rsidRPr="0035058C">
        <w:rPr>
          <w:rFonts w:ascii="Times New Roman" w:hAnsi="Times New Roman"/>
          <w:b/>
          <w:sz w:val="28"/>
          <w:szCs w:val="28"/>
        </w:rPr>
        <w:t xml:space="preserve">главы района, </w:t>
      </w:r>
      <w:r w:rsidRPr="0035058C">
        <w:rPr>
          <w:rFonts w:ascii="Times New Roman" w:hAnsi="Times New Roman"/>
          <w:b/>
          <w:sz w:val="28"/>
          <w:szCs w:val="28"/>
        </w:rPr>
        <w:t>администрации</w:t>
      </w:r>
    </w:p>
    <w:p w:rsidR="008A4A4C" w:rsidRPr="0035058C" w:rsidRDefault="008A4A4C" w:rsidP="00280C38">
      <w:pPr>
        <w:suppressAutoHyphens w:val="0"/>
        <w:ind w:firstLine="851"/>
        <w:jc w:val="both"/>
        <w:rPr>
          <w:bCs/>
          <w:kern w:val="0"/>
          <w:sz w:val="28"/>
          <w:szCs w:val="28"/>
          <w:lang w:eastAsia="ru-RU"/>
        </w:rPr>
      </w:pPr>
      <w:r w:rsidRPr="0035058C">
        <w:rPr>
          <w:sz w:val="28"/>
          <w:szCs w:val="28"/>
        </w:rPr>
        <w:t xml:space="preserve">1. </w:t>
      </w:r>
      <w:r w:rsidRPr="0035058C">
        <w:rPr>
          <w:bCs/>
          <w:kern w:val="0"/>
          <w:sz w:val="28"/>
          <w:szCs w:val="28"/>
          <w:lang w:eastAsia="ru-RU"/>
        </w:rPr>
        <w:t xml:space="preserve">Глава района издает постановления и распоряжения по иным вопросам, отнесенным к его компетенции настоящим уставом в соответствии с </w:t>
      </w:r>
      <w:r w:rsidRPr="0035058C">
        <w:rPr>
          <w:sz w:val="28"/>
          <w:szCs w:val="28"/>
        </w:rPr>
        <w:t xml:space="preserve">Федеральным законом </w:t>
      </w:r>
      <w:r w:rsidR="00364DB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r w:rsidRPr="0035058C">
        <w:rPr>
          <w:bCs/>
          <w:kern w:val="0"/>
          <w:sz w:val="28"/>
          <w:szCs w:val="28"/>
          <w:lang w:eastAsia="ru-RU"/>
        </w:rPr>
        <w:t>, другими федеральными законами.</w:t>
      </w:r>
    </w:p>
    <w:p w:rsidR="0073273A" w:rsidRPr="0035058C" w:rsidRDefault="008A4A4C" w:rsidP="00280C38">
      <w:pPr>
        <w:autoSpaceDE w:val="0"/>
        <w:ind w:firstLine="851"/>
        <w:jc w:val="both"/>
        <w:rPr>
          <w:sz w:val="28"/>
          <w:szCs w:val="28"/>
        </w:rPr>
      </w:pPr>
      <w:r w:rsidRPr="0035058C">
        <w:rPr>
          <w:sz w:val="28"/>
          <w:szCs w:val="28"/>
        </w:rPr>
        <w:t>2</w:t>
      </w:r>
      <w:r w:rsidR="0073273A" w:rsidRPr="0035058C">
        <w:rPr>
          <w:sz w:val="28"/>
          <w:szCs w:val="28"/>
        </w:rPr>
        <w:t xml:space="preserve">. Глава </w:t>
      </w:r>
      <w:r w:rsidR="003F1933" w:rsidRPr="0035058C">
        <w:rPr>
          <w:sz w:val="28"/>
          <w:szCs w:val="28"/>
        </w:rPr>
        <w:t>района</w:t>
      </w:r>
      <w:r w:rsidR="0073273A" w:rsidRPr="0035058C">
        <w:rPr>
          <w:sz w:val="28"/>
          <w:szCs w:val="28"/>
        </w:rPr>
        <w:t xml:space="preserve"> в пределах своих полномочий, установленных федеральными законами, законами Краснодарского края, уставом муниципального образования </w:t>
      </w:r>
      <w:r w:rsidR="00364DB9">
        <w:rPr>
          <w:sz w:val="28"/>
        </w:rPr>
        <w:t>Гулькевичский</w:t>
      </w:r>
      <w:r w:rsidR="0073273A" w:rsidRPr="0035058C">
        <w:rPr>
          <w:sz w:val="28"/>
          <w:szCs w:val="28"/>
        </w:rPr>
        <w:t xml:space="preserve"> район,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73273A" w:rsidRPr="0035058C" w:rsidRDefault="00306BDC" w:rsidP="00280C38">
      <w:pPr>
        <w:autoSpaceDE w:val="0"/>
        <w:ind w:firstLine="851"/>
        <w:jc w:val="both"/>
        <w:rPr>
          <w:sz w:val="28"/>
          <w:szCs w:val="28"/>
        </w:rPr>
      </w:pPr>
      <w:r w:rsidRPr="0035058C">
        <w:rPr>
          <w:sz w:val="28"/>
          <w:szCs w:val="28"/>
        </w:rPr>
        <w:t>3</w:t>
      </w:r>
      <w:r w:rsidR="0073273A" w:rsidRPr="0035058C">
        <w:rPr>
          <w:sz w:val="28"/>
          <w:szCs w:val="28"/>
        </w:rPr>
        <w:t xml:space="preserve">. Постановления и распоряжения </w:t>
      </w:r>
      <w:r w:rsidR="008A4A4C" w:rsidRPr="0035058C">
        <w:rPr>
          <w:sz w:val="28"/>
          <w:szCs w:val="28"/>
        </w:rPr>
        <w:t xml:space="preserve">главы района, </w:t>
      </w:r>
      <w:r w:rsidR="0073273A" w:rsidRPr="0035058C">
        <w:rPr>
          <w:sz w:val="28"/>
          <w:szCs w:val="28"/>
        </w:rPr>
        <w:t>администрации</w:t>
      </w:r>
      <w:r w:rsidR="00052D26">
        <w:rPr>
          <w:sz w:val="28"/>
          <w:szCs w:val="28"/>
        </w:rPr>
        <w:t xml:space="preserve"> </w:t>
      </w:r>
      <w:r w:rsidR="0073273A" w:rsidRPr="0035058C">
        <w:rPr>
          <w:sz w:val="28"/>
          <w:szCs w:val="28"/>
        </w:rPr>
        <w:t>вступают в силу со дня</w:t>
      </w:r>
      <w:r w:rsidR="00052D26">
        <w:rPr>
          <w:sz w:val="28"/>
          <w:szCs w:val="28"/>
        </w:rPr>
        <w:t xml:space="preserve"> </w:t>
      </w:r>
      <w:r w:rsidR="0073273A" w:rsidRPr="0035058C">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CC7BC6" w:rsidRPr="0035058C" w:rsidRDefault="00CC7BC6" w:rsidP="00280C38">
      <w:pPr>
        <w:autoSpaceDE w:val="0"/>
        <w:autoSpaceDN w:val="0"/>
        <w:adjustRightInd w:val="0"/>
        <w:ind w:firstLine="851"/>
        <w:jc w:val="both"/>
        <w:outlineLvl w:val="3"/>
        <w:rPr>
          <w:b/>
          <w:sz w:val="28"/>
          <w:szCs w:val="28"/>
        </w:rPr>
      </w:pPr>
    </w:p>
    <w:p w:rsidR="00CC7BC6" w:rsidRPr="0035058C" w:rsidRDefault="00CC7BC6" w:rsidP="00280C38">
      <w:pPr>
        <w:autoSpaceDE w:val="0"/>
        <w:autoSpaceDN w:val="0"/>
        <w:adjustRightInd w:val="0"/>
        <w:ind w:firstLine="851"/>
        <w:jc w:val="both"/>
        <w:outlineLvl w:val="3"/>
        <w:rPr>
          <w:b/>
          <w:sz w:val="28"/>
          <w:szCs w:val="28"/>
        </w:rPr>
      </w:pPr>
      <w:r w:rsidRPr="0035058C">
        <w:rPr>
          <w:b/>
          <w:sz w:val="28"/>
          <w:szCs w:val="28"/>
        </w:rPr>
        <w:t>Статья 6</w:t>
      </w:r>
      <w:r w:rsidR="00BF173F" w:rsidRPr="0035058C">
        <w:rPr>
          <w:b/>
          <w:sz w:val="28"/>
          <w:szCs w:val="28"/>
        </w:rPr>
        <w:t>7</w:t>
      </w:r>
      <w:r w:rsidRPr="0035058C">
        <w:rPr>
          <w:b/>
          <w:sz w:val="28"/>
          <w:szCs w:val="28"/>
        </w:rPr>
        <w:t xml:space="preserve">. Правовые акты председателя контрольно-счетной палаты </w:t>
      </w:r>
    </w:p>
    <w:p w:rsidR="00CC7BC6" w:rsidRPr="0035058C" w:rsidRDefault="00CC7BC6" w:rsidP="00280C38">
      <w:pPr>
        <w:autoSpaceDE w:val="0"/>
        <w:autoSpaceDN w:val="0"/>
        <w:adjustRightInd w:val="0"/>
        <w:ind w:firstLine="851"/>
        <w:jc w:val="both"/>
        <w:outlineLvl w:val="3"/>
        <w:rPr>
          <w:sz w:val="28"/>
          <w:szCs w:val="28"/>
        </w:rPr>
      </w:pPr>
      <w:r w:rsidRPr="0035058C">
        <w:rPr>
          <w:sz w:val="28"/>
          <w:szCs w:val="28"/>
        </w:rPr>
        <w:t>Председатель контрольно-счетной палаты издает распоряжения</w:t>
      </w:r>
      <w:r w:rsidR="008A4A4C" w:rsidRPr="0035058C">
        <w:rPr>
          <w:sz w:val="28"/>
          <w:szCs w:val="28"/>
        </w:rPr>
        <w:t xml:space="preserve"> и приказы</w:t>
      </w:r>
      <w:r w:rsidRPr="0035058C">
        <w:rPr>
          <w:sz w:val="28"/>
          <w:szCs w:val="28"/>
        </w:rPr>
        <w:t xml:space="preserve"> по вопросам организации деятельности контрольно-счетной палаты.</w:t>
      </w:r>
    </w:p>
    <w:p w:rsidR="00FE37EA" w:rsidRPr="0035058C" w:rsidRDefault="00FE37EA" w:rsidP="00280C38">
      <w:pPr>
        <w:tabs>
          <w:tab w:val="left" w:pos="-1276"/>
        </w:tabs>
        <w:ind w:firstLine="851"/>
        <w:jc w:val="both"/>
        <w:rPr>
          <w:b/>
          <w:sz w:val="28"/>
          <w:szCs w:val="28"/>
        </w:rPr>
      </w:pPr>
    </w:p>
    <w:p w:rsidR="0073273A" w:rsidRPr="0035058C" w:rsidRDefault="0073273A" w:rsidP="00280C38">
      <w:pPr>
        <w:pStyle w:val="ConsNormal0"/>
        <w:ind w:firstLine="851"/>
        <w:jc w:val="both"/>
        <w:rPr>
          <w:rFonts w:ascii="Times New Roman" w:hAnsi="Times New Roman"/>
          <w:b/>
          <w:color w:val="000000"/>
          <w:sz w:val="28"/>
          <w:szCs w:val="28"/>
        </w:rPr>
      </w:pPr>
      <w:r w:rsidRPr="0035058C">
        <w:rPr>
          <w:rFonts w:ascii="Times New Roman" w:hAnsi="Times New Roman"/>
          <w:b/>
          <w:sz w:val="28"/>
          <w:szCs w:val="28"/>
        </w:rPr>
        <w:t xml:space="preserve">Статья </w:t>
      </w:r>
      <w:r w:rsidR="00DE02FF">
        <w:rPr>
          <w:rFonts w:ascii="Times New Roman" w:hAnsi="Times New Roman"/>
          <w:b/>
          <w:sz w:val="28"/>
          <w:szCs w:val="28"/>
        </w:rPr>
        <w:t>68</w:t>
      </w:r>
      <w:r w:rsidRPr="0035058C">
        <w:rPr>
          <w:rFonts w:ascii="Times New Roman" w:hAnsi="Times New Roman"/>
          <w:b/>
          <w:sz w:val="28"/>
          <w:szCs w:val="28"/>
        </w:rPr>
        <w:t>.</w:t>
      </w:r>
      <w:r w:rsidRPr="0035058C">
        <w:rPr>
          <w:rFonts w:ascii="Times New Roman" w:hAnsi="Times New Roman"/>
          <w:b/>
          <w:color w:val="000000"/>
          <w:sz w:val="28"/>
          <w:szCs w:val="28"/>
        </w:rPr>
        <w:t xml:space="preserve"> Правовые акты руководителей органов администрации, обладающих правами юридического лица</w:t>
      </w:r>
    </w:p>
    <w:p w:rsidR="00F02F91"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Руководители отраслевых (функциональных) органов администрации, обладающих правами юридического лица, издают распоряжения и приказы по вопросам, отнесенным к их компетенции настоящим уставом</w:t>
      </w:r>
      <w:r w:rsidR="00F02F91" w:rsidRPr="0035058C">
        <w:rPr>
          <w:rFonts w:ascii="Times New Roman" w:hAnsi="Times New Roman"/>
          <w:sz w:val="28"/>
          <w:szCs w:val="28"/>
        </w:rPr>
        <w:t>.</w:t>
      </w:r>
    </w:p>
    <w:p w:rsidR="0073273A" w:rsidRPr="0035058C" w:rsidRDefault="0073273A" w:rsidP="00280C38">
      <w:pPr>
        <w:pStyle w:val="2"/>
        <w:keepNext w:val="0"/>
        <w:tabs>
          <w:tab w:val="clear" w:pos="576"/>
          <w:tab w:val="left" w:pos="8580"/>
        </w:tabs>
        <w:spacing w:before="0" w:after="0"/>
        <w:ind w:firstLine="851"/>
        <w:rPr>
          <w:rFonts w:ascii="Times New Roman" w:hAnsi="Times New Roman"/>
          <w:sz w:val="28"/>
          <w:szCs w:val="28"/>
        </w:rPr>
      </w:pPr>
    </w:p>
    <w:p w:rsidR="0073273A" w:rsidRPr="0035058C" w:rsidRDefault="0073273A" w:rsidP="00280C38">
      <w:pPr>
        <w:pStyle w:val="2"/>
        <w:keepNext w:val="0"/>
        <w:tabs>
          <w:tab w:val="clear" w:pos="576"/>
          <w:tab w:val="left" w:pos="8580"/>
        </w:tabs>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DE02FF">
        <w:rPr>
          <w:rFonts w:ascii="Times New Roman" w:hAnsi="Times New Roman"/>
          <w:sz w:val="28"/>
          <w:szCs w:val="28"/>
        </w:rPr>
        <w:t>69</w:t>
      </w:r>
      <w:r w:rsidRPr="0035058C">
        <w:rPr>
          <w:rFonts w:ascii="Times New Roman" w:hAnsi="Times New Roman"/>
          <w:sz w:val="28"/>
          <w:szCs w:val="28"/>
        </w:rPr>
        <w:t>. Вступление в силу муниципальных правовых актов</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 Муниципальные правовые акты вступают в силу со дня их подписания, если иное не установлено в муниципальном правовом акте.</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 xml:space="preserve">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w:t>
      </w:r>
      <w:r w:rsidR="00135588">
        <w:rPr>
          <w:rFonts w:ascii="Times New Roman" w:hAnsi="Times New Roman"/>
          <w:sz w:val="28"/>
          <w:szCs w:val="28"/>
        </w:rPr>
        <w:t xml:space="preserve">                         </w:t>
      </w:r>
      <w:r w:rsidRPr="0035058C">
        <w:rPr>
          <w:rFonts w:ascii="Times New Roman" w:hAnsi="Times New Roman"/>
          <w:sz w:val="28"/>
          <w:szCs w:val="28"/>
        </w:rPr>
        <w:t>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3. Муниципальные </w:t>
      </w:r>
      <w:r w:rsidR="000B1A8D" w:rsidRPr="0035058C">
        <w:rPr>
          <w:rFonts w:ascii="Times New Roman" w:hAnsi="Times New Roman"/>
          <w:sz w:val="28"/>
          <w:szCs w:val="28"/>
        </w:rPr>
        <w:t>нормативные</w:t>
      </w:r>
      <w:r w:rsidR="00052D26">
        <w:rPr>
          <w:rFonts w:ascii="Times New Roman" w:hAnsi="Times New Roman"/>
          <w:sz w:val="28"/>
          <w:szCs w:val="28"/>
        </w:rPr>
        <w:t xml:space="preserve"> </w:t>
      </w:r>
      <w:r w:rsidRPr="0035058C">
        <w:rPr>
          <w:rFonts w:ascii="Times New Roman" w:hAnsi="Times New Roman"/>
          <w:sz w:val="28"/>
          <w:szCs w:val="28"/>
        </w:rPr>
        <w:t xml:space="preserve">правовые акты, затрагивающие права, </w:t>
      </w:r>
      <w:r w:rsidRPr="0035058C">
        <w:rPr>
          <w:rFonts w:ascii="Times New Roman" w:hAnsi="Times New Roman"/>
          <w:sz w:val="28"/>
          <w:szCs w:val="28"/>
        </w:rPr>
        <w:lastRenderedPageBreak/>
        <w:t>свободы и обязанности человека и гражданина, вступают в силу после их официального опубликования (обнародования).</w:t>
      </w:r>
    </w:p>
    <w:p w:rsidR="0073273A" w:rsidRPr="0035058C" w:rsidRDefault="0073273A" w:rsidP="00280C38">
      <w:pPr>
        <w:ind w:firstLine="851"/>
        <w:jc w:val="both"/>
        <w:rPr>
          <w:sz w:val="28"/>
          <w:szCs w:val="28"/>
        </w:rPr>
      </w:pPr>
      <w:r w:rsidRPr="0035058C">
        <w:rPr>
          <w:sz w:val="28"/>
          <w:szCs w:val="28"/>
        </w:rPr>
        <w:t xml:space="preserve">4. Органы местного самоуправления, их должностные лица обязаны обеспечить каждому гражданину, проживающему на территории муниципального образования </w:t>
      </w:r>
      <w:r w:rsidR="00733F18">
        <w:rPr>
          <w:sz w:val="28"/>
        </w:rPr>
        <w:t>Гулькевичский</w:t>
      </w:r>
      <w:r w:rsidR="00B021A6" w:rsidRPr="0035058C">
        <w:rPr>
          <w:sz w:val="28"/>
          <w:szCs w:val="28"/>
        </w:rPr>
        <w:t xml:space="preserve"> район</w:t>
      </w:r>
      <w:r w:rsidRPr="0035058C">
        <w:rPr>
          <w:sz w:val="28"/>
          <w:szCs w:val="28"/>
        </w:rPr>
        <w:t xml:space="preserve">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10279D" w:rsidRPr="0010279D" w:rsidRDefault="0010279D" w:rsidP="0010279D">
      <w:pPr>
        <w:autoSpaceDE w:val="0"/>
        <w:autoSpaceDN w:val="0"/>
        <w:adjustRightInd w:val="0"/>
        <w:ind w:firstLine="709"/>
        <w:jc w:val="both"/>
        <w:rPr>
          <w:rFonts w:eastAsia="Calibri"/>
          <w:sz w:val="28"/>
          <w:szCs w:val="28"/>
        </w:rPr>
      </w:pPr>
      <w:bookmarkStart w:id="0" w:name="sub_737"/>
      <w:r w:rsidRPr="0010279D">
        <w:rPr>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Pr="0010279D">
        <w:rPr>
          <w:rFonts w:eastAsia="Calibri"/>
          <w:sz w:val="28"/>
          <w:szCs w:val="28"/>
        </w:rPr>
        <w:t xml:space="preserve">и (или) </w:t>
      </w:r>
      <w:r w:rsidRPr="0010279D">
        <w:rPr>
          <w:sz w:val="28"/>
          <w:szCs w:val="28"/>
        </w:rPr>
        <w:t>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w:t>
      </w:r>
      <w:r w:rsidRPr="0010279D">
        <w:rPr>
          <w:rFonts w:eastAsia="Calibri"/>
          <w:sz w:val="28"/>
          <w:szCs w:val="28"/>
        </w:rPr>
        <w:t xml:space="preserve">. </w:t>
      </w:r>
    </w:p>
    <w:p w:rsidR="0010279D" w:rsidRPr="0010279D" w:rsidRDefault="0010279D" w:rsidP="0010279D">
      <w:pPr>
        <w:autoSpaceDE w:val="0"/>
        <w:autoSpaceDN w:val="0"/>
        <w:adjustRightInd w:val="0"/>
        <w:ind w:firstLine="709"/>
        <w:jc w:val="both"/>
        <w:rPr>
          <w:sz w:val="28"/>
          <w:szCs w:val="28"/>
        </w:rPr>
      </w:pPr>
      <w:r w:rsidRPr="0010279D">
        <w:rPr>
          <w:rFonts w:eastAsia="Calibri"/>
          <w:sz w:val="28"/>
          <w:szCs w:val="28"/>
        </w:rPr>
        <w:t xml:space="preserve">6. При официальном опубликовании муниципального правового акта указывается, что данное опубликование является официальным. </w:t>
      </w:r>
      <w:r w:rsidRPr="0010279D">
        <w:rPr>
          <w:sz w:val="28"/>
          <w:szCs w:val="28"/>
        </w:rPr>
        <w:t>Официальное опубликование производится за счет местного бюджета.</w:t>
      </w:r>
      <w:bookmarkStart w:id="1" w:name="sub_5022"/>
    </w:p>
    <w:bookmarkEnd w:id="1"/>
    <w:p w:rsidR="0010279D" w:rsidRPr="0010279D" w:rsidRDefault="0010279D" w:rsidP="0010279D">
      <w:pPr>
        <w:ind w:firstLine="709"/>
        <w:jc w:val="both"/>
        <w:rPr>
          <w:rFonts w:eastAsia="Calibri"/>
          <w:sz w:val="28"/>
          <w:szCs w:val="28"/>
        </w:rPr>
      </w:pPr>
      <w:r w:rsidRPr="0010279D">
        <w:rPr>
          <w:sz w:val="28"/>
          <w:szCs w:val="28"/>
        </w:rPr>
        <w:t xml:space="preserve">7. </w:t>
      </w:r>
      <w:r w:rsidRPr="0010279D">
        <w:rPr>
          <w:rFonts w:eastAsia="Calibri"/>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10279D">
        <w:rPr>
          <w:sz w:val="28"/>
          <w:szCs w:val="28"/>
        </w:rPr>
        <w:t>сайте в информационно-телекоммуникационной сети «Интернет», зарегистрированном в качестве средства массовой информации</w:t>
      </w:r>
      <w:r w:rsidRPr="0010279D">
        <w:rPr>
          <w:rFonts w:eastAsia="Calibri"/>
          <w:sz w:val="28"/>
          <w:szCs w:val="28"/>
        </w:rPr>
        <w:t>.</w:t>
      </w:r>
    </w:p>
    <w:p w:rsidR="0010279D" w:rsidRPr="0010279D" w:rsidRDefault="0010279D" w:rsidP="00135588">
      <w:pPr>
        <w:ind w:firstLine="708"/>
        <w:jc w:val="both"/>
      </w:pPr>
      <w:r w:rsidRPr="0010279D">
        <w:rPr>
          <w:rFonts w:eastAsia="Calibri"/>
          <w:sz w:val="28"/>
          <w:szCs w:val="28"/>
        </w:rPr>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B864E1" w:rsidRPr="00992047" w:rsidRDefault="00B864E1" w:rsidP="00B864E1">
      <w:pPr>
        <w:ind w:firstLine="851"/>
        <w:jc w:val="both"/>
        <w:rPr>
          <w:rFonts w:eastAsia="Calibri"/>
          <w:sz w:val="28"/>
          <w:szCs w:val="28"/>
        </w:rPr>
      </w:pPr>
      <w:r w:rsidRPr="00992047">
        <w:rPr>
          <w:rFonts w:eastAsia="Calibri"/>
          <w:sz w:val="28"/>
          <w:szCs w:val="28"/>
        </w:rPr>
        <w:t xml:space="preserve">8. Направление на официальное опубликование решений Совета, постановлений и распоряжений главы и администрации </w:t>
      </w:r>
      <w:r w:rsidRPr="00992047">
        <w:rPr>
          <w:sz w:val="28"/>
          <w:szCs w:val="28"/>
        </w:rPr>
        <w:t xml:space="preserve">муниципального образования Гулькевичский район </w:t>
      </w:r>
      <w:r w:rsidRPr="00992047">
        <w:rPr>
          <w:rFonts w:eastAsia="Calibri"/>
          <w:sz w:val="28"/>
          <w:szCs w:val="28"/>
        </w:rPr>
        <w:t>осуществляет администрация. Направление на официальное опубликование приказов руководителей отраслевых (функциональных) органов администрации, являющихся юридическими лицами, осуществляется соответствующими руководителями, их издавшими.</w:t>
      </w:r>
    </w:p>
    <w:bookmarkEnd w:id="0"/>
    <w:p w:rsidR="00B864E1" w:rsidRDefault="00B864E1" w:rsidP="00B864E1">
      <w:pPr>
        <w:pStyle w:val="211"/>
        <w:ind w:firstLine="851"/>
        <w:jc w:val="both"/>
        <w:rPr>
          <w:szCs w:val="28"/>
        </w:rPr>
      </w:pPr>
      <w:r w:rsidRPr="00992047">
        <w:rPr>
          <w:rFonts w:eastAsia="Calibri"/>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73273A" w:rsidRPr="0035058C" w:rsidRDefault="00B864E1" w:rsidP="00280C38">
      <w:pPr>
        <w:pStyle w:val="211"/>
        <w:ind w:firstLine="851"/>
        <w:jc w:val="both"/>
        <w:rPr>
          <w:szCs w:val="28"/>
        </w:rPr>
      </w:pPr>
      <w:r>
        <w:rPr>
          <w:szCs w:val="28"/>
        </w:rPr>
        <w:t>9</w:t>
      </w:r>
      <w:r w:rsidR="0073273A" w:rsidRPr="0035058C">
        <w:rPr>
          <w:szCs w:val="28"/>
        </w:rPr>
        <w:t xml:space="preserve">. Официальным обнародованием нормативных правовых актов органов местного самоуправления является доведение до всеобщего сведения граждан, проживающих на территории муниципального образования </w:t>
      </w:r>
      <w:r w:rsidR="00733F18">
        <w:t>Гулькевичский</w:t>
      </w:r>
      <w:r w:rsidR="00B021A6" w:rsidRPr="0035058C">
        <w:rPr>
          <w:szCs w:val="28"/>
        </w:rPr>
        <w:t xml:space="preserve"> район</w:t>
      </w:r>
      <w:r w:rsidR="0073273A" w:rsidRPr="0035058C">
        <w:rPr>
          <w:szCs w:val="28"/>
        </w:rPr>
        <w:t>,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73273A" w:rsidRPr="0035058C" w:rsidRDefault="0073273A" w:rsidP="00280C38">
      <w:pPr>
        <w:ind w:firstLine="851"/>
        <w:jc w:val="both"/>
        <w:rPr>
          <w:sz w:val="28"/>
          <w:szCs w:val="28"/>
        </w:rPr>
      </w:pPr>
      <w:r w:rsidRPr="0035058C">
        <w:rPr>
          <w:sz w:val="28"/>
          <w:szCs w:val="28"/>
        </w:rPr>
        <w:t xml:space="preserve">Информация о специально установленных для обнародования местах </w:t>
      </w:r>
      <w:r w:rsidRPr="0035058C">
        <w:rPr>
          <w:sz w:val="28"/>
          <w:szCs w:val="28"/>
        </w:rPr>
        <w:lastRenderedPageBreak/>
        <w:t>доводится до населения администрацией через средства массовой информации.</w:t>
      </w:r>
    </w:p>
    <w:p w:rsidR="0073273A" w:rsidRPr="0035058C" w:rsidRDefault="0073273A" w:rsidP="00280C38">
      <w:pPr>
        <w:ind w:firstLine="851"/>
        <w:jc w:val="both"/>
        <w:rPr>
          <w:sz w:val="28"/>
          <w:szCs w:val="28"/>
        </w:rPr>
      </w:pPr>
      <w:r w:rsidRPr="0035058C">
        <w:rPr>
          <w:sz w:val="28"/>
          <w:szCs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73273A" w:rsidRPr="0035058C" w:rsidRDefault="0073273A" w:rsidP="00280C38">
      <w:pPr>
        <w:pStyle w:val="ae"/>
        <w:ind w:firstLine="851"/>
        <w:rPr>
          <w:szCs w:val="28"/>
        </w:rPr>
      </w:pPr>
      <w:r w:rsidRPr="0035058C">
        <w:rPr>
          <w:szCs w:val="28"/>
        </w:rPr>
        <w:t>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w:t>
      </w:r>
      <w:r w:rsidR="00101713">
        <w:rPr>
          <w:szCs w:val="28"/>
        </w:rPr>
        <w:t>ке ознакомления с текстом акта.</w:t>
      </w:r>
    </w:p>
    <w:p w:rsidR="0073273A" w:rsidRPr="00733F18" w:rsidRDefault="00B864E1"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10</w:t>
      </w:r>
      <w:r w:rsidR="0073273A" w:rsidRPr="00733F18">
        <w:rPr>
          <w:rFonts w:ascii="Times New Roman" w:hAnsi="Times New Roman" w:cs="Times New Roman"/>
          <w:sz w:val="28"/>
          <w:szCs w:val="28"/>
        </w:rPr>
        <w:t xml:space="preserve">. Оригинал муниципального правового акта хранится в администрации, копия передается в библиотеку муниципального образования </w:t>
      </w:r>
      <w:r w:rsidR="00733F18" w:rsidRPr="00733F18">
        <w:rPr>
          <w:rFonts w:ascii="Times New Roman" w:hAnsi="Times New Roman" w:cs="Times New Roman"/>
          <w:sz w:val="28"/>
        </w:rPr>
        <w:t xml:space="preserve">Гулькевичский </w:t>
      </w:r>
      <w:r w:rsidR="00B021A6" w:rsidRPr="00733F18">
        <w:rPr>
          <w:rFonts w:ascii="Times New Roman" w:hAnsi="Times New Roman" w:cs="Times New Roman"/>
          <w:sz w:val="28"/>
          <w:szCs w:val="28"/>
        </w:rPr>
        <w:t>район</w:t>
      </w:r>
      <w:r w:rsidR="0073273A" w:rsidRPr="00733F18">
        <w:rPr>
          <w:rFonts w:ascii="Times New Roman" w:hAnsi="Times New Roman" w:cs="Times New Roman"/>
          <w:sz w:val="28"/>
          <w:szCs w:val="28"/>
        </w:rPr>
        <w:t>, которые обеспечивают гражданам возможность ознакомления с муниципальным правовым актом без взимания платы.</w:t>
      </w:r>
    </w:p>
    <w:p w:rsidR="0073273A" w:rsidRPr="00733F18" w:rsidRDefault="00B864E1" w:rsidP="00280C38">
      <w:pPr>
        <w:pStyle w:val="ConsNormal0"/>
        <w:ind w:firstLine="851"/>
        <w:jc w:val="both"/>
        <w:rPr>
          <w:rFonts w:ascii="Times New Roman" w:hAnsi="Times New Roman" w:cs="Times New Roman"/>
          <w:sz w:val="28"/>
          <w:szCs w:val="28"/>
        </w:rPr>
      </w:pPr>
      <w:r>
        <w:rPr>
          <w:rFonts w:ascii="Times New Roman" w:hAnsi="Times New Roman"/>
          <w:sz w:val="28"/>
          <w:szCs w:val="28"/>
        </w:rPr>
        <w:t>11</w:t>
      </w:r>
      <w:r w:rsidR="0073273A" w:rsidRPr="0035058C">
        <w:rPr>
          <w:rFonts w:ascii="Times New Roman" w:hAnsi="Times New Roman"/>
          <w:sz w:val="28"/>
          <w:szCs w:val="28"/>
        </w:rPr>
        <w:t xml:space="preserve">. Опубликование (обнародование) муниципальных правовых актов </w:t>
      </w:r>
      <w:r w:rsidR="0073273A" w:rsidRPr="00733F18">
        <w:rPr>
          <w:rFonts w:ascii="Times New Roman" w:hAnsi="Times New Roman" w:cs="Times New Roman"/>
          <w:sz w:val="28"/>
          <w:szCs w:val="28"/>
        </w:rPr>
        <w:t xml:space="preserve">органов местного самоуправления муниципального образования </w:t>
      </w:r>
      <w:r w:rsidR="00733F18" w:rsidRPr="00733F18">
        <w:rPr>
          <w:rFonts w:ascii="Times New Roman" w:hAnsi="Times New Roman" w:cs="Times New Roman"/>
          <w:sz w:val="28"/>
        </w:rPr>
        <w:t>Гулькевичский</w:t>
      </w:r>
      <w:r w:rsidR="00052D26">
        <w:rPr>
          <w:rFonts w:ascii="Times New Roman" w:hAnsi="Times New Roman" w:cs="Times New Roman"/>
          <w:sz w:val="28"/>
        </w:rPr>
        <w:t xml:space="preserve"> </w:t>
      </w:r>
      <w:r w:rsidR="00B021A6" w:rsidRPr="00733F18">
        <w:rPr>
          <w:rFonts w:ascii="Times New Roman" w:hAnsi="Times New Roman" w:cs="Times New Roman"/>
          <w:sz w:val="28"/>
          <w:szCs w:val="28"/>
        </w:rPr>
        <w:t xml:space="preserve">район </w:t>
      </w:r>
      <w:r w:rsidR="0073273A" w:rsidRPr="00733F18">
        <w:rPr>
          <w:rFonts w:ascii="Times New Roman" w:hAnsi="Times New Roman" w:cs="Times New Roman"/>
          <w:sz w:val="28"/>
          <w:szCs w:val="28"/>
        </w:rPr>
        <w:t xml:space="preserve">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муниципального образования </w:t>
      </w:r>
      <w:r w:rsidR="00733F18" w:rsidRPr="00733F18">
        <w:rPr>
          <w:rFonts w:ascii="Times New Roman" w:hAnsi="Times New Roman" w:cs="Times New Roman"/>
          <w:sz w:val="28"/>
        </w:rPr>
        <w:t>Гулькевичский</w:t>
      </w:r>
      <w:r w:rsidR="00B021A6" w:rsidRPr="00733F18">
        <w:rPr>
          <w:rFonts w:ascii="Times New Roman" w:hAnsi="Times New Roman" w:cs="Times New Roman"/>
          <w:sz w:val="28"/>
          <w:szCs w:val="28"/>
        </w:rPr>
        <w:t xml:space="preserve"> район</w:t>
      </w:r>
      <w:r w:rsidR="0073273A" w:rsidRPr="00733F18">
        <w:rPr>
          <w:rFonts w:ascii="Times New Roman" w:hAnsi="Times New Roman" w:cs="Times New Roman"/>
          <w:sz w:val="28"/>
          <w:szCs w:val="28"/>
        </w:rPr>
        <w:t xml:space="preserve">, самим муниципальным правовым актом. </w:t>
      </w:r>
    </w:p>
    <w:p w:rsidR="0073273A" w:rsidRPr="0035058C" w:rsidRDefault="00B864E1" w:rsidP="00280C38">
      <w:pPr>
        <w:pStyle w:val="ConsNormal0"/>
        <w:ind w:firstLine="851"/>
        <w:jc w:val="both"/>
        <w:rPr>
          <w:rFonts w:ascii="Times New Roman" w:hAnsi="Times New Roman"/>
          <w:sz w:val="28"/>
          <w:szCs w:val="28"/>
        </w:rPr>
      </w:pPr>
      <w:r>
        <w:rPr>
          <w:rFonts w:ascii="Times New Roman" w:hAnsi="Times New Roman"/>
          <w:sz w:val="28"/>
          <w:szCs w:val="28"/>
        </w:rPr>
        <w:t>12</w:t>
      </w:r>
      <w:r w:rsidR="0073273A" w:rsidRPr="0035058C">
        <w:rPr>
          <w:rFonts w:ascii="Times New Roman" w:hAnsi="Times New Roman"/>
          <w:sz w:val="28"/>
          <w:szCs w:val="28"/>
        </w:rPr>
        <w:t>.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Указанный акт об обнародовании подписывается </w:t>
      </w:r>
      <w:r w:rsidR="00BF4917" w:rsidRPr="0035058C">
        <w:rPr>
          <w:rFonts w:ascii="Times New Roman" w:hAnsi="Times New Roman"/>
          <w:sz w:val="28"/>
          <w:szCs w:val="28"/>
        </w:rPr>
        <w:t>главой района</w:t>
      </w:r>
      <w:r w:rsidR="00135588">
        <w:rPr>
          <w:rFonts w:ascii="Times New Roman" w:hAnsi="Times New Roman"/>
          <w:sz w:val="28"/>
          <w:szCs w:val="28"/>
        </w:rPr>
        <w:t xml:space="preserve"> </w:t>
      </w:r>
      <w:r w:rsidRPr="0035058C">
        <w:rPr>
          <w:rFonts w:ascii="Times New Roman" w:hAnsi="Times New Roman"/>
          <w:sz w:val="28"/>
          <w:szCs w:val="28"/>
        </w:rPr>
        <w:t>и представителями учреждений и организаций, в ведении которых находятся места, ис</w:t>
      </w:r>
      <w:r w:rsidR="00214CB3">
        <w:rPr>
          <w:rFonts w:ascii="Times New Roman" w:hAnsi="Times New Roman"/>
          <w:sz w:val="28"/>
          <w:szCs w:val="28"/>
        </w:rPr>
        <w:t>пользованные для обнародования.</w:t>
      </w:r>
    </w:p>
    <w:p w:rsidR="0073273A" w:rsidRPr="002E3FC0" w:rsidRDefault="0073273A" w:rsidP="008B34CD">
      <w:pPr>
        <w:pStyle w:val="1"/>
        <w:keepNext w:val="0"/>
        <w:spacing w:before="0" w:after="0"/>
        <w:ind w:left="0" w:firstLine="0"/>
        <w:rPr>
          <w:rFonts w:ascii="Times New Roman" w:hAnsi="Times New Roman"/>
          <w:b w:val="0"/>
          <w:i w:val="0"/>
          <w:szCs w:val="28"/>
        </w:rPr>
      </w:pPr>
    </w:p>
    <w:p w:rsidR="00F769FC" w:rsidRPr="0035058C" w:rsidRDefault="0073273A" w:rsidP="00F769FC">
      <w:pPr>
        <w:pStyle w:val="1"/>
        <w:keepNext w:val="0"/>
        <w:spacing w:before="0" w:after="0"/>
        <w:ind w:left="0" w:firstLine="0"/>
        <w:rPr>
          <w:rFonts w:ascii="Times New Roman" w:hAnsi="Times New Roman"/>
          <w:i w:val="0"/>
          <w:szCs w:val="28"/>
        </w:rPr>
      </w:pPr>
      <w:r w:rsidRPr="0035058C">
        <w:rPr>
          <w:rFonts w:ascii="Times New Roman" w:hAnsi="Times New Roman"/>
          <w:i w:val="0"/>
          <w:szCs w:val="28"/>
        </w:rPr>
        <w:t>ГЛАВА 8. ЭКОНОМИЧЕСКАЯ ОСНОВА</w:t>
      </w:r>
    </w:p>
    <w:p w:rsidR="0073273A" w:rsidRPr="0035058C" w:rsidRDefault="0073273A" w:rsidP="00F769FC">
      <w:pPr>
        <w:pStyle w:val="1"/>
        <w:keepNext w:val="0"/>
        <w:spacing w:before="0" w:after="0"/>
        <w:ind w:left="0" w:firstLine="0"/>
        <w:rPr>
          <w:rFonts w:ascii="Times New Roman" w:hAnsi="Times New Roman"/>
          <w:i w:val="0"/>
          <w:szCs w:val="28"/>
        </w:rPr>
      </w:pPr>
      <w:r w:rsidRPr="0035058C">
        <w:rPr>
          <w:rFonts w:ascii="Times New Roman" w:hAnsi="Times New Roman"/>
          <w:i w:val="0"/>
          <w:szCs w:val="28"/>
        </w:rPr>
        <w:t>МЕСТНОГО САМОУПРАВЛЕНИЯ</w:t>
      </w:r>
    </w:p>
    <w:p w:rsidR="00F769FC" w:rsidRPr="0035058C" w:rsidRDefault="00F769FC" w:rsidP="00B864E1">
      <w:pPr>
        <w:pStyle w:val="2"/>
        <w:keepNext w:val="0"/>
        <w:spacing w:before="0" w:after="0"/>
        <w:ind w:firstLine="851"/>
        <w:jc w:val="center"/>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533F51" w:rsidRPr="0035058C">
        <w:rPr>
          <w:rFonts w:ascii="Times New Roman" w:hAnsi="Times New Roman"/>
          <w:sz w:val="28"/>
          <w:szCs w:val="28"/>
        </w:rPr>
        <w:t>7</w:t>
      </w:r>
      <w:r w:rsidR="00731958">
        <w:rPr>
          <w:rFonts w:ascii="Times New Roman" w:hAnsi="Times New Roman"/>
          <w:sz w:val="28"/>
          <w:szCs w:val="28"/>
        </w:rPr>
        <w:t>0</w:t>
      </w:r>
      <w:r w:rsidRPr="0035058C">
        <w:rPr>
          <w:rFonts w:ascii="Times New Roman" w:hAnsi="Times New Roman"/>
          <w:sz w:val="28"/>
          <w:szCs w:val="28"/>
        </w:rPr>
        <w:t>. Муниципальное имущество</w:t>
      </w:r>
    </w:p>
    <w:p w:rsidR="0073273A" w:rsidRPr="0035058C" w:rsidRDefault="0073273A" w:rsidP="00280C38">
      <w:pPr>
        <w:pStyle w:val="211"/>
        <w:ind w:firstLine="851"/>
        <w:jc w:val="both"/>
        <w:rPr>
          <w:szCs w:val="28"/>
        </w:rPr>
      </w:pPr>
      <w:r w:rsidRPr="0035058C">
        <w:rPr>
          <w:szCs w:val="28"/>
        </w:rPr>
        <w:t xml:space="preserve">1. Экономическую основу местного самоуправления в муниципальном образовании </w:t>
      </w:r>
      <w:r w:rsidR="00733F18">
        <w:t>Гулькевичский</w:t>
      </w:r>
      <w:r w:rsidRPr="0035058C">
        <w:rPr>
          <w:szCs w:val="28"/>
        </w:rPr>
        <w:t xml:space="preserve"> район составляют находящееся в муниципальной собственности имущество, средства местного бюджета, а также имущественные права муниципального образования</w:t>
      </w:r>
      <w:r w:rsidR="00052D26">
        <w:rPr>
          <w:szCs w:val="28"/>
        </w:rPr>
        <w:t xml:space="preserve"> </w:t>
      </w:r>
      <w:r w:rsidR="00733F18">
        <w:t>Гулькевичский</w:t>
      </w:r>
      <w:r w:rsidRPr="0035058C">
        <w:rPr>
          <w:szCs w:val="28"/>
        </w:rPr>
        <w:t xml:space="preserve"> район. </w:t>
      </w:r>
    </w:p>
    <w:p w:rsidR="0073273A" w:rsidRPr="0035058C" w:rsidRDefault="0073273A" w:rsidP="00280C38">
      <w:pPr>
        <w:ind w:firstLine="851"/>
        <w:jc w:val="both"/>
        <w:rPr>
          <w:color w:val="000000"/>
          <w:sz w:val="28"/>
          <w:szCs w:val="28"/>
        </w:rPr>
      </w:pPr>
      <w:r w:rsidRPr="0035058C">
        <w:rPr>
          <w:sz w:val="28"/>
          <w:szCs w:val="28"/>
        </w:rPr>
        <w:t xml:space="preserve">2. </w:t>
      </w:r>
      <w:r w:rsidRPr="0035058C">
        <w:rPr>
          <w:color w:val="000000"/>
          <w:sz w:val="28"/>
          <w:szCs w:val="28"/>
        </w:rPr>
        <w:t xml:space="preserve">В собственности муниципального образования </w:t>
      </w:r>
      <w:r w:rsidR="00733F18">
        <w:rPr>
          <w:sz w:val="28"/>
        </w:rPr>
        <w:t>Гулькевичский</w:t>
      </w:r>
      <w:r w:rsidRPr="0035058C">
        <w:rPr>
          <w:color w:val="000000"/>
          <w:sz w:val="28"/>
          <w:szCs w:val="28"/>
        </w:rPr>
        <w:t xml:space="preserve"> район может находиться:</w:t>
      </w:r>
    </w:p>
    <w:p w:rsidR="0073273A" w:rsidRPr="0035058C" w:rsidRDefault="0073273A" w:rsidP="00280C38">
      <w:pPr>
        <w:ind w:firstLine="851"/>
        <w:jc w:val="both"/>
        <w:rPr>
          <w:color w:val="000000"/>
          <w:sz w:val="28"/>
          <w:szCs w:val="28"/>
        </w:rPr>
      </w:pPr>
      <w:r w:rsidRPr="0035058C">
        <w:rPr>
          <w:color w:val="000000"/>
          <w:sz w:val="28"/>
          <w:szCs w:val="28"/>
        </w:rPr>
        <w:t xml:space="preserve">1) имущество, предназначенное для решения установленных </w:t>
      </w:r>
      <w:r w:rsidRPr="0035058C">
        <w:rPr>
          <w:sz w:val="28"/>
          <w:szCs w:val="28"/>
        </w:rPr>
        <w:t xml:space="preserve">Федеральным законом </w:t>
      </w:r>
      <w:r w:rsidR="00733F18">
        <w:rPr>
          <w:sz w:val="28"/>
          <w:szCs w:val="28"/>
        </w:rPr>
        <w:t xml:space="preserve">от 6 октября 2003 года </w:t>
      </w:r>
      <w:r w:rsidRPr="0035058C">
        <w:rPr>
          <w:sz w:val="28"/>
          <w:szCs w:val="28"/>
        </w:rPr>
        <w:t xml:space="preserve">№ 131-ФЗ </w:t>
      </w:r>
      <w:r w:rsidR="00BE70E3" w:rsidRPr="0035058C">
        <w:rPr>
          <w:sz w:val="28"/>
          <w:szCs w:val="28"/>
        </w:rPr>
        <w:t>«</w:t>
      </w:r>
      <w:r w:rsidRPr="0035058C">
        <w:rPr>
          <w:sz w:val="28"/>
          <w:szCs w:val="28"/>
        </w:rPr>
        <w:t>Об общих принципах организации местного самоуправления в Российской Федерации</w:t>
      </w:r>
      <w:r w:rsidR="00BE70E3" w:rsidRPr="0035058C">
        <w:rPr>
          <w:sz w:val="28"/>
          <w:szCs w:val="28"/>
        </w:rPr>
        <w:t>»</w:t>
      </w:r>
      <w:r w:rsidR="00135588">
        <w:rPr>
          <w:sz w:val="28"/>
          <w:szCs w:val="28"/>
        </w:rPr>
        <w:t xml:space="preserve"> </w:t>
      </w:r>
      <w:r w:rsidRPr="0035058C">
        <w:rPr>
          <w:color w:val="000000"/>
          <w:sz w:val="28"/>
          <w:szCs w:val="28"/>
        </w:rPr>
        <w:t>вопросов местного значения;</w:t>
      </w:r>
    </w:p>
    <w:p w:rsidR="0073273A" w:rsidRPr="0035058C" w:rsidRDefault="0073273A" w:rsidP="00280C38">
      <w:pPr>
        <w:ind w:firstLine="851"/>
        <w:jc w:val="both"/>
        <w:rPr>
          <w:sz w:val="28"/>
          <w:szCs w:val="28"/>
        </w:rPr>
      </w:pPr>
      <w:r w:rsidRPr="0035058C">
        <w:rPr>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w:t>
      </w:r>
      <w:r w:rsidRPr="0035058C">
        <w:rPr>
          <w:sz w:val="28"/>
          <w:szCs w:val="28"/>
        </w:rPr>
        <w:lastRenderedPageBreak/>
        <w:t>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w:t>
      </w:r>
      <w:r w:rsidR="00733F18">
        <w:rPr>
          <w:sz w:val="28"/>
          <w:szCs w:val="28"/>
        </w:rPr>
        <w:t xml:space="preserve">атьи 15 Федерального закона от </w:t>
      </w:r>
      <w:r w:rsidRPr="0035058C">
        <w:rPr>
          <w:sz w:val="28"/>
          <w:szCs w:val="28"/>
        </w:rPr>
        <w:t>6</w:t>
      </w:r>
      <w:r w:rsidR="00733F18">
        <w:rPr>
          <w:sz w:val="28"/>
          <w:szCs w:val="28"/>
        </w:rPr>
        <w:t xml:space="preserve"> октября             </w:t>
      </w:r>
      <w:r w:rsidRPr="0035058C">
        <w:rPr>
          <w:sz w:val="28"/>
          <w:szCs w:val="28"/>
        </w:rPr>
        <w:t>2003</w:t>
      </w:r>
      <w:r w:rsidR="00733F18">
        <w:rPr>
          <w:sz w:val="28"/>
          <w:szCs w:val="28"/>
        </w:rPr>
        <w:t xml:space="preserve"> года </w:t>
      </w:r>
      <w:r w:rsidRPr="0035058C">
        <w:rPr>
          <w:sz w:val="28"/>
          <w:szCs w:val="28"/>
        </w:rPr>
        <w:t xml:space="preserve">№ 131-ФЗ </w:t>
      </w:r>
      <w:r w:rsidR="00BE70E3" w:rsidRPr="0035058C">
        <w:rPr>
          <w:sz w:val="28"/>
          <w:szCs w:val="28"/>
        </w:rPr>
        <w:t>«</w:t>
      </w:r>
      <w:r w:rsidRPr="0035058C">
        <w:rPr>
          <w:sz w:val="28"/>
          <w:szCs w:val="28"/>
        </w:rPr>
        <w:t>Об общих принципах организации местного самоуправления в Российской Федерации</w:t>
      </w:r>
      <w:r w:rsidR="00BE70E3" w:rsidRPr="0035058C">
        <w:rPr>
          <w:sz w:val="28"/>
          <w:szCs w:val="28"/>
        </w:rPr>
        <w:t>»</w:t>
      </w:r>
      <w:r w:rsidRPr="0035058C">
        <w:rPr>
          <w:sz w:val="28"/>
          <w:szCs w:val="28"/>
        </w:rPr>
        <w:t>;</w:t>
      </w:r>
    </w:p>
    <w:p w:rsidR="0073273A" w:rsidRPr="0035058C" w:rsidRDefault="0073273A" w:rsidP="00280C38">
      <w:pPr>
        <w:ind w:firstLine="851"/>
        <w:jc w:val="both"/>
        <w:rPr>
          <w:sz w:val="28"/>
          <w:szCs w:val="28"/>
        </w:rPr>
      </w:pPr>
      <w:r w:rsidRPr="0035058C">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73273A" w:rsidRPr="0035058C" w:rsidRDefault="0073273A" w:rsidP="00280C38">
      <w:pPr>
        <w:ind w:firstLine="851"/>
        <w:jc w:val="both"/>
        <w:rPr>
          <w:sz w:val="28"/>
          <w:szCs w:val="28"/>
        </w:rPr>
      </w:pPr>
      <w:r w:rsidRPr="0035058C">
        <w:rPr>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r w:rsidR="0054470F" w:rsidRPr="0035058C">
        <w:rPr>
          <w:sz w:val="28"/>
          <w:szCs w:val="28"/>
        </w:rPr>
        <w:t>;</w:t>
      </w:r>
    </w:p>
    <w:p w:rsidR="0054470F" w:rsidRPr="0035058C" w:rsidRDefault="0054470F" w:rsidP="00280C38">
      <w:pPr>
        <w:widowControl/>
        <w:suppressAutoHyphens w:val="0"/>
        <w:autoSpaceDE w:val="0"/>
        <w:autoSpaceDN w:val="0"/>
        <w:adjustRightInd w:val="0"/>
        <w:ind w:firstLine="851"/>
        <w:jc w:val="both"/>
        <w:rPr>
          <w:sz w:val="28"/>
          <w:szCs w:val="28"/>
        </w:rPr>
      </w:pPr>
      <w:r w:rsidRPr="0035058C">
        <w:rPr>
          <w:bCs/>
          <w:kern w:val="0"/>
          <w:sz w:val="28"/>
          <w:szCs w:val="28"/>
        </w:rPr>
        <w:t>5) имущество, предназначенное для решения вопросов местного значения в соответствии с частями 3 и 4 статьи 14</w:t>
      </w:r>
      <w:r w:rsidR="006F0102" w:rsidRPr="0035058C">
        <w:rPr>
          <w:sz w:val="28"/>
          <w:szCs w:val="28"/>
        </w:rPr>
        <w:t xml:space="preserve"> Федерального закона </w:t>
      </w:r>
      <w:r w:rsidR="00733F18">
        <w:rPr>
          <w:sz w:val="28"/>
          <w:szCs w:val="28"/>
        </w:rPr>
        <w:t xml:space="preserve">от              6 октября 2003 года </w:t>
      </w:r>
      <w:r w:rsidR="006F0102" w:rsidRPr="0035058C">
        <w:rPr>
          <w:sz w:val="28"/>
          <w:szCs w:val="28"/>
        </w:rPr>
        <w:t>№ 131-ФЗ «Об общих принципах организации местного самоуправления в Российской Федерации»</w:t>
      </w:r>
      <w:r w:rsidRPr="0035058C">
        <w:rPr>
          <w:bCs/>
          <w:kern w:val="0"/>
          <w:sz w:val="28"/>
          <w:szCs w:val="28"/>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6F0102" w:rsidRPr="0035058C">
        <w:rPr>
          <w:bCs/>
          <w:kern w:val="0"/>
          <w:sz w:val="28"/>
          <w:szCs w:val="28"/>
        </w:rPr>
        <w:t xml:space="preserve">указанного </w:t>
      </w:r>
      <w:r w:rsidR="006F0102" w:rsidRPr="0035058C">
        <w:rPr>
          <w:sz w:val="28"/>
          <w:szCs w:val="28"/>
        </w:rPr>
        <w:t>Федерального закона</w:t>
      </w:r>
      <w:r w:rsidRPr="0035058C">
        <w:rPr>
          <w:bCs/>
          <w:kern w:val="0"/>
          <w:sz w:val="28"/>
          <w:szCs w:val="28"/>
        </w:rPr>
        <w:t>.</w:t>
      </w:r>
    </w:p>
    <w:p w:rsidR="00582F38" w:rsidRDefault="00DD1A0B" w:rsidP="00280C38">
      <w:pPr>
        <w:pStyle w:val="ConsNormal0"/>
        <w:ind w:firstLine="851"/>
        <w:jc w:val="both"/>
        <w:rPr>
          <w:rFonts w:ascii="Times New Roman" w:hAnsi="Times New Roman" w:cs="Times New Roman"/>
          <w:kern w:val="0"/>
          <w:sz w:val="28"/>
          <w:szCs w:val="28"/>
        </w:rPr>
      </w:pPr>
      <w:r w:rsidRPr="00733F18">
        <w:rPr>
          <w:rFonts w:ascii="Times New Roman" w:hAnsi="Times New Roman" w:cs="Times New Roman"/>
          <w:sz w:val="28"/>
          <w:szCs w:val="28"/>
        </w:rPr>
        <w:t>3</w:t>
      </w:r>
      <w:r w:rsidR="0073273A" w:rsidRPr="00733F18">
        <w:rPr>
          <w:rFonts w:ascii="Times New Roman" w:hAnsi="Times New Roman" w:cs="Times New Roman"/>
          <w:sz w:val="28"/>
          <w:szCs w:val="28"/>
        </w:rPr>
        <w:t xml:space="preserve">. </w:t>
      </w:r>
      <w:r w:rsidR="00582F38" w:rsidRPr="00733F18">
        <w:rPr>
          <w:rFonts w:ascii="Times New Roman" w:hAnsi="Times New Roman" w:cs="Times New Roman"/>
          <w:kern w:val="0"/>
          <w:sz w:val="28"/>
          <w:szCs w:val="28"/>
        </w:rPr>
        <w:t xml:space="preserve">В случаях возникновения у муниципального образования </w:t>
      </w:r>
      <w:r w:rsidR="00733F18" w:rsidRPr="00733F18">
        <w:rPr>
          <w:rFonts w:ascii="Times New Roman" w:hAnsi="Times New Roman" w:cs="Times New Roman"/>
          <w:sz w:val="28"/>
        </w:rPr>
        <w:t>Гулькевичский</w:t>
      </w:r>
      <w:r w:rsidR="00582F38" w:rsidRPr="00733F18">
        <w:rPr>
          <w:rFonts w:ascii="Times New Roman" w:hAnsi="Times New Roman" w:cs="Times New Roman"/>
          <w:kern w:val="0"/>
          <w:sz w:val="28"/>
          <w:szCs w:val="28"/>
        </w:rPr>
        <w:t xml:space="preserve"> район права собственности на имущество, не соответствующее требованиям </w:t>
      </w:r>
      <w:r w:rsidRPr="00733F18">
        <w:rPr>
          <w:rFonts w:ascii="Times New Roman" w:hAnsi="Times New Roman" w:cs="Times New Roman"/>
          <w:kern w:val="0"/>
          <w:sz w:val="28"/>
          <w:szCs w:val="28"/>
        </w:rPr>
        <w:t xml:space="preserve">части 2 </w:t>
      </w:r>
      <w:r w:rsidR="00582F38" w:rsidRPr="00733F18">
        <w:rPr>
          <w:rFonts w:ascii="Times New Roman" w:hAnsi="Times New Roman" w:cs="Times New Roman"/>
          <w:kern w:val="0"/>
          <w:sz w:val="28"/>
          <w:szCs w:val="28"/>
        </w:rPr>
        <w:t>настоящей статьи, указанное имущество подлежит перепрофилированию</w:t>
      </w:r>
      <w:r w:rsidR="00582F38" w:rsidRPr="0035058C">
        <w:rPr>
          <w:rFonts w:ascii="Times New Roman" w:hAnsi="Times New Roman" w:cs="Times New Roman"/>
          <w:kern w:val="0"/>
          <w:sz w:val="28"/>
          <w:szCs w:val="28"/>
        </w:rPr>
        <w:t xml:space="preserve"> (изменению целевого назначения имущества) либо отчуждению. Порядок и сроки отчуждения такого имущества устанавливаются федеральным законом.</w:t>
      </w:r>
    </w:p>
    <w:p w:rsidR="00052D26" w:rsidRPr="0035058C" w:rsidRDefault="00052D26" w:rsidP="00280C38">
      <w:pPr>
        <w:pStyle w:val="ConsNormal0"/>
        <w:ind w:firstLine="851"/>
        <w:jc w:val="both"/>
        <w:rPr>
          <w:rFonts w:ascii="Times New Roman" w:hAnsi="Times New Roman" w:cs="Times New Roman"/>
          <w:kern w:val="0"/>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696180" w:rsidRPr="0035058C">
        <w:rPr>
          <w:rFonts w:ascii="Times New Roman" w:hAnsi="Times New Roman"/>
          <w:b/>
          <w:sz w:val="28"/>
          <w:szCs w:val="28"/>
        </w:rPr>
        <w:t>7</w:t>
      </w:r>
      <w:r w:rsidR="00731958">
        <w:rPr>
          <w:rFonts w:ascii="Times New Roman" w:hAnsi="Times New Roman"/>
          <w:b/>
          <w:sz w:val="28"/>
          <w:szCs w:val="28"/>
        </w:rPr>
        <w:t>1</w:t>
      </w:r>
      <w:r w:rsidRPr="0035058C">
        <w:rPr>
          <w:rFonts w:ascii="Times New Roman" w:hAnsi="Times New Roman"/>
          <w:b/>
          <w:sz w:val="28"/>
          <w:szCs w:val="28"/>
        </w:rPr>
        <w:t>. Владение, пользование и распоряжение муниципальным имуществом</w:t>
      </w:r>
    </w:p>
    <w:p w:rsidR="0073273A" w:rsidRPr="0035058C" w:rsidRDefault="0073273A" w:rsidP="00280C38">
      <w:pPr>
        <w:pStyle w:val="211"/>
        <w:ind w:firstLine="851"/>
        <w:jc w:val="both"/>
        <w:rPr>
          <w:szCs w:val="28"/>
        </w:rPr>
      </w:pPr>
      <w:r w:rsidRPr="0035058C">
        <w:rPr>
          <w:szCs w:val="28"/>
        </w:rPr>
        <w:t>1. Органы местного самоуправления муниципального образования</w:t>
      </w:r>
      <w:r w:rsidR="008F3DC8">
        <w:rPr>
          <w:szCs w:val="28"/>
        </w:rPr>
        <w:t xml:space="preserve"> Гулькевичский </w:t>
      </w:r>
      <w:r w:rsidRPr="0035058C">
        <w:rPr>
          <w:szCs w:val="28"/>
        </w:rPr>
        <w:t xml:space="preserve">район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муниципального образования </w:t>
      </w:r>
      <w:r w:rsidR="00733F18">
        <w:t>Гулькевичский</w:t>
      </w:r>
      <w:r w:rsidRPr="0035058C">
        <w:rPr>
          <w:szCs w:val="28"/>
        </w:rPr>
        <w:t xml:space="preserve"> район. </w:t>
      </w:r>
    </w:p>
    <w:p w:rsidR="0073273A" w:rsidRPr="0035058C" w:rsidRDefault="0073273A" w:rsidP="00280C38">
      <w:pPr>
        <w:pStyle w:val="211"/>
        <w:ind w:firstLine="851"/>
        <w:jc w:val="both"/>
        <w:rPr>
          <w:szCs w:val="28"/>
        </w:rPr>
      </w:pPr>
      <w:r w:rsidRPr="0035058C">
        <w:rPr>
          <w:szCs w:val="28"/>
        </w:rPr>
        <w:t>2. Порядок и условия приватизации муниципального имущества определяются решением Совета в соответствии с федеральными законами.</w:t>
      </w:r>
    </w:p>
    <w:p w:rsidR="0073273A" w:rsidRPr="0035058C" w:rsidRDefault="0073273A" w:rsidP="00280C38">
      <w:pPr>
        <w:pStyle w:val="211"/>
        <w:ind w:firstLine="851"/>
        <w:jc w:val="both"/>
        <w:rPr>
          <w:strike/>
          <w:szCs w:val="28"/>
        </w:rPr>
      </w:pPr>
      <w:r w:rsidRPr="0035058C">
        <w:rPr>
          <w:szCs w:val="28"/>
        </w:rPr>
        <w:t xml:space="preserve">Доходы от использования и приватизации муниципального имущества поступают в бюджет муниципального образования </w:t>
      </w:r>
      <w:r w:rsidR="00733F18">
        <w:t>Гулькевичский</w:t>
      </w:r>
      <w:r w:rsidRPr="0035058C">
        <w:rPr>
          <w:szCs w:val="28"/>
        </w:rPr>
        <w:t xml:space="preserve"> район.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3. 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w:t>
      </w:r>
      <w:r w:rsidRPr="0035058C">
        <w:rPr>
          <w:rFonts w:ascii="Times New Roman" w:hAnsi="Times New Roman"/>
          <w:sz w:val="28"/>
          <w:szCs w:val="28"/>
        </w:rPr>
        <w:lastRenderedPageBreak/>
        <w:t>муниципальных образований, отчуждать, совершать иные сделки в соответствии с федеральными законами.</w:t>
      </w:r>
    </w:p>
    <w:p w:rsidR="0073273A" w:rsidRPr="0035058C" w:rsidRDefault="0073273A" w:rsidP="00280C38">
      <w:pPr>
        <w:pStyle w:val="ConsNormal0"/>
        <w:ind w:firstLine="851"/>
        <w:jc w:val="both"/>
        <w:rPr>
          <w:rFonts w:ascii="Times New Roman" w:hAnsi="Times New Roman"/>
          <w:b/>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CC7BC6" w:rsidRPr="0035058C">
        <w:rPr>
          <w:rFonts w:ascii="Times New Roman" w:hAnsi="Times New Roman"/>
          <w:b/>
          <w:sz w:val="28"/>
          <w:szCs w:val="28"/>
        </w:rPr>
        <w:t>7</w:t>
      </w:r>
      <w:r w:rsidR="00731958">
        <w:rPr>
          <w:rFonts w:ascii="Times New Roman" w:hAnsi="Times New Roman"/>
          <w:b/>
          <w:sz w:val="28"/>
          <w:szCs w:val="28"/>
        </w:rPr>
        <w:t>2</w:t>
      </w:r>
      <w:r w:rsidRPr="0035058C">
        <w:rPr>
          <w:rFonts w:ascii="Times New Roman" w:hAnsi="Times New Roman"/>
          <w:b/>
          <w:sz w:val="28"/>
          <w:szCs w:val="28"/>
        </w:rPr>
        <w:t xml:space="preserve">. Муниципальные предприятия и учреждения </w:t>
      </w:r>
    </w:p>
    <w:p w:rsidR="0073273A" w:rsidRPr="00733F18" w:rsidRDefault="0073273A" w:rsidP="00280C38">
      <w:pPr>
        <w:pStyle w:val="ConsNormal0"/>
        <w:ind w:firstLine="851"/>
        <w:jc w:val="both"/>
        <w:rPr>
          <w:rFonts w:ascii="Times New Roman" w:hAnsi="Times New Roman" w:cs="Times New Roman"/>
          <w:sz w:val="28"/>
          <w:szCs w:val="28"/>
        </w:rPr>
      </w:pPr>
      <w:r w:rsidRPr="00733F18">
        <w:rPr>
          <w:rFonts w:ascii="Times New Roman" w:hAnsi="Times New Roman" w:cs="Times New Roman"/>
          <w:sz w:val="28"/>
          <w:szCs w:val="28"/>
        </w:rPr>
        <w:t xml:space="preserve">1. Муниципальное образование </w:t>
      </w:r>
      <w:r w:rsidR="00733F18" w:rsidRPr="00733F18">
        <w:rPr>
          <w:rFonts w:ascii="Times New Roman" w:hAnsi="Times New Roman" w:cs="Times New Roman"/>
          <w:sz w:val="28"/>
        </w:rPr>
        <w:t>Гулькевичский</w:t>
      </w:r>
      <w:r w:rsidR="00052D26">
        <w:rPr>
          <w:rFonts w:ascii="Times New Roman" w:hAnsi="Times New Roman" w:cs="Times New Roman"/>
          <w:sz w:val="28"/>
        </w:rPr>
        <w:t xml:space="preserve"> </w:t>
      </w:r>
      <w:r w:rsidRPr="00733F18">
        <w:rPr>
          <w:rFonts w:ascii="Times New Roman" w:hAnsi="Times New Roman" w:cs="Times New Roman"/>
          <w:sz w:val="28"/>
          <w:szCs w:val="28"/>
        </w:rPr>
        <w:t>район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73273A" w:rsidRPr="0035058C" w:rsidRDefault="0073273A" w:rsidP="00280C38">
      <w:pPr>
        <w:pStyle w:val="ConsNormal0"/>
        <w:ind w:firstLine="851"/>
        <w:jc w:val="both"/>
        <w:rPr>
          <w:rFonts w:ascii="Times New Roman" w:hAnsi="Times New Roman"/>
          <w:sz w:val="28"/>
          <w:szCs w:val="28"/>
        </w:rPr>
      </w:pPr>
      <w:r w:rsidRPr="00733F18">
        <w:rPr>
          <w:rFonts w:ascii="Times New Roman" w:hAnsi="Times New Roman" w:cs="Times New Roman"/>
          <w:sz w:val="28"/>
          <w:szCs w:val="28"/>
        </w:rPr>
        <w:t>Функции</w:t>
      </w:r>
      <w:r w:rsidRPr="0035058C">
        <w:rPr>
          <w:rFonts w:ascii="Times New Roman" w:hAnsi="Times New Roman"/>
          <w:sz w:val="28"/>
          <w:szCs w:val="28"/>
        </w:rPr>
        <w:t xml:space="preserve"> и полномочия учредителя в отношении муниципальных предприятий и учреждений осуществляет администрация.</w:t>
      </w:r>
    </w:p>
    <w:p w:rsidR="0073273A" w:rsidRPr="0035058C" w:rsidRDefault="0073273A" w:rsidP="00280C38">
      <w:pPr>
        <w:pStyle w:val="ConsPlusNormal"/>
        <w:ind w:firstLine="851"/>
        <w:jc w:val="both"/>
        <w:rPr>
          <w:rFonts w:ascii="Times New Roman" w:hAnsi="Times New Roman"/>
          <w:sz w:val="28"/>
          <w:szCs w:val="28"/>
        </w:rPr>
      </w:pPr>
      <w:r w:rsidRPr="0035058C">
        <w:rPr>
          <w:rFonts w:ascii="Times New Roman" w:hAnsi="Times New Roman"/>
          <w:sz w:val="28"/>
          <w:szCs w:val="28"/>
        </w:rPr>
        <w:t>2. Администрация определяет цели, условия и порядок деятельности муниципальных предприятий и учреждений,</w:t>
      </w:r>
      <w:r w:rsidR="00052D26">
        <w:rPr>
          <w:rFonts w:ascii="Times New Roman" w:hAnsi="Times New Roman"/>
          <w:sz w:val="28"/>
          <w:szCs w:val="28"/>
        </w:rPr>
        <w:t xml:space="preserve"> </w:t>
      </w:r>
      <w:r w:rsidRPr="0035058C">
        <w:rPr>
          <w:rFonts w:ascii="Times New Roman" w:hAnsi="Times New Roman"/>
          <w:sz w:val="28"/>
          <w:szCs w:val="28"/>
        </w:rPr>
        <w:t>утверждает их уставы.</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Органы местного самоуправления </w:t>
      </w:r>
      <w:r w:rsidR="00B021A6" w:rsidRPr="0035058C">
        <w:rPr>
          <w:rFonts w:ascii="Times New Roman" w:hAnsi="Times New Roman"/>
          <w:sz w:val="28"/>
          <w:szCs w:val="28"/>
        </w:rPr>
        <w:t xml:space="preserve">муниципального образования </w:t>
      </w:r>
      <w:r w:rsidR="00733F18" w:rsidRPr="00733F18">
        <w:rPr>
          <w:rFonts w:ascii="Times New Roman" w:hAnsi="Times New Roman" w:cs="Times New Roman"/>
          <w:sz w:val="28"/>
        </w:rPr>
        <w:t>Гулькевичский</w:t>
      </w:r>
      <w:r w:rsidR="00B021A6" w:rsidRPr="0035058C">
        <w:rPr>
          <w:rFonts w:ascii="Times New Roman" w:hAnsi="Times New Roman"/>
          <w:sz w:val="28"/>
          <w:szCs w:val="28"/>
        </w:rPr>
        <w:t xml:space="preserve"> район</w:t>
      </w:r>
      <w:r w:rsidR="00052D26">
        <w:rPr>
          <w:rFonts w:ascii="Times New Roman" w:hAnsi="Times New Roman"/>
          <w:sz w:val="28"/>
          <w:szCs w:val="28"/>
        </w:rPr>
        <w:t xml:space="preserve"> </w:t>
      </w:r>
      <w:r w:rsidRPr="0035058C">
        <w:rPr>
          <w:rFonts w:ascii="Times New Roman" w:hAnsi="Times New Roman"/>
          <w:sz w:val="28"/>
          <w:szCs w:val="28"/>
        </w:rPr>
        <w:t>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2E69AA" w:rsidRPr="0035058C" w:rsidRDefault="002E69AA" w:rsidP="00280C38">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t>5. Муниципальные учреждения представляют в администрацию отчеты о результатах своей деятельности и об использовании закрепленного за ними муниципального имущества, составляемы</w:t>
      </w:r>
      <w:r w:rsidR="005B032F" w:rsidRPr="0035058C">
        <w:rPr>
          <w:kern w:val="0"/>
          <w:sz w:val="28"/>
          <w:szCs w:val="28"/>
          <w:lang w:eastAsia="ru-RU"/>
        </w:rPr>
        <w:t>е</w:t>
      </w:r>
      <w:r w:rsidRPr="0035058C">
        <w:rPr>
          <w:kern w:val="0"/>
          <w:sz w:val="28"/>
          <w:szCs w:val="28"/>
          <w:lang w:eastAsia="ru-RU"/>
        </w:rPr>
        <w:t xml:space="preserve"> и утверждаемы</w:t>
      </w:r>
      <w:r w:rsidR="005B032F" w:rsidRPr="0035058C">
        <w:rPr>
          <w:kern w:val="0"/>
          <w:sz w:val="28"/>
          <w:szCs w:val="28"/>
          <w:lang w:eastAsia="ru-RU"/>
        </w:rPr>
        <w:t>е</w:t>
      </w:r>
      <w:r w:rsidRPr="0035058C">
        <w:rPr>
          <w:kern w:val="0"/>
          <w:sz w:val="28"/>
          <w:szCs w:val="28"/>
          <w:lang w:eastAsia="ru-RU"/>
        </w:rPr>
        <w:t xml:space="preserve"> в порядке, определенном администрацией,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2E69AA" w:rsidRPr="0035058C" w:rsidRDefault="002E69AA" w:rsidP="00280C38">
      <w:pPr>
        <w:suppressAutoHyphens w:val="0"/>
        <w:autoSpaceDE w:val="0"/>
        <w:autoSpaceDN w:val="0"/>
        <w:adjustRightInd w:val="0"/>
        <w:ind w:firstLine="851"/>
        <w:jc w:val="both"/>
        <w:rPr>
          <w:bCs/>
          <w:kern w:val="0"/>
          <w:sz w:val="28"/>
          <w:szCs w:val="28"/>
          <w:lang w:eastAsia="ru-RU"/>
        </w:rPr>
      </w:pPr>
      <w:r w:rsidRPr="0035058C">
        <w:rPr>
          <w:bCs/>
          <w:kern w:val="0"/>
          <w:sz w:val="28"/>
          <w:szCs w:val="28"/>
          <w:lang w:eastAsia="ru-RU"/>
        </w:rPr>
        <w:t>Муниципальные предприятия по окончании отчетного периода представляют администрации бухгалтерскую отчетность и иные документы, перечень которых определяется администрацией.</w:t>
      </w:r>
    </w:p>
    <w:p w:rsidR="0073273A" w:rsidRPr="0035058C" w:rsidRDefault="0073273A" w:rsidP="00280C38">
      <w:pPr>
        <w:pStyle w:val="af1"/>
        <w:ind w:firstLine="851"/>
        <w:rPr>
          <w:rFonts w:ascii="Times New Roman" w:hAnsi="Times New Roman"/>
          <w:sz w:val="28"/>
          <w:szCs w:val="28"/>
        </w:rPr>
      </w:pPr>
      <w:r w:rsidRPr="0035058C">
        <w:rPr>
          <w:rFonts w:ascii="Times New Roman" w:hAnsi="Times New Roman"/>
          <w:sz w:val="28"/>
          <w:szCs w:val="28"/>
        </w:rPr>
        <w:t xml:space="preserve">6. По требованию </w:t>
      </w:r>
      <w:r w:rsidRPr="0035058C">
        <w:rPr>
          <w:rFonts w:ascii="Times New Roman" w:hAnsi="Times New Roman" w:cs="Arial"/>
          <w:sz w:val="28"/>
          <w:szCs w:val="28"/>
        </w:rPr>
        <w:t>администрации</w:t>
      </w:r>
      <w:r w:rsidRPr="0035058C">
        <w:rPr>
          <w:rFonts w:ascii="Times New Roman" w:hAnsi="Times New Roman"/>
          <w:sz w:val="28"/>
          <w:szCs w:val="28"/>
        </w:rPr>
        <w:t xml:space="preserve">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w:t>
      </w:r>
      <w:r w:rsidR="00052D26">
        <w:rPr>
          <w:rFonts w:ascii="Times New Roman" w:hAnsi="Times New Roman"/>
          <w:sz w:val="28"/>
          <w:szCs w:val="28"/>
        </w:rPr>
        <w:t xml:space="preserve"> </w:t>
      </w:r>
      <w:r w:rsidRPr="0035058C">
        <w:rPr>
          <w:rFonts w:ascii="Times New Roman" w:hAnsi="Times New Roman"/>
          <w:sz w:val="28"/>
          <w:szCs w:val="28"/>
        </w:rPr>
        <w:t>финансово-хозяйственной деятельности предприятия или учреждения.</w:t>
      </w:r>
    </w:p>
    <w:p w:rsidR="0073273A" w:rsidRPr="0035058C" w:rsidRDefault="009F5985" w:rsidP="00280C38">
      <w:pPr>
        <w:pStyle w:val="af1"/>
        <w:ind w:firstLine="851"/>
        <w:rPr>
          <w:rFonts w:ascii="Times New Roman" w:hAnsi="Times New Roman"/>
          <w:strike/>
          <w:sz w:val="28"/>
          <w:szCs w:val="28"/>
        </w:rPr>
      </w:pPr>
      <w:r>
        <w:rPr>
          <w:rFonts w:ascii="Times New Roman" w:hAnsi="Times New Roman"/>
          <w:sz w:val="28"/>
          <w:szCs w:val="28"/>
        </w:rPr>
        <w:t>7</w:t>
      </w:r>
      <w:r w:rsidR="0073273A" w:rsidRPr="0035058C">
        <w:rPr>
          <w:rFonts w:ascii="Times New Roman" w:hAnsi="Times New Roman"/>
          <w:sz w:val="28"/>
          <w:szCs w:val="28"/>
        </w:rPr>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w:t>
      </w:r>
      <w:r w:rsidR="00052D26">
        <w:rPr>
          <w:rFonts w:ascii="Times New Roman" w:hAnsi="Times New Roman"/>
          <w:sz w:val="28"/>
          <w:szCs w:val="28"/>
        </w:rPr>
        <w:t xml:space="preserve"> </w:t>
      </w:r>
      <w:r w:rsidR="0073273A" w:rsidRPr="0035058C">
        <w:rPr>
          <w:rFonts w:ascii="Times New Roman" w:hAnsi="Times New Roman"/>
          <w:sz w:val="28"/>
          <w:szCs w:val="28"/>
        </w:rPr>
        <w:t xml:space="preserve">органов местного самоуправления в </w:t>
      </w:r>
      <w:r w:rsidR="0073273A" w:rsidRPr="0035058C">
        <w:rPr>
          <w:rFonts w:ascii="Times New Roman" w:hAnsi="Times New Roman"/>
          <w:sz w:val="28"/>
          <w:szCs w:val="28"/>
        </w:rPr>
        <w:lastRenderedPageBreak/>
        <w:t>установленных в этих запросах объемах и сроки</w:t>
      </w:r>
      <w:r w:rsidR="009801FE" w:rsidRPr="0035058C">
        <w:rPr>
          <w:rFonts w:ascii="Times New Roman" w:hAnsi="Times New Roman"/>
          <w:sz w:val="28"/>
          <w:szCs w:val="28"/>
        </w:rPr>
        <w:t xml:space="preserve">. </w:t>
      </w:r>
    </w:p>
    <w:p w:rsidR="009801FE" w:rsidRPr="0035058C" w:rsidRDefault="009801FE" w:rsidP="00280C38">
      <w:pPr>
        <w:widowControl/>
        <w:suppressAutoHyphens w:val="0"/>
        <w:autoSpaceDE w:val="0"/>
        <w:autoSpaceDN w:val="0"/>
        <w:adjustRightInd w:val="0"/>
        <w:ind w:firstLine="851"/>
        <w:jc w:val="both"/>
        <w:rPr>
          <w:strike/>
          <w:sz w:val="28"/>
          <w:szCs w:val="28"/>
        </w:rPr>
      </w:pPr>
      <w:r w:rsidRPr="0035058C">
        <w:rPr>
          <w:kern w:val="0"/>
          <w:sz w:val="28"/>
          <w:szCs w:val="28"/>
          <w:lang w:eastAsia="ru-RU"/>
        </w:rPr>
        <w:t>Бухгалтерская отчетность предприятия в случаях, определенных администрацией, подлежит обязательной ежегодной аудиторской проверке независимым аудитором.</w:t>
      </w:r>
    </w:p>
    <w:p w:rsidR="0073273A" w:rsidRPr="0035058C" w:rsidRDefault="009F5985" w:rsidP="00280C38">
      <w:pPr>
        <w:pStyle w:val="af1"/>
        <w:ind w:firstLine="851"/>
        <w:rPr>
          <w:rFonts w:ascii="Times New Roman" w:hAnsi="Times New Roman"/>
          <w:sz w:val="28"/>
          <w:szCs w:val="28"/>
        </w:rPr>
      </w:pPr>
      <w:r>
        <w:rPr>
          <w:rFonts w:ascii="Times New Roman" w:hAnsi="Times New Roman"/>
          <w:sz w:val="28"/>
          <w:szCs w:val="28"/>
        </w:rPr>
        <w:t>8</w:t>
      </w:r>
      <w:r w:rsidR="00733F18">
        <w:rPr>
          <w:rFonts w:ascii="Times New Roman" w:hAnsi="Times New Roman"/>
          <w:sz w:val="28"/>
          <w:szCs w:val="28"/>
        </w:rPr>
        <w:t xml:space="preserve">. </w:t>
      </w:r>
      <w:r w:rsidR="0073273A" w:rsidRPr="0035058C">
        <w:rPr>
          <w:rFonts w:ascii="Times New Roman" w:hAnsi="Times New Roman"/>
          <w:sz w:val="28"/>
          <w:szCs w:val="28"/>
        </w:rPr>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CC727A" w:rsidRPr="0035058C" w:rsidRDefault="00CC727A" w:rsidP="00280C38">
      <w:pPr>
        <w:pStyle w:val="5"/>
        <w:keepNext w:val="0"/>
        <w:ind w:left="0" w:firstLine="851"/>
        <w:jc w:val="both"/>
        <w:rPr>
          <w:b/>
          <w:strike/>
          <w:szCs w:val="28"/>
        </w:rPr>
      </w:pPr>
    </w:p>
    <w:p w:rsidR="00CC727A" w:rsidRPr="00733F18" w:rsidRDefault="00CC727A" w:rsidP="00280C38">
      <w:pPr>
        <w:pStyle w:val="5"/>
        <w:keepNext w:val="0"/>
        <w:ind w:left="0" w:firstLine="851"/>
        <w:jc w:val="both"/>
        <w:rPr>
          <w:b/>
          <w:szCs w:val="28"/>
        </w:rPr>
      </w:pPr>
      <w:r w:rsidRPr="00733F18">
        <w:rPr>
          <w:b/>
          <w:szCs w:val="28"/>
        </w:rPr>
        <w:t>Статья 7</w:t>
      </w:r>
      <w:r w:rsidR="009F5985">
        <w:rPr>
          <w:b/>
          <w:szCs w:val="28"/>
        </w:rPr>
        <w:t>3</w:t>
      </w:r>
      <w:r w:rsidRPr="00733F18">
        <w:rPr>
          <w:b/>
          <w:szCs w:val="28"/>
        </w:rPr>
        <w:t xml:space="preserve">. Бюджет муниципального образования </w:t>
      </w:r>
      <w:r w:rsidR="00733F18" w:rsidRPr="00733F18">
        <w:rPr>
          <w:b/>
        </w:rPr>
        <w:t>Гулькевичский</w:t>
      </w:r>
      <w:r w:rsidRPr="00733F18">
        <w:rPr>
          <w:b/>
          <w:szCs w:val="28"/>
        </w:rPr>
        <w:t xml:space="preserve"> район</w:t>
      </w:r>
    </w:p>
    <w:p w:rsidR="00CC727A" w:rsidRPr="0035058C" w:rsidRDefault="00CC727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1. </w:t>
      </w:r>
      <w:r w:rsidR="004C5F51" w:rsidRPr="0035058C">
        <w:rPr>
          <w:bCs/>
          <w:kern w:val="0"/>
          <w:sz w:val="28"/>
          <w:szCs w:val="28"/>
        </w:rPr>
        <w:t>М</w:t>
      </w:r>
      <w:r w:rsidRPr="0035058C">
        <w:rPr>
          <w:bCs/>
          <w:kern w:val="0"/>
          <w:sz w:val="28"/>
          <w:szCs w:val="28"/>
        </w:rPr>
        <w:t>униципальное образование имеет собственный бюджет (местный бюджет).</w:t>
      </w:r>
    </w:p>
    <w:p w:rsidR="00CC727A" w:rsidRPr="00733F18" w:rsidRDefault="00CC727A" w:rsidP="00280C38">
      <w:pPr>
        <w:widowControl/>
        <w:suppressAutoHyphens w:val="0"/>
        <w:autoSpaceDE w:val="0"/>
        <w:autoSpaceDN w:val="0"/>
        <w:adjustRightInd w:val="0"/>
        <w:ind w:firstLine="851"/>
        <w:jc w:val="both"/>
        <w:rPr>
          <w:b/>
          <w:bCs/>
          <w:i/>
          <w:kern w:val="0"/>
          <w:sz w:val="28"/>
          <w:szCs w:val="28"/>
        </w:rPr>
      </w:pPr>
      <w:r w:rsidRPr="0035058C">
        <w:rPr>
          <w:bCs/>
          <w:kern w:val="0"/>
          <w:sz w:val="28"/>
          <w:szCs w:val="28"/>
        </w:rPr>
        <w:t xml:space="preserve">Бюджет </w:t>
      </w:r>
      <w:r w:rsidR="004C5F51" w:rsidRPr="0035058C">
        <w:rPr>
          <w:sz w:val="28"/>
          <w:szCs w:val="28"/>
        </w:rPr>
        <w:t xml:space="preserve">муниципального образования </w:t>
      </w:r>
      <w:r w:rsidR="00733F18">
        <w:rPr>
          <w:sz w:val="28"/>
        </w:rPr>
        <w:t>Гулькевичский</w:t>
      </w:r>
      <w:r w:rsidR="004C5F51" w:rsidRPr="0035058C">
        <w:rPr>
          <w:sz w:val="28"/>
          <w:szCs w:val="28"/>
        </w:rPr>
        <w:t xml:space="preserve"> район</w:t>
      </w:r>
      <w:r w:rsidR="007A0EE0">
        <w:rPr>
          <w:sz w:val="28"/>
          <w:szCs w:val="28"/>
        </w:rPr>
        <w:t xml:space="preserve"> </w:t>
      </w:r>
      <w:r w:rsidRPr="0035058C">
        <w:rPr>
          <w:bCs/>
          <w:kern w:val="0"/>
          <w:sz w:val="28"/>
          <w:szCs w:val="28"/>
        </w:rPr>
        <w:t xml:space="preserve">(районный бюджет) и свод бюджетов городских и сельских поселений, входящих в состав </w:t>
      </w:r>
      <w:r w:rsidR="00DF78F2" w:rsidRPr="0035058C">
        <w:rPr>
          <w:sz w:val="28"/>
          <w:szCs w:val="28"/>
        </w:rPr>
        <w:t xml:space="preserve">муниципального образования </w:t>
      </w:r>
      <w:r w:rsidR="00733F18">
        <w:rPr>
          <w:sz w:val="28"/>
        </w:rPr>
        <w:t>Гулькевичский</w:t>
      </w:r>
      <w:r w:rsidR="00DF78F2" w:rsidRPr="0035058C">
        <w:rPr>
          <w:sz w:val="28"/>
          <w:szCs w:val="28"/>
        </w:rPr>
        <w:t xml:space="preserve"> район</w:t>
      </w:r>
      <w:r w:rsidR="007A0EE0">
        <w:rPr>
          <w:sz w:val="28"/>
          <w:szCs w:val="28"/>
        </w:rPr>
        <w:t xml:space="preserve"> </w:t>
      </w:r>
      <w:r w:rsidRPr="0035058C">
        <w:rPr>
          <w:bCs/>
          <w:kern w:val="0"/>
          <w:sz w:val="28"/>
          <w:szCs w:val="28"/>
        </w:rPr>
        <w:t xml:space="preserve">(без учета межбюджетных трансфертов между этими бюджетами), образуют консолидированный бюджет </w:t>
      </w:r>
      <w:r w:rsidR="00DF78F2" w:rsidRPr="0035058C">
        <w:rPr>
          <w:sz w:val="28"/>
          <w:szCs w:val="28"/>
        </w:rPr>
        <w:t xml:space="preserve">муниципального образования </w:t>
      </w:r>
      <w:r w:rsidR="00733F18">
        <w:rPr>
          <w:sz w:val="28"/>
        </w:rPr>
        <w:t>Гулькевичский</w:t>
      </w:r>
      <w:r w:rsidR="00DF78F2" w:rsidRPr="0035058C">
        <w:rPr>
          <w:sz w:val="28"/>
          <w:szCs w:val="28"/>
        </w:rPr>
        <w:t xml:space="preserve"> район</w:t>
      </w:r>
      <w:r w:rsidRPr="0035058C">
        <w:rPr>
          <w:bCs/>
          <w:kern w:val="0"/>
          <w:sz w:val="28"/>
          <w:szCs w:val="28"/>
        </w:rPr>
        <w:t>.</w:t>
      </w:r>
    </w:p>
    <w:p w:rsidR="00CC727A" w:rsidRPr="0035058C" w:rsidRDefault="00CC727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w:t>
      </w:r>
      <w:r w:rsidR="00DF78F2" w:rsidRPr="0035058C">
        <w:rPr>
          <w:sz w:val="28"/>
          <w:szCs w:val="28"/>
        </w:rPr>
        <w:t xml:space="preserve">муниципального образования </w:t>
      </w:r>
      <w:r w:rsidR="00733F18">
        <w:rPr>
          <w:sz w:val="28"/>
        </w:rPr>
        <w:t>Гулькевичский</w:t>
      </w:r>
      <w:r w:rsidR="00DF78F2" w:rsidRPr="0035058C">
        <w:rPr>
          <w:sz w:val="28"/>
          <w:szCs w:val="28"/>
        </w:rPr>
        <w:t xml:space="preserve"> район</w:t>
      </w:r>
      <w:r w:rsidR="00052D26">
        <w:rPr>
          <w:sz w:val="28"/>
          <w:szCs w:val="28"/>
        </w:rPr>
        <w:t xml:space="preserve"> </w:t>
      </w:r>
      <w:r w:rsidRPr="0035058C">
        <w:rPr>
          <w:bCs/>
          <w:kern w:val="0"/>
          <w:sz w:val="28"/>
          <w:szCs w:val="28"/>
        </w:rPr>
        <w:t>самостоятельно с соблюдением требований, установленных Бюджетным кодексом Российской Федерации.</w:t>
      </w:r>
    </w:p>
    <w:p w:rsidR="00CC727A" w:rsidRPr="0035058C" w:rsidRDefault="00CC727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3. Бюджетные полномочия </w:t>
      </w:r>
      <w:r w:rsidR="00310132" w:rsidRPr="0035058C">
        <w:rPr>
          <w:sz w:val="28"/>
          <w:szCs w:val="28"/>
        </w:rPr>
        <w:t xml:space="preserve">муниципального образования </w:t>
      </w:r>
      <w:r w:rsidR="00733F18">
        <w:rPr>
          <w:sz w:val="28"/>
        </w:rPr>
        <w:t>Гулькевичский</w:t>
      </w:r>
      <w:r w:rsidR="00310132" w:rsidRPr="0035058C">
        <w:rPr>
          <w:sz w:val="28"/>
          <w:szCs w:val="28"/>
        </w:rPr>
        <w:t xml:space="preserve"> район</w:t>
      </w:r>
      <w:r w:rsidR="00052D26">
        <w:rPr>
          <w:sz w:val="28"/>
          <w:szCs w:val="28"/>
        </w:rPr>
        <w:t xml:space="preserve"> </w:t>
      </w:r>
      <w:r w:rsidRPr="0035058C">
        <w:rPr>
          <w:bCs/>
          <w:kern w:val="0"/>
          <w:sz w:val="28"/>
          <w:szCs w:val="28"/>
        </w:rPr>
        <w:t>устанавливаются Бюджетным кодексом Российской Федерации.</w:t>
      </w:r>
    </w:p>
    <w:p w:rsidR="00CC727A" w:rsidRPr="0035058C" w:rsidRDefault="00310132"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4</w:t>
      </w:r>
      <w:r w:rsidR="00CC727A" w:rsidRPr="0035058C">
        <w:rPr>
          <w:bCs/>
          <w:kern w:val="0"/>
          <w:sz w:val="28"/>
          <w:szCs w:val="28"/>
        </w:rPr>
        <w:t xml:space="preserve">. Руководитель финансового органа </w:t>
      </w:r>
      <w:r w:rsidRPr="0035058C">
        <w:rPr>
          <w:sz w:val="28"/>
          <w:szCs w:val="28"/>
        </w:rPr>
        <w:t xml:space="preserve">муниципального образования </w:t>
      </w:r>
      <w:r w:rsidR="00733F18">
        <w:rPr>
          <w:sz w:val="28"/>
        </w:rPr>
        <w:t>Гулькевичский</w:t>
      </w:r>
      <w:r w:rsidRPr="0035058C">
        <w:rPr>
          <w:sz w:val="28"/>
          <w:szCs w:val="28"/>
        </w:rPr>
        <w:t xml:space="preserve"> район</w:t>
      </w:r>
      <w:r w:rsidR="00052D26">
        <w:rPr>
          <w:sz w:val="28"/>
          <w:szCs w:val="28"/>
        </w:rPr>
        <w:t xml:space="preserve"> </w:t>
      </w:r>
      <w:r w:rsidR="00CC727A" w:rsidRPr="0035058C">
        <w:rPr>
          <w:bCs/>
          <w:kern w:val="0"/>
          <w:sz w:val="28"/>
          <w:szCs w:val="28"/>
        </w:rPr>
        <w:t>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CC727A" w:rsidRPr="0035058C" w:rsidRDefault="00310132"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5</w:t>
      </w:r>
      <w:r w:rsidR="00CC727A" w:rsidRPr="0035058C">
        <w:rPr>
          <w:bCs/>
          <w:kern w:val="0"/>
          <w:sz w:val="28"/>
          <w:szCs w:val="28"/>
        </w:rPr>
        <w:t>.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w:t>
      </w:r>
      <w:r w:rsidR="00E63A7C" w:rsidRPr="0035058C">
        <w:rPr>
          <w:sz w:val="28"/>
          <w:szCs w:val="28"/>
        </w:rPr>
        <w:t xml:space="preserve"> муниципального образования </w:t>
      </w:r>
      <w:r w:rsidR="00733F18">
        <w:rPr>
          <w:sz w:val="28"/>
        </w:rPr>
        <w:t xml:space="preserve">Гулькевичский </w:t>
      </w:r>
      <w:r w:rsidR="00E63A7C" w:rsidRPr="0035058C">
        <w:rPr>
          <w:sz w:val="28"/>
          <w:szCs w:val="28"/>
        </w:rPr>
        <w:t>район</w:t>
      </w:r>
      <w:r w:rsidR="00CC727A" w:rsidRPr="0035058C">
        <w:rPr>
          <w:bCs/>
          <w:kern w:val="0"/>
          <w:sz w:val="28"/>
          <w:szCs w:val="28"/>
        </w:rPr>
        <w:t xml:space="preserve">, работников муниципальных учреждений с указанием фактических </w:t>
      </w:r>
      <w:r w:rsidR="009F5985" w:rsidRPr="009F5985">
        <w:rPr>
          <w:rFonts w:eastAsia="Calibri"/>
          <w:bCs/>
          <w:kern w:val="0"/>
          <w:sz w:val="28"/>
          <w:szCs w:val="28"/>
        </w:rPr>
        <w:t>расходов на оплату их труда</w:t>
      </w:r>
      <w:r w:rsidR="00052D26">
        <w:rPr>
          <w:rFonts w:eastAsia="Calibri"/>
          <w:bCs/>
          <w:kern w:val="0"/>
          <w:sz w:val="28"/>
          <w:szCs w:val="28"/>
        </w:rPr>
        <w:t xml:space="preserve"> </w:t>
      </w:r>
      <w:r w:rsidR="009F5985" w:rsidRPr="001412BF">
        <w:rPr>
          <w:rFonts w:eastAsiaTheme="minorHAnsi"/>
          <w:bCs/>
          <w:kern w:val="0"/>
          <w:sz w:val="28"/>
          <w:szCs w:val="28"/>
        </w:rPr>
        <w:t xml:space="preserve">подлежат </w:t>
      </w:r>
      <w:r w:rsidR="00CC727A" w:rsidRPr="0035058C">
        <w:rPr>
          <w:bCs/>
          <w:kern w:val="0"/>
          <w:sz w:val="28"/>
          <w:szCs w:val="28"/>
        </w:rPr>
        <w:t>официальному опубликованию.</w:t>
      </w:r>
    </w:p>
    <w:p w:rsidR="00CC727A" w:rsidRPr="0035058C" w:rsidRDefault="00CC727A" w:rsidP="00280C38">
      <w:pPr>
        <w:suppressAutoHyphens w:val="0"/>
        <w:autoSpaceDE w:val="0"/>
        <w:autoSpaceDN w:val="0"/>
        <w:adjustRightInd w:val="0"/>
        <w:ind w:firstLine="851"/>
        <w:jc w:val="both"/>
        <w:rPr>
          <w:bCs/>
          <w:strike/>
          <w:kern w:val="0"/>
          <w:sz w:val="28"/>
          <w:szCs w:val="28"/>
        </w:rPr>
      </w:pPr>
    </w:p>
    <w:p w:rsidR="0083610A" w:rsidRPr="0035058C" w:rsidRDefault="0083610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7</w:t>
      </w:r>
      <w:r w:rsidR="00400978">
        <w:rPr>
          <w:rFonts w:ascii="Times New Roman" w:hAnsi="Times New Roman"/>
          <w:sz w:val="28"/>
          <w:szCs w:val="28"/>
        </w:rPr>
        <w:t>4</w:t>
      </w:r>
      <w:r w:rsidRPr="0035058C">
        <w:rPr>
          <w:rFonts w:ascii="Times New Roman" w:hAnsi="Times New Roman"/>
          <w:sz w:val="28"/>
          <w:szCs w:val="28"/>
        </w:rPr>
        <w:t>. Расходы местного бюджета</w:t>
      </w:r>
    </w:p>
    <w:p w:rsidR="0083610A" w:rsidRPr="0035058C" w:rsidRDefault="0083610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1. Формирование расходов местного бюджета осуществляется в соответствии с расходными обязательствами </w:t>
      </w:r>
      <w:r w:rsidRPr="0035058C">
        <w:rPr>
          <w:sz w:val="28"/>
          <w:szCs w:val="28"/>
        </w:rPr>
        <w:t xml:space="preserve">муниципального образования </w:t>
      </w:r>
      <w:r w:rsidR="00733F18">
        <w:rPr>
          <w:sz w:val="28"/>
        </w:rPr>
        <w:t>Гулькевичский</w:t>
      </w:r>
      <w:r w:rsidRPr="0035058C">
        <w:rPr>
          <w:sz w:val="28"/>
          <w:szCs w:val="28"/>
        </w:rPr>
        <w:t xml:space="preserve"> район</w:t>
      </w:r>
      <w:r w:rsidRPr="0035058C">
        <w:rPr>
          <w:bCs/>
          <w:kern w:val="0"/>
          <w:sz w:val="28"/>
          <w:szCs w:val="28"/>
        </w:rPr>
        <w:t xml:space="preserve">, устанавливаемыми и исполняемыми органами местного самоуправления </w:t>
      </w:r>
      <w:r w:rsidR="00F7250B" w:rsidRPr="0035058C">
        <w:rPr>
          <w:sz w:val="28"/>
          <w:szCs w:val="28"/>
        </w:rPr>
        <w:t xml:space="preserve">муниципального образования </w:t>
      </w:r>
      <w:r w:rsidR="00733F18">
        <w:rPr>
          <w:sz w:val="28"/>
        </w:rPr>
        <w:t>Гулькевичский</w:t>
      </w:r>
      <w:r w:rsidR="00F7250B" w:rsidRPr="0035058C">
        <w:rPr>
          <w:sz w:val="28"/>
          <w:szCs w:val="28"/>
        </w:rPr>
        <w:t xml:space="preserve"> район </w:t>
      </w:r>
      <w:r w:rsidRPr="0035058C">
        <w:rPr>
          <w:bCs/>
          <w:kern w:val="0"/>
          <w:sz w:val="28"/>
          <w:szCs w:val="28"/>
        </w:rPr>
        <w:t>в соответствии с требованиями Бюджетного кодекса Российской Федерации.</w:t>
      </w:r>
    </w:p>
    <w:p w:rsidR="0083610A" w:rsidRPr="0035058C" w:rsidRDefault="0083610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lastRenderedPageBreak/>
        <w:t xml:space="preserve">2. Исполнение расходных обязательств </w:t>
      </w:r>
      <w:r w:rsidR="00F7250B" w:rsidRPr="0035058C">
        <w:rPr>
          <w:sz w:val="28"/>
          <w:szCs w:val="28"/>
        </w:rPr>
        <w:t xml:space="preserve">муниципального образования </w:t>
      </w:r>
      <w:r w:rsidR="00733F18">
        <w:rPr>
          <w:sz w:val="28"/>
        </w:rPr>
        <w:t>Гулькевичский</w:t>
      </w:r>
      <w:r w:rsidR="00F7250B" w:rsidRPr="0035058C">
        <w:rPr>
          <w:sz w:val="28"/>
          <w:szCs w:val="28"/>
        </w:rPr>
        <w:t xml:space="preserve"> район </w:t>
      </w:r>
      <w:r w:rsidRPr="0035058C">
        <w:rPr>
          <w:bCs/>
          <w:kern w:val="0"/>
          <w:sz w:val="28"/>
          <w:szCs w:val="28"/>
        </w:rPr>
        <w:t>осуществляется за счет средств местн</w:t>
      </w:r>
      <w:r w:rsidR="00F7250B" w:rsidRPr="0035058C">
        <w:rPr>
          <w:bCs/>
          <w:kern w:val="0"/>
          <w:sz w:val="28"/>
          <w:szCs w:val="28"/>
        </w:rPr>
        <w:t>ого</w:t>
      </w:r>
      <w:r w:rsidRPr="0035058C">
        <w:rPr>
          <w:bCs/>
          <w:kern w:val="0"/>
          <w:sz w:val="28"/>
          <w:szCs w:val="28"/>
        </w:rPr>
        <w:t xml:space="preserve"> бюджет</w:t>
      </w:r>
      <w:r w:rsidR="00F7250B" w:rsidRPr="0035058C">
        <w:rPr>
          <w:bCs/>
          <w:kern w:val="0"/>
          <w:sz w:val="28"/>
          <w:szCs w:val="28"/>
        </w:rPr>
        <w:t>а</w:t>
      </w:r>
      <w:r w:rsidRPr="0035058C">
        <w:rPr>
          <w:bCs/>
          <w:kern w:val="0"/>
          <w:sz w:val="28"/>
          <w:szCs w:val="28"/>
        </w:rPr>
        <w:t xml:space="preserve"> в соответствии с требованиями Бюджетного кодекса Российской Федерации.</w:t>
      </w:r>
    </w:p>
    <w:p w:rsidR="0083610A" w:rsidRPr="0035058C" w:rsidRDefault="0083610A" w:rsidP="00280C38">
      <w:pPr>
        <w:ind w:firstLine="851"/>
        <w:jc w:val="both"/>
      </w:pPr>
    </w:p>
    <w:p w:rsidR="00CA5938" w:rsidRPr="0035058C" w:rsidRDefault="00CA5938" w:rsidP="00280C38">
      <w:pPr>
        <w:widowControl/>
        <w:suppressAutoHyphens w:val="0"/>
        <w:autoSpaceDE w:val="0"/>
        <w:autoSpaceDN w:val="0"/>
        <w:adjustRightInd w:val="0"/>
        <w:ind w:firstLine="851"/>
        <w:jc w:val="both"/>
        <w:outlineLvl w:val="0"/>
        <w:rPr>
          <w:b/>
          <w:kern w:val="0"/>
          <w:sz w:val="28"/>
          <w:szCs w:val="28"/>
        </w:rPr>
      </w:pPr>
      <w:r w:rsidRPr="0035058C">
        <w:rPr>
          <w:b/>
          <w:sz w:val="28"/>
          <w:szCs w:val="28"/>
        </w:rPr>
        <w:t>Статья 7</w:t>
      </w:r>
      <w:r w:rsidR="00400978">
        <w:rPr>
          <w:b/>
          <w:sz w:val="28"/>
          <w:szCs w:val="28"/>
        </w:rPr>
        <w:t>5</w:t>
      </w:r>
      <w:r w:rsidRPr="0035058C">
        <w:rPr>
          <w:b/>
          <w:sz w:val="28"/>
          <w:szCs w:val="28"/>
        </w:rPr>
        <w:t xml:space="preserve">. </w:t>
      </w:r>
      <w:r w:rsidRPr="0035058C">
        <w:rPr>
          <w:b/>
          <w:kern w:val="0"/>
          <w:sz w:val="28"/>
          <w:szCs w:val="28"/>
        </w:rPr>
        <w:t>Закупки для обеспечения муниципальных нужд</w:t>
      </w:r>
    </w:p>
    <w:p w:rsidR="00CA5938" w:rsidRPr="0035058C" w:rsidRDefault="00CA5938" w:rsidP="00280C38">
      <w:pPr>
        <w:widowControl/>
        <w:suppressAutoHyphens w:val="0"/>
        <w:autoSpaceDE w:val="0"/>
        <w:autoSpaceDN w:val="0"/>
        <w:adjustRightInd w:val="0"/>
        <w:ind w:firstLine="851"/>
        <w:jc w:val="both"/>
        <w:rPr>
          <w:kern w:val="0"/>
          <w:sz w:val="28"/>
          <w:szCs w:val="28"/>
        </w:rPr>
      </w:pPr>
      <w:r w:rsidRPr="0035058C">
        <w:rPr>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A5938" w:rsidRPr="0035058C" w:rsidRDefault="00CA5938" w:rsidP="00280C38">
      <w:pPr>
        <w:widowControl/>
        <w:suppressAutoHyphens w:val="0"/>
        <w:autoSpaceDE w:val="0"/>
        <w:autoSpaceDN w:val="0"/>
        <w:adjustRightInd w:val="0"/>
        <w:ind w:firstLine="851"/>
        <w:jc w:val="both"/>
        <w:rPr>
          <w:kern w:val="0"/>
          <w:sz w:val="28"/>
          <w:szCs w:val="28"/>
        </w:rPr>
      </w:pPr>
      <w:r w:rsidRPr="0035058C">
        <w:rPr>
          <w:kern w:val="0"/>
          <w:sz w:val="28"/>
          <w:szCs w:val="28"/>
        </w:rPr>
        <w:t>2. Закупки товаров, работ, услуг для обеспечения муниципальных нужд осуществляются за счет средств местного бюджета.</w:t>
      </w:r>
    </w:p>
    <w:p w:rsidR="00CA5938" w:rsidRPr="0035058C" w:rsidRDefault="00CA5938" w:rsidP="00280C38">
      <w:pPr>
        <w:ind w:firstLine="851"/>
        <w:jc w:val="both"/>
      </w:pPr>
    </w:p>
    <w:p w:rsidR="009025A3" w:rsidRPr="0035058C" w:rsidRDefault="009025A3" w:rsidP="00280C38">
      <w:pPr>
        <w:suppressAutoHyphens w:val="0"/>
        <w:ind w:firstLine="851"/>
        <w:jc w:val="both"/>
        <w:rPr>
          <w:b/>
          <w:sz w:val="28"/>
          <w:szCs w:val="28"/>
        </w:rPr>
      </w:pPr>
      <w:r w:rsidRPr="0035058C">
        <w:rPr>
          <w:b/>
          <w:sz w:val="28"/>
          <w:szCs w:val="28"/>
        </w:rPr>
        <w:t>Статья 7</w:t>
      </w:r>
      <w:r w:rsidR="00400978">
        <w:rPr>
          <w:b/>
          <w:sz w:val="28"/>
          <w:szCs w:val="28"/>
        </w:rPr>
        <w:t>6</w:t>
      </w:r>
      <w:r w:rsidRPr="0035058C">
        <w:rPr>
          <w:b/>
          <w:sz w:val="28"/>
          <w:szCs w:val="28"/>
        </w:rPr>
        <w:t>. Доходы местного бюджета</w:t>
      </w:r>
    </w:p>
    <w:p w:rsidR="009025A3" w:rsidRPr="0035058C" w:rsidRDefault="009025A3" w:rsidP="00280C38">
      <w:pPr>
        <w:suppressAutoHyphens w:val="0"/>
        <w:autoSpaceDE w:val="0"/>
        <w:autoSpaceDN w:val="0"/>
        <w:adjustRightInd w:val="0"/>
        <w:ind w:firstLine="851"/>
        <w:jc w:val="both"/>
        <w:rPr>
          <w:bCs/>
          <w:kern w:val="0"/>
          <w:sz w:val="28"/>
          <w:szCs w:val="28"/>
          <w:lang w:eastAsia="ru-RU"/>
        </w:rPr>
      </w:pPr>
      <w:r w:rsidRPr="0035058C">
        <w:rPr>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3273A" w:rsidRPr="0035058C" w:rsidRDefault="0073273A" w:rsidP="00280C38">
      <w:pPr>
        <w:tabs>
          <w:tab w:val="left" w:pos="0"/>
        </w:tabs>
        <w:autoSpaceDE w:val="0"/>
        <w:ind w:firstLine="851"/>
        <w:jc w:val="both"/>
        <w:rPr>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7</w:t>
      </w:r>
      <w:r w:rsidR="00400978">
        <w:rPr>
          <w:rFonts w:ascii="Times New Roman" w:hAnsi="Times New Roman"/>
          <w:sz w:val="28"/>
          <w:szCs w:val="28"/>
        </w:rPr>
        <w:t>7</w:t>
      </w:r>
      <w:r w:rsidRPr="0035058C">
        <w:rPr>
          <w:rFonts w:ascii="Times New Roman" w:hAnsi="Times New Roman"/>
          <w:sz w:val="28"/>
          <w:szCs w:val="28"/>
        </w:rPr>
        <w:t>. Составление, рассмотрение проекта местного бюджета и утверждение местного бюджета</w:t>
      </w:r>
    </w:p>
    <w:p w:rsidR="0073273A" w:rsidRPr="0035058C" w:rsidRDefault="0073273A" w:rsidP="00280C38">
      <w:pPr>
        <w:tabs>
          <w:tab w:val="left" w:pos="9781"/>
        </w:tabs>
        <w:ind w:right="49" w:firstLine="851"/>
        <w:jc w:val="both"/>
        <w:rPr>
          <w:sz w:val="28"/>
          <w:szCs w:val="28"/>
        </w:rPr>
      </w:pPr>
      <w:r w:rsidRPr="0035058C">
        <w:rPr>
          <w:sz w:val="28"/>
          <w:szCs w:val="28"/>
        </w:rPr>
        <w:t xml:space="preserve">1. Составление проекта местного бюджета осуществляется на </w:t>
      </w:r>
      <w:r w:rsidR="00345C5E" w:rsidRPr="0035058C">
        <w:rPr>
          <w:sz w:val="28"/>
          <w:szCs w:val="28"/>
        </w:rPr>
        <w:t xml:space="preserve">основе </w:t>
      </w:r>
      <w:r w:rsidRPr="0035058C">
        <w:rPr>
          <w:sz w:val="28"/>
          <w:szCs w:val="28"/>
        </w:rPr>
        <w:t xml:space="preserve">прогноза социально-экономического развития муниципального образования </w:t>
      </w:r>
      <w:r w:rsidR="00733F18">
        <w:rPr>
          <w:sz w:val="28"/>
        </w:rPr>
        <w:t>Гулькевичский</w:t>
      </w:r>
      <w:r w:rsidRPr="0035058C">
        <w:rPr>
          <w:sz w:val="28"/>
          <w:szCs w:val="28"/>
        </w:rPr>
        <w:t xml:space="preserve"> район</w:t>
      </w:r>
      <w:r w:rsidR="00345C5E" w:rsidRPr="0035058C">
        <w:rPr>
          <w:sz w:val="28"/>
          <w:szCs w:val="28"/>
        </w:rPr>
        <w:t xml:space="preserve"> в целях финансового обеспечения расходных обязательств.</w:t>
      </w:r>
    </w:p>
    <w:p w:rsidR="0073273A" w:rsidRPr="0035058C" w:rsidRDefault="0073273A" w:rsidP="00280C38">
      <w:pPr>
        <w:tabs>
          <w:tab w:val="left" w:pos="9781"/>
        </w:tabs>
        <w:ind w:right="49" w:firstLine="851"/>
        <w:jc w:val="both"/>
        <w:rPr>
          <w:sz w:val="28"/>
          <w:szCs w:val="28"/>
        </w:rPr>
      </w:pPr>
      <w:r w:rsidRPr="0035058C">
        <w:rPr>
          <w:sz w:val="28"/>
          <w:szCs w:val="28"/>
        </w:rPr>
        <w:t xml:space="preserve">Прогноз социально-экономического развития муниципального образования </w:t>
      </w:r>
      <w:r w:rsidR="00733F18">
        <w:rPr>
          <w:sz w:val="28"/>
        </w:rPr>
        <w:t>Гулькевичский</w:t>
      </w:r>
      <w:r w:rsidRPr="0035058C">
        <w:rPr>
          <w:sz w:val="28"/>
          <w:szCs w:val="28"/>
        </w:rPr>
        <w:t xml:space="preserve"> район ежегодно разрабатывается на период не менее трех лет в порядке, установленном администрацией. Прогноз социально-экономического развития муниципального образования </w:t>
      </w:r>
      <w:r w:rsidR="00733F18">
        <w:rPr>
          <w:sz w:val="28"/>
        </w:rPr>
        <w:t>Гулькевичский</w:t>
      </w:r>
      <w:r w:rsidRPr="0035058C">
        <w:rPr>
          <w:sz w:val="28"/>
          <w:szCs w:val="28"/>
        </w:rPr>
        <w:t xml:space="preserve"> район одобряется администрацией одновременно с принятием решения о внесении проекта бюджета в Совет муниципального образования </w:t>
      </w:r>
      <w:r w:rsidR="00733F18">
        <w:rPr>
          <w:sz w:val="28"/>
        </w:rPr>
        <w:t>Гулькевичский</w:t>
      </w:r>
      <w:r w:rsidRPr="0035058C">
        <w:rPr>
          <w:sz w:val="28"/>
          <w:szCs w:val="28"/>
        </w:rPr>
        <w:t xml:space="preserve"> район.</w:t>
      </w:r>
    </w:p>
    <w:p w:rsidR="0073273A" w:rsidRPr="0035058C" w:rsidRDefault="0073273A" w:rsidP="00280C38">
      <w:pPr>
        <w:tabs>
          <w:tab w:val="left" w:pos="9781"/>
        </w:tabs>
        <w:ind w:right="49" w:firstLine="851"/>
        <w:jc w:val="both"/>
        <w:rPr>
          <w:sz w:val="28"/>
          <w:szCs w:val="28"/>
        </w:rPr>
      </w:pPr>
      <w:r w:rsidRPr="0035058C">
        <w:rPr>
          <w:sz w:val="28"/>
          <w:szCs w:val="28"/>
        </w:rPr>
        <w:t xml:space="preserve">Изменение прогноза социально-экономического развития муниципального образования </w:t>
      </w:r>
      <w:r w:rsidR="00733F18">
        <w:rPr>
          <w:sz w:val="28"/>
        </w:rPr>
        <w:t>Гулькевичский</w:t>
      </w:r>
      <w:r w:rsidRPr="0035058C">
        <w:rPr>
          <w:sz w:val="28"/>
          <w:szCs w:val="28"/>
        </w:rPr>
        <w:t xml:space="preserve"> район в ходе составления </w:t>
      </w:r>
      <w:r w:rsidR="000729B3" w:rsidRPr="0035058C">
        <w:rPr>
          <w:sz w:val="28"/>
          <w:szCs w:val="28"/>
        </w:rPr>
        <w:t xml:space="preserve">или </w:t>
      </w:r>
      <w:r w:rsidRPr="0035058C">
        <w:rPr>
          <w:sz w:val="28"/>
          <w:szCs w:val="28"/>
        </w:rPr>
        <w:t>рассмотрения проекта местного бюджета влечет за собой изменение основных характеристик проекта местного бюджета.</w:t>
      </w:r>
    </w:p>
    <w:p w:rsidR="0073273A" w:rsidRPr="0035058C" w:rsidRDefault="0073273A" w:rsidP="00280C38">
      <w:pPr>
        <w:tabs>
          <w:tab w:val="left" w:pos="9781"/>
        </w:tabs>
        <w:ind w:right="49" w:firstLine="851"/>
        <w:jc w:val="both"/>
        <w:rPr>
          <w:sz w:val="28"/>
          <w:szCs w:val="28"/>
        </w:rPr>
      </w:pPr>
      <w:r w:rsidRPr="0035058C">
        <w:rPr>
          <w:sz w:val="28"/>
          <w:szCs w:val="28"/>
        </w:rPr>
        <w:t>2. Составление проекта местного бюджета основывается на:</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основных направлениях бюджетной политики и основных направлениях налоговой политики;</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основных направлениях таможенно-тарифной политики Российской Федерации;</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прогнозе социально-экономического развития;</w:t>
      </w:r>
    </w:p>
    <w:p w:rsidR="00891893" w:rsidRPr="00891893" w:rsidRDefault="000729B3" w:rsidP="00891893">
      <w:pPr>
        <w:suppressAutoHyphens w:val="0"/>
        <w:autoSpaceDE w:val="0"/>
        <w:autoSpaceDN w:val="0"/>
        <w:adjustRightInd w:val="0"/>
        <w:ind w:firstLine="851"/>
        <w:jc w:val="both"/>
        <w:rPr>
          <w:rFonts w:eastAsia="Calibri"/>
          <w:kern w:val="0"/>
          <w:sz w:val="28"/>
          <w:szCs w:val="28"/>
        </w:rPr>
      </w:pPr>
      <w:r w:rsidRPr="0035058C">
        <w:rPr>
          <w:kern w:val="0"/>
          <w:sz w:val="28"/>
          <w:szCs w:val="28"/>
        </w:rPr>
        <w:t>бюджетном прогнозе (проекте бюджетного прогноза, проекте изменений бюджетного прогноза)</w:t>
      </w:r>
      <w:r w:rsidR="00290D1F">
        <w:rPr>
          <w:kern w:val="0"/>
          <w:sz w:val="28"/>
          <w:szCs w:val="28"/>
        </w:rPr>
        <w:t xml:space="preserve"> </w:t>
      </w:r>
      <w:r w:rsidR="005C35E4" w:rsidRPr="00290D1F">
        <w:rPr>
          <w:rFonts w:eastAsia="Calibri"/>
          <w:kern w:val="0"/>
          <w:sz w:val="28"/>
          <w:szCs w:val="28"/>
        </w:rPr>
        <w:t>на долгосрочный период</w:t>
      </w:r>
      <w:bookmarkStart w:id="2" w:name="_GoBack"/>
      <w:bookmarkEnd w:id="2"/>
      <w:r w:rsidR="00891893" w:rsidRPr="00891893">
        <w:rPr>
          <w:rFonts w:eastAsia="Calibri"/>
          <w:kern w:val="0"/>
          <w:sz w:val="28"/>
          <w:szCs w:val="28"/>
          <w:lang w:eastAsia="ru-RU"/>
        </w:rPr>
        <w:t xml:space="preserve">, если Совет принял решение о </w:t>
      </w:r>
      <w:r w:rsidR="00891893" w:rsidRPr="00891893">
        <w:rPr>
          <w:rFonts w:eastAsia="Calibri"/>
          <w:kern w:val="0"/>
          <w:sz w:val="28"/>
          <w:szCs w:val="28"/>
          <w:lang w:eastAsia="ru-RU"/>
        </w:rPr>
        <w:lastRenderedPageBreak/>
        <w:t>его формировании в соответствии с требованиями Бюджетного кодекса Российской Федерации</w:t>
      </w:r>
      <w:r w:rsidR="00891893" w:rsidRPr="00891893">
        <w:rPr>
          <w:rFonts w:eastAsia="Calibri"/>
          <w:kern w:val="0"/>
          <w:sz w:val="28"/>
          <w:szCs w:val="28"/>
        </w:rPr>
        <w:t>;</w:t>
      </w:r>
    </w:p>
    <w:p w:rsidR="000729B3" w:rsidRPr="00891893" w:rsidRDefault="000729B3" w:rsidP="00891893">
      <w:pPr>
        <w:suppressAutoHyphens w:val="0"/>
        <w:autoSpaceDE w:val="0"/>
        <w:autoSpaceDN w:val="0"/>
        <w:adjustRightInd w:val="0"/>
        <w:ind w:firstLine="851"/>
        <w:jc w:val="both"/>
        <w:rPr>
          <w:kern w:val="0"/>
          <w:sz w:val="28"/>
          <w:szCs w:val="28"/>
        </w:rPr>
      </w:pPr>
      <w:r w:rsidRPr="00891893">
        <w:rPr>
          <w:kern w:val="0"/>
          <w:sz w:val="28"/>
          <w:szCs w:val="28"/>
        </w:rPr>
        <w:t>муниципальных программах (проектах муниципальных программ, проектах изменений указанных программ).</w:t>
      </w:r>
    </w:p>
    <w:p w:rsidR="0073273A" w:rsidRPr="0035058C" w:rsidRDefault="000C3C50" w:rsidP="00280C38">
      <w:pPr>
        <w:tabs>
          <w:tab w:val="left" w:pos="9781"/>
        </w:tabs>
        <w:ind w:right="49" w:firstLine="851"/>
        <w:jc w:val="both"/>
        <w:rPr>
          <w:sz w:val="28"/>
          <w:szCs w:val="28"/>
        </w:rPr>
      </w:pPr>
      <w:r w:rsidRPr="0035058C">
        <w:rPr>
          <w:sz w:val="28"/>
          <w:szCs w:val="28"/>
        </w:rPr>
        <w:t xml:space="preserve">3. </w:t>
      </w:r>
      <w:r w:rsidR="0073273A" w:rsidRPr="0035058C">
        <w:rPr>
          <w:sz w:val="28"/>
          <w:szCs w:val="28"/>
        </w:rPr>
        <w:t>Порядок составления проекта местного бюджета устанавлива</w:t>
      </w:r>
      <w:r w:rsidR="00255D42">
        <w:rPr>
          <w:sz w:val="28"/>
          <w:szCs w:val="28"/>
        </w:rPr>
        <w:t>е</w:t>
      </w:r>
      <w:r w:rsidR="0073273A" w:rsidRPr="0035058C">
        <w:rPr>
          <w:sz w:val="28"/>
          <w:szCs w:val="28"/>
        </w:rPr>
        <w:t xml:space="preserve">тся администрацией в соответствии с требованиями Бюджетного кодекса Российской Федерации и </w:t>
      </w:r>
      <w:r w:rsidR="004F4814" w:rsidRPr="0035058C">
        <w:rPr>
          <w:sz w:val="28"/>
          <w:szCs w:val="28"/>
        </w:rPr>
        <w:t>принимаемыми с соблюдением его требований решениями Совета.</w:t>
      </w:r>
    </w:p>
    <w:p w:rsidR="0073273A" w:rsidRPr="00733F18" w:rsidRDefault="000C3C50" w:rsidP="00280C38">
      <w:pPr>
        <w:tabs>
          <w:tab w:val="left" w:pos="9781"/>
        </w:tabs>
        <w:ind w:right="49" w:firstLine="851"/>
        <w:jc w:val="both"/>
        <w:rPr>
          <w:sz w:val="28"/>
          <w:szCs w:val="28"/>
        </w:rPr>
      </w:pPr>
      <w:r w:rsidRPr="00733F18">
        <w:rPr>
          <w:sz w:val="28"/>
          <w:szCs w:val="28"/>
        </w:rPr>
        <w:t>4</w:t>
      </w:r>
      <w:r w:rsidR="0073273A" w:rsidRPr="00733F18">
        <w:rPr>
          <w:sz w:val="28"/>
          <w:szCs w:val="28"/>
        </w:rPr>
        <w:t xml:space="preserve">. Проект местного бюджета на очередной </w:t>
      </w:r>
      <w:r w:rsidR="004B1D96" w:rsidRPr="00733F18">
        <w:rPr>
          <w:bCs/>
          <w:sz w:val="28"/>
          <w:szCs w:val="28"/>
        </w:rPr>
        <w:t>финансовый год</w:t>
      </w:r>
      <w:r w:rsidR="00891893">
        <w:rPr>
          <w:bCs/>
          <w:sz w:val="28"/>
          <w:szCs w:val="28"/>
        </w:rPr>
        <w:t xml:space="preserve"> и плановый период</w:t>
      </w:r>
      <w:r w:rsidR="004B1D96" w:rsidRPr="00733F18">
        <w:rPr>
          <w:bCs/>
          <w:sz w:val="28"/>
          <w:szCs w:val="28"/>
        </w:rPr>
        <w:t xml:space="preserve"> </w:t>
      </w:r>
      <w:r w:rsidR="0073273A" w:rsidRPr="00733F18">
        <w:rPr>
          <w:sz w:val="28"/>
          <w:szCs w:val="28"/>
        </w:rPr>
        <w:t>вносится администрацией</w:t>
      </w:r>
      <w:r w:rsidR="00052D26">
        <w:rPr>
          <w:sz w:val="28"/>
          <w:szCs w:val="28"/>
        </w:rPr>
        <w:t xml:space="preserve"> </w:t>
      </w:r>
      <w:r w:rsidR="0073273A" w:rsidRPr="00733F18">
        <w:rPr>
          <w:sz w:val="28"/>
          <w:szCs w:val="28"/>
        </w:rPr>
        <w:t xml:space="preserve">на рассмотрение Совета в срок, установленный положением о бюджетном процессе в муниципальном образовании </w:t>
      </w:r>
      <w:r w:rsidR="00733F18">
        <w:rPr>
          <w:sz w:val="28"/>
        </w:rPr>
        <w:t xml:space="preserve">Гулькевичский </w:t>
      </w:r>
      <w:r w:rsidR="0073273A" w:rsidRPr="00733F18">
        <w:rPr>
          <w:sz w:val="28"/>
          <w:szCs w:val="28"/>
        </w:rPr>
        <w:t xml:space="preserve">район. </w:t>
      </w:r>
    </w:p>
    <w:p w:rsidR="0073273A" w:rsidRPr="0035058C" w:rsidRDefault="0073273A" w:rsidP="00280C38">
      <w:pPr>
        <w:tabs>
          <w:tab w:val="left" w:pos="9781"/>
        </w:tabs>
        <w:ind w:right="49" w:firstLine="851"/>
        <w:jc w:val="both"/>
        <w:rPr>
          <w:sz w:val="28"/>
          <w:szCs w:val="28"/>
        </w:rPr>
      </w:pPr>
      <w:r w:rsidRPr="0035058C">
        <w:rPr>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муниципальном образовании </w:t>
      </w:r>
      <w:r w:rsidR="00733F18">
        <w:rPr>
          <w:sz w:val="28"/>
        </w:rPr>
        <w:t xml:space="preserve">Гулькевичский </w:t>
      </w:r>
      <w:r w:rsidRPr="0035058C">
        <w:rPr>
          <w:sz w:val="28"/>
          <w:szCs w:val="28"/>
        </w:rPr>
        <w:t xml:space="preserve">район. </w:t>
      </w:r>
    </w:p>
    <w:p w:rsidR="0063675F" w:rsidRPr="0035058C" w:rsidRDefault="0063675F" w:rsidP="00280C38">
      <w:pPr>
        <w:tabs>
          <w:tab w:val="left" w:pos="9781"/>
        </w:tabs>
        <w:ind w:right="49" w:firstLine="851"/>
        <w:jc w:val="both"/>
        <w:rPr>
          <w:bCs/>
          <w:sz w:val="28"/>
          <w:szCs w:val="28"/>
        </w:rPr>
      </w:pPr>
      <w:r w:rsidRPr="0035058C">
        <w:rPr>
          <w:bCs/>
          <w:sz w:val="28"/>
          <w:szCs w:val="28"/>
        </w:rPr>
        <w:t>5. Проект местного бюджета выносится на публичные слушания. Результаты публичных слушаний подлежат опубликованию.</w:t>
      </w:r>
      <w:r w:rsidR="00052D26">
        <w:rPr>
          <w:bCs/>
          <w:sz w:val="28"/>
          <w:szCs w:val="28"/>
        </w:rPr>
        <w:t xml:space="preserve"> </w:t>
      </w:r>
      <w:r w:rsidRPr="0035058C">
        <w:rPr>
          <w:bCs/>
          <w:sz w:val="28"/>
          <w:szCs w:val="28"/>
        </w:rPr>
        <w:t>После рассмотрения на публичных слушаниях проект местного бюджета рассматривается Советом.</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 xml:space="preserve">Статья </w:t>
      </w:r>
      <w:r w:rsidR="00BF173F" w:rsidRPr="0035058C">
        <w:rPr>
          <w:b/>
          <w:sz w:val="28"/>
          <w:szCs w:val="28"/>
        </w:rPr>
        <w:t>7</w:t>
      </w:r>
      <w:r w:rsidR="00176BC9">
        <w:rPr>
          <w:b/>
          <w:sz w:val="28"/>
          <w:szCs w:val="28"/>
        </w:rPr>
        <w:t>8</w:t>
      </w:r>
      <w:r w:rsidRPr="0035058C">
        <w:rPr>
          <w:b/>
          <w:sz w:val="28"/>
          <w:szCs w:val="28"/>
        </w:rPr>
        <w:t>. Муниципальные внутренние заимствования, муниципальные гарантии</w:t>
      </w:r>
    </w:p>
    <w:p w:rsidR="002D07F7" w:rsidRPr="0035058C" w:rsidRDefault="002D07F7" w:rsidP="00280C38">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73273A" w:rsidRPr="0035058C" w:rsidRDefault="0073273A" w:rsidP="00280C38">
      <w:pPr>
        <w:pStyle w:val="211"/>
        <w:ind w:firstLine="851"/>
        <w:jc w:val="both"/>
        <w:rPr>
          <w:szCs w:val="28"/>
        </w:rPr>
      </w:pPr>
      <w:r w:rsidRPr="0035058C">
        <w:rPr>
          <w:szCs w:val="28"/>
        </w:rPr>
        <w:t xml:space="preserve">2. От имени муниципального образования </w:t>
      </w:r>
      <w:r w:rsidR="00733F18">
        <w:t>Гулькевичский</w:t>
      </w:r>
      <w:r w:rsidRPr="0035058C">
        <w:rPr>
          <w:szCs w:val="28"/>
        </w:rPr>
        <w:t xml:space="preserve"> район право осуществления муниципальных внутренних заимствований принадлежит администрации. </w:t>
      </w:r>
    </w:p>
    <w:p w:rsidR="005D5F39" w:rsidRPr="0035058C" w:rsidRDefault="005D5F39" w:rsidP="00280C38">
      <w:pPr>
        <w:suppressAutoHyphens w:val="0"/>
        <w:autoSpaceDE w:val="0"/>
        <w:autoSpaceDN w:val="0"/>
        <w:adjustRightInd w:val="0"/>
        <w:ind w:firstLine="851"/>
        <w:jc w:val="both"/>
        <w:rPr>
          <w:sz w:val="28"/>
          <w:szCs w:val="28"/>
        </w:rPr>
      </w:pPr>
      <w:r w:rsidRPr="0035058C">
        <w:rPr>
          <w:sz w:val="28"/>
          <w:szCs w:val="28"/>
        </w:rPr>
        <w:t xml:space="preserve">3. </w:t>
      </w:r>
      <w:r w:rsidRPr="0035058C">
        <w:rPr>
          <w:kern w:val="0"/>
          <w:sz w:val="28"/>
          <w:szCs w:val="28"/>
          <w:lang w:eastAsia="ru-RU"/>
        </w:rPr>
        <w:t>Программа муниципальных заимствований является приложением к решению о местном бюджете.</w:t>
      </w:r>
    </w:p>
    <w:p w:rsidR="005D5F39" w:rsidRPr="0035058C" w:rsidRDefault="005D5F39" w:rsidP="00280C38">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t xml:space="preserve">4. Предельные объемы выпуска муниципальных ценных бумаг по номинальной стоимости устанавливаются Советом муниципального образования </w:t>
      </w:r>
      <w:r w:rsidR="00733F18">
        <w:rPr>
          <w:sz w:val="28"/>
        </w:rPr>
        <w:t>Гулькевичский</w:t>
      </w:r>
      <w:r w:rsidRPr="0035058C">
        <w:rPr>
          <w:kern w:val="0"/>
          <w:sz w:val="28"/>
          <w:szCs w:val="28"/>
          <w:lang w:eastAsia="ru-RU"/>
        </w:rPr>
        <w:t xml:space="preserve"> район в соответствии с верхним пределом муниципального долга, установленным решением о местном бюджете.</w:t>
      </w:r>
    </w:p>
    <w:p w:rsidR="00176BC9" w:rsidRPr="00176BC9" w:rsidRDefault="005D5F39" w:rsidP="00176BC9">
      <w:pPr>
        <w:widowControl/>
        <w:suppressAutoHyphens w:val="0"/>
        <w:autoSpaceDE w:val="0"/>
        <w:autoSpaceDN w:val="0"/>
        <w:adjustRightInd w:val="0"/>
        <w:ind w:firstLine="851"/>
        <w:jc w:val="both"/>
        <w:rPr>
          <w:rFonts w:eastAsiaTheme="minorHAnsi"/>
          <w:kern w:val="0"/>
          <w:sz w:val="28"/>
          <w:szCs w:val="28"/>
        </w:rPr>
      </w:pPr>
      <w:r w:rsidRPr="0035058C">
        <w:rPr>
          <w:kern w:val="0"/>
          <w:sz w:val="28"/>
          <w:szCs w:val="28"/>
          <w:lang w:eastAsia="ru-RU"/>
        </w:rPr>
        <w:t xml:space="preserve">Процедура эмиссии муниципальных ценных бумаг регулируется </w:t>
      </w:r>
      <w:r w:rsidR="00176BC9" w:rsidRPr="00176BC9">
        <w:rPr>
          <w:kern w:val="0"/>
          <w:sz w:val="28"/>
          <w:szCs w:val="28"/>
          <w:lang w:eastAsia="ru-RU"/>
        </w:rPr>
        <w:t xml:space="preserve">Федеральным законом от </w:t>
      </w:r>
      <w:r w:rsidR="00176BC9" w:rsidRPr="00176BC9">
        <w:rPr>
          <w:rFonts w:eastAsiaTheme="minorHAnsi"/>
          <w:kern w:val="0"/>
          <w:sz w:val="28"/>
          <w:szCs w:val="28"/>
        </w:rPr>
        <w:t>29</w:t>
      </w:r>
      <w:r w:rsidR="00891893">
        <w:rPr>
          <w:rFonts w:eastAsiaTheme="minorHAnsi"/>
          <w:kern w:val="0"/>
          <w:sz w:val="28"/>
          <w:szCs w:val="28"/>
        </w:rPr>
        <w:t xml:space="preserve"> июля </w:t>
      </w:r>
      <w:r w:rsidR="00176BC9" w:rsidRPr="00176BC9">
        <w:rPr>
          <w:rFonts w:eastAsiaTheme="minorHAnsi"/>
          <w:kern w:val="0"/>
          <w:sz w:val="28"/>
          <w:szCs w:val="28"/>
        </w:rPr>
        <w:t xml:space="preserve">1998 </w:t>
      </w:r>
      <w:r w:rsidR="00891893">
        <w:rPr>
          <w:rFonts w:eastAsiaTheme="minorHAnsi"/>
          <w:kern w:val="0"/>
          <w:sz w:val="28"/>
          <w:szCs w:val="28"/>
        </w:rPr>
        <w:t xml:space="preserve">года </w:t>
      </w:r>
      <w:r w:rsidR="00176BC9" w:rsidRPr="00176BC9">
        <w:rPr>
          <w:rFonts w:eastAsiaTheme="minorHAnsi"/>
          <w:kern w:val="0"/>
          <w:sz w:val="28"/>
          <w:szCs w:val="28"/>
        </w:rPr>
        <w:t>№ 136-ФЗ</w:t>
      </w:r>
      <w:r w:rsidR="00891893">
        <w:rPr>
          <w:rFonts w:eastAsiaTheme="minorHAnsi"/>
          <w:kern w:val="0"/>
          <w:sz w:val="28"/>
          <w:szCs w:val="28"/>
        </w:rPr>
        <w:t xml:space="preserve"> </w:t>
      </w:r>
      <w:r w:rsidR="00176BC9" w:rsidRPr="00176BC9">
        <w:rPr>
          <w:rFonts w:eastAsiaTheme="minorHAnsi"/>
          <w:kern w:val="0"/>
          <w:sz w:val="28"/>
          <w:szCs w:val="28"/>
        </w:rPr>
        <w:t>«О</w:t>
      </w:r>
      <w:r w:rsidR="00176BC9" w:rsidRPr="00176BC9">
        <w:rPr>
          <w:kern w:val="0"/>
          <w:sz w:val="28"/>
          <w:szCs w:val="28"/>
          <w:lang w:eastAsia="ru-RU"/>
        </w:rPr>
        <w:t>б особенностях эмиссии и обращения государственных и муниципальных ценных бумаг».</w:t>
      </w:r>
    </w:p>
    <w:p w:rsidR="0073273A" w:rsidRPr="00176BC9" w:rsidRDefault="0073273A" w:rsidP="00176BC9">
      <w:pPr>
        <w:suppressAutoHyphens w:val="0"/>
        <w:autoSpaceDE w:val="0"/>
        <w:autoSpaceDN w:val="0"/>
        <w:adjustRightInd w:val="0"/>
        <w:ind w:firstLine="851"/>
        <w:jc w:val="both"/>
        <w:rPr>
          <w:sz w:val="28"/>
          <w:szCs w:val="28"/>
        </w:rPr>
      </w:pPr>
      <w:r w:rsidRPr="00176BC9">
        <w:rPr>
          <w:sz w:val="28"/>
          <w:szCs w:val="28"/>
        </w:rPr>
        <w:t>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w:t>
      </w:r>
    </w:p>
    <w:p w:rsidR="003237AB" w:rsidRPr="003237AB" w:rsidRDefault="0073273A" w:rsidP="003237AB">
      <w:pPr>
        <w:pStyle w:val="211"/>
        <w:ind w:firstLine="851"/>
        <w:jc w:val="both"/>
        <w:rPr>
          <w:szCs w:val="28"/>
        </w:rPr>
      </w:pPr>
      <w:r w:rsidRPr="0035058C">
        <w:rPr>
          <w:szCs w:val="28"/>
        </w:rPr>
        <w:t>Гарантии предоставляются на основании решения Совета муниципальн</w:t>
      </w:r>
      <w:r w:rsidRPr="00733F18">
        <w:rPr>
          <w:szCs w:val="28"/>
        </w:rPr>
        <w:t xml:space="preserve">ого образования </w:t>
      </w:r>
      <w:r w:rsidR="00733F18" w:rsidRPr="00733F18">
        <w:t xml:space="preserve">Гулькевичский </w:t>
      </w:r>
      <w:r w:rsidRPr="00733F18">
        <w:rPr>
          <w:szCs w:val="28"/>
        </w:rPr>
        <w:t xml:space="preserve">район о бюджете на очередной </w:t>
      </w:r>
      <w:r w:rsidRPr="00733F18">
        <w:rPr>
          <w:szCs w:val="28"/>
        </w:rPr>
        <w:lastRenderedPageBreak/>
        <w:t>финансовый год</w:t>
      </w:r>
      <w:r w:rsidR="003237AB">
        <w:rPr>
          <w:szCs w:val="28"/>
        </w:rPr>
        <w:t xml:space="preserve"> и плановый период</w:t>
      </w:r>
      <w:r w:rsidRPr="00733F18">
        <w:rPr>
          <w:szCs w:val="28"/>
        </w:rPr>
        <w:t xml:space="preserve">, решений администрации, а также договора о предоставлении муниципальной </w:t>
      </w:r>
      <w:r w:rsidR="003237AB" w:rsidRPr="001412BF">
        <w:rPr>
          <w:szCs w:val="28"/>
        </w:rPr>
        <w:t>гарантии</w:t>
      </w:r>
      <w:r w:rsidR="003237AB">
        <w:rPr>
          <w:szCs w:val="28"/>
        </w:rPr>
        <w:t xml:space="preserve"> </w:t>
      </w:r>
      <w:r w:rsidR="003237AB" w:rsidRPr="003237AB">
        <w:rPr>
          <w:rFonts w:eastAsia="Calibri"/>
          <w:kern w:val="0"/>
          <w:szCs w:val="28"/>
          <w:lang w:eastAsia="ru-RU"/>
        </w:rPr>
        <w:t>при условии соблюдения требований, предусмотренных Бюджетным кодексом Российской Федерации</w:t>
      </w:r>
      <w:r w:rsidR="003237AB" w:rsidRPr="003237AB">
        <w:rPr>
          <w:szCs w:val="28"/>
        </w:rPr>
        <w:t>.</w:t>
      </w:r>
    </w:p>
    <w:p w:rsidR="00E24C7A" w:rsidRPr="0035058C" w:rsidRDefault="00E24C7A" w:rsidP="003237AB">
      <w:pPr>
        <w:pStyle w:val="211"/>
        <w:ind w:firstLine="851"/>
        <w:jc w:val="both"/>
        <w:rPr>
          <w:kern w:val="0"/>
          <w:szCs w:val="28"/>
        </w:rPr>
      </w:pPr>
      <w:r w:rsidRPr="0035058C">
        <w:rPr>
          <w:kern w:val="0"/>
          <w:szCs w:val="28"/>
        </w:rPr>
        <w:t>6. Программа муниципальных гарантий представляет собой перечень предоставляемых муниципальных гарантий на очередной финансовый год</w:t>
      </w:r>
      <w:r w:rsidR="003237AB">
        <w:rPr>
          <w:kern w:val="0"/>
          <w:szCs w:val="28"/>
        </w:rPr>
        <w:t xml:space="preserve"> и плановый период</w:t>
      </w:r>
      <w:r w:rsidRPr="0035058C">
        <w:rPr>
          <w:kern w:val="0"/>
          <w:szCs w:val="28"/>
        </w:rPr>
        <w:t>.</w:t>
      </w:r>
    </w:p>
    <w:p w:rsidR="00E24C7A" w:rsidRPr="0035058C" w:rsidRDefault="00E24C7A" w:rsidP="00280C38">
      <w:pPr>
        <w:suppressAutoHyphens w:val="0"/>
        <w:autoSpaceDE w:val="0"/>
        <w:autoSpaceDN w:val="0"/>
        <w:adjustRightInd w:val="0"/>
        <w:ind w:firstLine="851"/>
        <w:jc w:val="both"/>
        <w:rPr>
          <w:kern w:val="0"/>
          <w:sz w:val="28"/>
          <w:szCs w:val="28"/>
        </w:rPr>
      </w:pPr>
      <w:r w:rsidRPr="0035058C">
        <w:rPr>
          <w:kern w:val="0"/>
          <w:sz w:val="28"/>
          <w:szCs w:val="28"/>
        </w:rPr>
        <w:t>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w:t>
      </w:r>
      <w:r w:rsidR="003237AB">
        <w:rPr>
          <w:kern w:val="0"/>
          <w:sz w:val="28"/>
          <w:szCs w:val="28"/>
        </w:rPr>
        <w:t xml:space="preserve">                         </w:t>
      </w:r>
      <w:r w:rsidRPr="0035058C">
        <w:rPr>
          <w:kern w:val="0"/>
          <w:sz w:val="28"/>
          <w:szCs w:val="28"/>
        </w:rPr>
        <w:t xml:space="preserve"> 100 тысяч рублей.</w:t>
      </w:r>
    </w:p>
    <w:p w:rsidR="00E24C7A" w:rsidRPr="0035058C" w:rsidRDefault="00E24C7A" w:rsidP="00280C38">
      <w:pPr>
        <w:suppressAutoHyphens w:val="0"/>
        <w:autoSpaceDE w:val="0"/>
        <w:autoSpaceDN w:val="0"/>
        <w:adjustRightInd w:val="0"/>
        <w:ind w:firstLine="851"/>
        <w:jc w:val="both"/>
      </w:pPr>
      <w:r w:rsidRPr="0035058C">
        <w:rPr>
          <w:kern w:val="0"/>
          <w:sz w:val="28"/>
          <w:szCs w:val="28"/>
        </w:rPr>
        <w:t>Программа муниципальных гарантий является приложением к решению о бюджете.</w:t>
      </w:r>
    </w:p>
    <w:p w:rsidR="0073273A" w:rsidRPr="0035058C" w:rsidRDefault="0073273A" w:rsidP="00280C38">
      <w:pPr>
        <w:pStyle w:val="211"/>
        <w:ind w:firstLine="851"/>
        <w:jc w:val="both"/>
        <w:rPr>
          <w:szCs w:val="28"/>
        </w:rPr>
      </w:pPr>
      <w:r w:rsidRPr="0035058C">
        <w:rPr>
          <w:szCs w:val="28"/>
        </w:rPr>
        <w:t xml:space="preserve">7. От имени муниципального образования </w:t>
      </w:r>
      <w:r w:rsidR="005932E9">
        <w:t>Гулькевичский</w:t>
      </w:r>
      <w:r w:rsidRPr="0035058C">
        <w:rPr>
          <w:szCs w:val="28"/>
        </w:rPr>
        <w:t xml:space="preserve"> район право выдачи муниципальных гарантий принадлежит администрации муниципального образования </w:t>
      </w:r>
      <w:r w:rsidR="005932E9">
        <w:t>Гулькевичский</w:t>
      </w:r>
      <w:r w:rsidRPr="0035058C">
        <w:rPr>
          <w:szCs w:val="28"/>
        </w:rPr>
        <w:t xml:space="preserve"> район.</w:t>
      </w:r>
    </w:p>
    <w:p w:rsidR="00176BC9" w:rsidRPr="00176BC9" w:rsidRDefault="0073273A" w:rsidP="00176BC9">
      <w:pPr>
        <w:widowControl/>
        <w:suppressAutoHyphens w:val="0"/>
        <w:autoSpaceDE w:val="0"/>
        <w:autoSpaceDN w:val="0"/>
        <w:adjustRightInd w:val="0"/>
        <w:ind w:firstLine="851"/>
        <w:jc w:val="both"/>
        <w:rPr>
          <w:rFonts w:eastAsia="Calibri"/>
          <w:kern w:val="0"/>
          <w:sz w:val="28"/>
          <w:szCs w:val="28"/>
          <w:lang w:eastAsia="ru-RU"/>
        </w:rPr>
      </w:pPr>
      <w:r w:rsidRPr="0035058C">
        <w:rPr>
          <w:szCs w:val="28"/>
        </w:rPr>
        <w:t xml:space="preserve">8. </w:t>
      </w:r>
      <w:r w:rsidR="00176BC9" w:rsidRPr="00176BC9">
        <w:rPr>
          <w:rFonts w:eastAsia="Calibri"/>
          <w:kern w:val="0"/>
          <w:sz w:val="28"/>
          <w:szCs w:val="28"/>
          <w:lang w:eastAsia="ru-RU"/>
        </w:rPr>
        <w:t xml:space="preserve">Анализ финансового состояния получателя гарантии в целях предоставления, а также после предоставления муниципальной гарантии осуществляется финансовым органом в установленном им порядке либо агентом, привлеченным в соответствии с </w:t>
      </w:r>
      <w:hyperlink r:id="rId50" w:history="1">
        <w:r w:rsidR="00176BC9" w:rsidRPr="00176BC9">
          <w:rPr>
            <w:rFonts w:eastAsia="Calibri"/>
            <w:kern w:val="0"/>
            <w:sz w:val="28"/>
            <w:szCs w:val="28"/>
            <w:lang w:eastAsia="ru-RU"/>
          </w:rPr>
          <w:t>пунктом 5</w:t>
        </w:r>
      </w:hyperlink>
      <w:r w:rsidR="00176BC9" w:rsidRPr="00176BC9">
        <w:rPr>
          <w:rFonts w:eastAsia="Calibri"/>
          <w:kern w:val="0"/>
          <w:sz w:val="28"/>
          <w:szCs w:val="28"/>
          <w:lang w:eastAsia="ru-RU"/>
        </w:rPr>
        <w:t xml:space="preserve"> статьи 115.2 Бюджетного кодекса Российской Федерации.</w:t>
      </w:r>
    </w:p>
    <w:p w:rsidR="0073273A" w:rsidRPr="0035058C" w:rsidRDefault="0073273A" w:rsidP="00280C38">
      <w:pPr>
        <w:pStyle w:val="211"/>
        <w:ind w:firstLine="851"/>
        <w:jc w:val="both"/>
        <w:rPr>
          <w:szCs w:val="28"/>
        </w:rPr>
      </w:pPr>
      <w:r w:rsidRPr="0035058C">
        <w:rPr>
          <w:szCs w:val="28"/>
        </w:rP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73273A" w:rsidRPr="0035058C" w:rsidRDefault="0073273A" w:rsidP="00280C38">
      <w:pPr>
        <w:ind w:firstLine="851"/>
        <w:jc w:val="both"/>
        <w:rPr>
          <w:sz w:val="28"/>
          <w:szCs w:val="28"/>
        </w:rPr>
      </w:pPr>
    </w:p>
    <w:p w:rsidR="0073273A" w:rsidRPr="0035058C" w:rsidRDefault="0073273A" w:rsidP="00280C38">
      <w:pPr>
        <w:ind w:firstLine="851"/>
        <w:jc w:val="both"/>
        <w:rPr>
          <w:b/>
          <w:sz w:val="28"/>
          <w:szCs w:val="28"/>
        </w:rPr>
      </w:pPr>
      <w:r w:rsidRPr="0035058C">
        <w:rPr>
          <w:b/>
          <w:sz w:val="28"/>
          <w:szCs w:val="28"/>
        </w:rPr>
        <w:t xml:space="preserve">Статья </w:t>
      </w:r>
      <w:r w:rsidR="00176BC9">
        <w:rPr>
          <w:b/>
          <w:sz w:val="28"/>
          <w:szCs w:val="28"/>
        </w:rPr>
        <w:t>79</w:t>
      </w:r>
      <w:r w:rsidRPr="0035058C">
        <w:rPr>
          <w:b/>
          <w:sz w:val="28"/>
          <w:szCs w:val="28"/>
        </w:rPr>
        <w:t>.Исполнение местного бюджета</w:t>
      </w:r>
    </w:p>
    <w:p w:rsidR="0073273A" w:rsidRPr="0035058C" w:rsidRDefault="0073273A" w:rsidP="00280C38">
      <w:pPr>
        <w:tabs>
          <w:tab w:val="left" w:pos="9781"/>
        </w:tabs>
        <w:ind w:right="49" w:firstLine="851"/>
        <w:jc w:val="both"/>
        <w:rPr>
          <w:sz w:val="28"/>
          <w:szCs w:val="28"/>
        </w:rPr>
      </w:pPr>
      <w:r w:rsidRPr="0035058C">
        <w:rPr>
          <w:sz w:val="28"/>
          <w:szCs w:val="28"/>
        </w:rPr>
        <w:t>1. Исполнение местного бюджета производится в соответствии с Бюджетным кодексом Российской Федерации и обеспечивается администрацией.</w:t>
      </w:r>
    </w:p>
    <w:p w:rsidR="0073273A" w:rsidRPr="0035058C" w:rsidRDefault="0073273A" w:rsidP="00280C38">
      <w:pPr>
        <w:tabs>
          <w:tab w:val="left" w:pos="9781"/>
        </w:tabs>
        <w:ind w:right="49" w:firstLine="851"/>
        <w:jc w:val="both"/>
        <w:rPr>
          <w:sz w:val="28"/>
          <w:szCs w:val="28"/>
        </w:rPr>
      </w:pPr>
      <w:r w:rsidRPr="0035058C">
        <w:rPr>
          <w:sz w:val="28"/>
          <w:szCs w:val="28"/>
        </w:rPr>
        <w:t xml:space="preserve">2. Организация исполнения местного бюджета возлагается на финансовый орган и </w:t>
      </w:r>
      <w:r w:rsidR="0015547A" w:rsidRPr="0035058C">
        <w:rPr>
          <w:sz w:val="28"/>
          <w:szCs w:val="28"/>
        </w:rPr>
        <w:t xml:space="preserve">организуется </w:t>
      </w:r>
      <w:r w:rsidRPr="0035058C">
        <w:rPr>
          <w:sz w:val="28"/>
          <w:szCs w:val="28"/>
        </w:rPr>
        <w:t xml:space="preserve">им на основе </w:t>
      </w:r>
      <w:r w:rsidR="004937AB" w:rsidRPr="0035058C">
        <w:rPr>
          <w:sz w:val="28"/>
          <w:szCs w:val="28"/>
        </w:rPr>
        <w:t>сводной</w:t>
      </w:r>
      <w:r w:rsidR="00052D26">
        <w:rPr>
          <w:sz w:val="28"/>
          <w:szCs w:val="28"/>
        </w:rPr>
        <w:t xml:space="preserve"> </w:t>
      </w:r>
      <w:r w:rsidRPr="0035058C">
        <w:rPr>
          <w:sz w:val="28"/>
          <w:szCs w:val="28"/>
        </w:rPr>
        <w:t>бюджетной росписи</w:t>
      </w:r>
      <w:r w:rsidR="0015547A" w:rsidRPr="0035058C">
        <w:rPr>
          <w:sz w:val="28"/>
          <w:szCs w:val="28"/>
        </w:rPr>
        <w:t xml:space="preserve"> и кассового плана</w:t>
      </w:r>
      <w:r w:rsidRPr="0035058C">
        <w:rPr>
          <w:sz w:val="28"/>
          <w:szCs w:val="28"/>
        </w:rPr>
        <w:t xml:space="preserve">. </w:t>
      </w:r>
    </w:p>
    <w:p w:rsidR="0073273A" w:rsidRPr="0035058C" w:rsidRDefault="005932E9" w:rsidP="00280C38">
      <w:pPr>
        <w:tabs>
          <w:tab w:val="left" w:pos="9781"/>
        </w:tabs>
        <w:ind w:right="49" w:firstLine="851"/>
        <w:jc w:val="both"/>
        <w:rPr>
          <w:sz w:val="28"/>
          <w:szCs w:val="28"/>
        </w:rPr>
      </w:pPr>
      <w:r>
        <w:rPr>
          <w:sz w:val="28"/>
          <w:szCs w:val="28"/>
        </w:rPr>
        <w:t xml:space="preserve">3. </w:t>
      </w:r>
      <w:r w:rsidR="0073273A" w:rsidRPr="0035058C">
        <w:rPr>
          <w:sz w:val="28"/>
          <w:szCs w:val="28"/>
        </w:rPr>
        <w:t>Кассовое обслуживание исполнения местного бюджета осуществляется в порядке, установленном Бюджетным кодексом Российской Федерации.</w:t>
      </w:r>
    </w:p>
    <w:p w:rsidR="0073273A" w:rsidRPr="005932E9" w:rsidRDefault="0073273A" w:rsidP="00280C38">
      <w:pPr>
        <w:tabs>
          <w:tab w:val="left" w:pos="9781"/>
        </w:tabs>
        <w:ind w:right="49" w:firstLine="851"/>
        <w:jc w:val="both"/>
        <w:rPr>
          <w:sz w:val="28"/>
          <w:szCs w:val="28"/>
        </w:rPr>
      </w:pPr>
    </w:p>
    <w:p w:rsidR="0073273A" w:rsidRPr="0035058C" w:rsidRDefault="0073273A" w:rsidP="00280C38">
      <w:pPr>
        <w:pStyle w:val="211"/>
        <w:ind w:firstLine="851"/>
        <w:jc w:val="both"/>
        <w:rPr>
          <w:b/>
          <w:szCs w:val="28"/>
        </w:rPr>
      </w:pPr>
      <w:r w:rsidRPr="0035058C">
        <w:rPr>
          <w:b/>
          <w:szCs w:val="28"/>
        </w:rPr>
        <w:t xml:space="preserve">Статья </w:t>
      </w:r>
      <w:r w:rsidR="00226B6E" w:rsidRPr="0035058C">
        <w:rPr>
          <w:b/>
          <w:szCs w:val="28"/>
        </w:rPr>
        <w:t>8</w:t>
      </w:r>
      <w:r w:rsidR="00176BC9">
        <w:rPr>
          <w:b/>
          <w:szCs w:val="28"/>
        </w:rPr>
        <w:t>0</w:t>
      </w:r>
      <w:r w:rsidRPr="0035058C">
        <w:rPr>
          <w:b/>
          <w:szCs w:val="28"/>
        </w:rPr>
        <w:t>. Осуществление финансового контроля</w:t>
      </w:r>
    </w:p>
    <w:p w:rsidR="0076057D" w:rsidRPr="0035058C" w:rsidRDefault="0076057D" w:rsidP="00280C38">
      <w:pPr>
        <w:suppressAutoHyphens w:val="0"/>
        <w:autoSpaceDE w:val="0"/>
        <w:autoSpaceDN w:val="0"/>
        <w:adjustRightInd w:val="0"/>
        <w:ind w:firstLine="851"/>
        <w:jc w:val="both"/>
        <w:rPr>
          <w:kern w:val="0"/>
          <w:sz w:val="28"/>
          <w:szCs w:val="28"/>
        </w:rPr>
      </w:pPr>
      <w:r w:rsidRPr="0035058C">
        <w:rPr>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76057D" w:rsidRPr="0035058C" w:rsidRDefault="0076057D" w:rsidP="00280C38">
      <w:pPr>
        <w:suppressAutoHyphens w:val="0"/>
        <w:autoSpaceDE w:val="0"/>
        <w:autoSpaceDN w:val="0"/>
        <w:adjustRightInd w:val="0"/>
        <w:ind w:firstLine="851"/>
        <w:jc w:val="both"/>
        <w:rPr>
          <w:bCs/>
          <w:kern w:val="0"/>
          <w:sz w:val="28"/>
          <w:szCs w:val="28"/>
        </w:rPr>
      </w:pPr>
      <w:r w:rsidRPr="0035058C">
        <w:rPr>
          <w:bCs/>
          <w:kern w:val="0"/>
          <w:sz w:val="28"/>
          <w:szCs w:val="28"/>
        </w:rPr>
        <w:t>Муниципальный финансовый контроль подразделяется на внешний и внутренний, предварительный и последующий.</w:t>
      </w:r>
    </w:p>
    <w:p w:rsidR="0076057D" w:rsidRPr="0035058C" w:rsidRDefault="0076057D" w:rsidP="00280C38">
      <w:pPr>
        <w:suppressAutoHyphens w:val="0"/>
        <w:autoSpaceDE w:val="0"/>
        <w:autoSpaceDN w:val="0"/>
        <w:adjustRightInd w:val="0"/>
        <w:ind w:firstLine="851"/>
        <w:jc w:val="both"/>
        <w:rPr>
          <w:bCs/>
          <w:kern w:val="0"/>
          <w:sz w:val="28"/>
          <w:szCs w:val="28"/>
        </w:rPr>
      </w:pPr>
      <w:r w:rsidRPr="0035058C">
        <w:rPr>
          <w:bCs/>
          <w:kern w:val="0"/>
          <w:sz w:val="28"/>
          <w:szCs w:val="28"/>
        </w:rPr>
        <w:t xml:space="preserve">2. Предварительный контроль осуществляется в целях предупреждения </w:t>
      </w:r>
      <w:r w:rsidRPr="0035058C">
        <w:rPr>
          <w:bCs/>
          <w:kern w:val="0"/>
          <w:sz w:val="28"/>
          <w:szCs w:val="28"/>
        </w:rPr>
        <w:lastRenderedPageBreak/>
        <w:t>и пресечения бюджетных нарушений в процессе исполнения местного бюджет</w:t>
      </w:r>
      <w:r w:rsidR="00255D42">
        <w:rPr>
          <w:bCs/>
          <w:kern w:val="0"/>
          <w:sz w:val="28"/>
          <w:szCs w:val="28"/>
        </w:rPr>
        <w:t>а</w:t>
      </w:r>
      <w:r w:rsidRPr="0035058C">
        <w:rPr>
          <w:bCs/>
          <w:kern w:val="0"/>
          <w:sz w:val="28"/>
          <w:szCs w:val="28"/>
        </w:rPr>
        <w:t>.</w:t>
      </w:r>
    </w:p>
    <w:p w:rsidR="0076057D" w:rsidRPr="0035058C" w:rsidRDefault="0076057D" w:rsidP="00280C38">
      <w:pPr>
        <w:suppressAutoHyphens w:val="0"/>
        <w:autoSpaceDE w:val="0"/>
        <w:autoSpaceDN w:val="0"/>
        <w:adjustRightInd w:val="0"/>
        <w:ind w:firstLine="851"/>
        <w:jc w:val="both"/>
        <w:rPr>
          <w:bCs/>
          <w:kern w:val="0"/>
          <w:sz w:val="28"/>
          <w:szCs w:val="28"/>
        </w:rPr>
      </w:pPr>
      <w:r w:rsidRPr="0035058C">
        <w:rPr>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96495F" w:rsidRPr="0035058C" w:rsidRDefault="001A29C3" w:rsidP="00280C38">
      <w:pPr>
        <w:ind w:firstLine="851"/>
        <w:jc w:val="both"/>
        <w:rPr>
          <w:bCs/>
          <w:sz w:val="28"/>
          <w:szCs w:val="28"/>
        </w:rPr>
      </w:pPr>
      <w:r w:rsidRPr="0035058C">
        <w:rPr>
          <w:bCs/>
          <w:sz w:val="28"/>
          <w:szCs w:val="28"/>
        </w:rPr>
        <w:t>3</w:t>
      </w:r>
      <w:r w:rsidR="0096495F" w:rsidRPr="0035058C">
        <w:rPr>
          <w:bCs/>
          <w:sz w:val="28"/>
          <w:szCs w:val="28"/>
        </w:rPr>
        <w:t>.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176BC9" w:rsidRPr="00176BC9" w:rsidRDefault="00BB4F88" w:rsidP="00176BC9">
      <w:pPr>
        <w:widowControl/>
        <w:suppressAutoHyphens w:val="0"/>
        <w:autoSpaceDE w:val="0"/>
        <w:autoSpaceDN w:val="0"/>
        <w:adjustRightInd w:val="0"/>
        <w:ind w:firstLine="851"/>
        <w:jc w:val="both"/>
        <w:rPr>
          <w:rFonts w:eastAsia="Calibri"/>
          <w:kern w:val="0"/>
          <w:sz w:val="28"/>
          <w:szCs w:val="28"/>
          <w:lang w:eastAsia="ru-RU"/>
        </w:rPr>
      </w:pPr>
      <w:r w:rsidRPr="0035058C">
        <w:rPr>
          <w:sz w:val="28"/>
          <w:szCs w:val="28"/>
        </w:rPr>
        <w:t>4</w:t>
      </w:r>
      <w:r w:rsidR="0073273A" w:rsidRPr="0035058C">
        <w:rPr>
          <w:sz w:val="28"/>
          <w:szCs w:val="28"/>
        </w:rPr>
        <w:t xml:space="preserve">. </w:t>
      </w:r>
      <w:r w:rsidR="00176BC9" w:rsidRPr="00176BC9">
        <w:rPr>
          <w:rFonts w:eastAsia="Calibri"/>
          <w:kern w:val="0"/>
          <w:sz w:val="28"/>
          <w:szCs w:val="28"/>
          <w:lang w:eastAsia="ru-RU"/>
        </w:rPr>
        <w:t>Полномочиями органов внутреннего муниципального финансового контроля по осуществлению внутреннего муниципального финансового контроля являются:</w:t>
      </w:r>
    </w:p>
    <w:p w:rsidR="00176BC9" w:rsidRPr="00176BC9" w:rsidRDefault="00176BC9" w:rsidP="00176BC9">
      <w:pPr>
        <w:widowControl/>
        <w:suppressAutoHyphens w:val="0"/>
        <w:autoSpaceDE w:val="0"/>
        <w:autoSpaceDN w:val="0"/>
        <w:adjustRightInd w:val="0"/>
        <w:ind w:firstLine="851"/>
        <w:jc w:val="both"/>
        <w:rPr>
          <w:rFonts w:eastAsia="Calibri"/>
          <w:kern w:val="0"/>
          <w:sz w:val="28"/>
          <w:szCs w:val="28"/>
          <w:lang w:eastAsia="ru-RU"/>
        </w:rPr>
      </w:pPr>
      <w:r w:rsidRPr="00176BC9">
        <w:rPr>
          <w:rFonts w:eastAsia="Calibri"/>
          <w:kern w:val="0"/>
          <w:sz w:val="28"/>
          <w:szCs w:val="28"/>
          <w:lang w:eastAsia="ru-RU"/>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176BC9" w:rsidRPr="00176BC9" w:rsidRDefault="00176BC9" w:rsidP="00176BC9">
      <w:pPr>
        <w:widowControl/>
        <w:suppressAutoHyphens w:val="0"/>
        <w:autoSpaceDE w:val="0"/>
        <w:autoSpaceDN w:val="0"/>
        <w:adjustRightInd w:val="0"/>
        <w:ind w:firstLine="851"/>
        <w:jc w:val="both"/>
        <w:rPr>
          <w:strike/>
          <w:sz w:val="28"/>
          <w:szCs w:val="28"/>
        </w:rPr>
      </w:pPr>
      <w:r w:rsidRPr="00176BC9">
        <w:rPr>
          <w:rFonts w:eastAsia="Calibri"/>
          <w:kern w:val="0"/>
          <w:sz w:val="28"/>
          <w:szCs w:val="28"/>
          <w:lang w:eastAsia="ru-RU"/>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054EB7" w:rsidRPr="0035058C" w:rsidRDefault="00054EB7" w:rsidP="00176BC9">
      <w:pPr>
        <w:ind w:firstLine="851"/>
        <w:jc w:val="both"/>
        <w:rPr>
          <w:bCs/>
          <w:kern w:val="0"/>
          <w:sz w:val="28"/>
          <w:szCs w:val="28"/>
        </w:rPr>
      </w:pPr>
      <w:r w:rsidRPr="0035058C">
        <w:rPr>
          <w:bCs/>
          <w:sz w:val="28"/>
        </w:rPr>
        <w:t>5. Финансовый орган осуществляет финансовый контроль</w:t>
      </w:r>
      <w:r w:rsidRPr="0035058C">
        <w:rPr>
          <w:bCs/>
          <w:kern w:val="0"/>
          <w:sz w:val="28"/>
          <w:szCs w:val="28"/>
        </w:rPr>
        <w:t xml:space="preserve"> за непревышением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4547ED" w:rsidRPr="0035058C" w:rsidRDefault="004547ED" w:rsidP="00280C38">
      <w:pPr>
        <w:ind w:firstLine="851"/>
        <w:jc w:val="both"/>
        <w:rPr>
          <w:sz w:val="28"/>
          <w:szCs w:val="28"/>
        </w:rPr>
      </w:pPr>
      <w:r w:rsidRPr="0035058C">
        <w:rPr>
          <w:sz w:val="28"/>
          <w:szCs w:val="28"/>
        </w:rPr>
        <w:t>6. Главные распорядители (распорядители) средств местного бюджета осуществляют внутренний финансовый контроль, направленный на:</w:t>
      </w:r>
    </w:p>
    <w:p w:rsidR="004547ED" w:rsidRPr="0035058C" w:rsidRDefault="004547ED" w:rsidP="00280C38">
      <w:pPr>
        <w:ind w:firstLine="851"/>
        <w:jc w:val="both"/>
        <w:rPr>
          <w:sz w:val="28"/>
          <w:szCs w:val="28"/>
        </w:rPr>
      </w:pPr>
      <w:r w:rsidRPr="0035058C">
        <w:rPr>
          <w:sz w:val="28"/>
          <w:szCs w:val="28"/>
        </w:rPr>
        <w:t xml:space="preserve">соблюдение </w:t>
      </w:r>
      <w:r w:rsidR="006454FB" w:rsidRPr="006454FB">
        <w:rPr>
          <w:sz w:val="28"/>
          <w:szCs w:val="28"/>
        </w:rPr>
        <w:t xml:space="preserve">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w:t>
      </w:r>
      <w:r w:rsidRPr="0035058C">
        <w:rPr>
          <w:sz w:val="28"/>
          <w:szCs w:val="28"/>
        </w:rPr>
        <w:t>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4547ED" w:rsidRPr="0035058C" w:rsidRDefault="004547ED" w:rsidP="00280C38">
      <w:pPr>
        <w:ind w:firstLine="851"/>
        <w:jc w:val="both"/>
        <w:rPr>
          <w:sz w:val="28"/>
          <w:szCs w:val="28"/>
        </w:rPr>
      </w:pPr>
      <w:r w:rsidRPr="0035058C">
        <w:rPr>
          <w:sz w:val="28"/>
          <w:szCs w:val="28"/>
        </w:rPr>
        <w:t>подготовку и организацию мер по повышению экономности и результативности использования бюджетных средств.</w:t>
      </w:r>
    </w:p>
    <w:p w:rsidR="004547ED" w:rsidRPr="0035058C" w:rsidRDefault="004547ED" w:rsidP="00280C38">
      <w:pPr>
        <w:ind w:firstLine="851"/>
        <w:jc w:val="both"/>
        <w:rPr>
          <w:sz w:val="28"/>
          <w:szCs w:val="28"/>
        </w:rPr>
      </w:pPr>
      <w:r w:rsidRPr="0035058C">
        <w:rPr>
          <w:sz w:val="28"/>
          <w:szCs w:val="28"/>
        </w:rPr>
        <w:t xml:space="preserve">7. Главный администратор (администратор) доходов местного бюджета осуществляет внутренний финансовый контроль, направленный на соблюдение </w:t>
      </w:r>
      <w:r w:rsidR="006454FB" w:rsidRPr="006454FB">
        <w:rPr>
          <w:sz w:val="28"/>
          <w:szCs w:val="28"/>
        </w:rPr>
        <w:t xml:space="preserve">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w:t>
      </w:r>
      <w:r w:rsidRPr="0035058C">
        <w:rPr>
          <w:sz w:val="28"/>
          <w:szCs w:val="28"/>
        </w:rPr>
        <w:t>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73273A" w:rsidRPr="0035058C" w:rsidRDefault="004547ED" w:rsidP="00280C38">
      <w:pPr>
        <w:tabs>
          <w:tab w:val="left" w:pos="9781"/>
        </w:tabs>
        <w:ind w:right="49" w:firstLine="851"/>
        <w:jc w:val="both"/>
        <w:rPr>
          <w:sz w:val="28"/>
          <w:szCs w:val="34"/>
        </w:rPr>
      </w:pPr>
      <w:r w:rsidRPr="0035058C">
        <w:rPr>
          <w:sz w:val="28"/>
          <w:szCs w:val="28"/>
        </w:rPr>
        <w:lastRenderedPageBreak/>
        <w:t xml:space="preserve">8.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w:t>
      </w:r>
      <w:r w:rsidR="006454FB" w:rsidRPr="006454FB">
        <w:rPr>
          <w:sz w:val="28"/>
          <w:szCs w:val="28"/>
        </w:rPr>
        <w:t xml:space="preserve">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w:t>
      </w:r>
      <w:r w:rsidRPr="0035058C">
        <w:rPr>
          <w:sz w:val="28"/>
          <w:szCs w:val="28"/>
        </w:rPr>
        <w:t>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4547ED" w:rsidRPr="0035058C" w:rsidRDefault="004547ED" w:rsidP="00280C38">
      <w:pPr>
        <w:tabs>
          <w:tab w:val="left" w:pos="9781"/>
        </w:tabs>
        <w:ind w:right="49" w:firstLine="851"/>
        <w:jc w:val="both"/>
        <w:rPr>
          <w:sz w:val="28"/>
          <w:szCs w:val="28"/>
        </w:rPr>
      </w:pPr>
    </w:p>
    <w:p w:rsidR="00EE04FE" w:rsidRPr="00EE04FE" w:rsidRDefault="00EE04FE" w:rsidP="00EE04FE">
      <w:pPr>
        <w:widowControl/>
        <w:suppressAutoHyphens w:val="0"/>
        <w:autoSpaceDE w:val="0"/>
        <w:autoSpaceDN w:val="0"/>
        <w:adjustRightInd w:val="0"/>
        <w:ind w:firstLine="851"/>
        <w:jc w:val="both"/>
        <w:outlineLvl w:val="0"/>
        <w:rPr>
          <w:rFonts w:eastAsia="Calibri"/>
          <w:b/>
          <w:bCs/>
          <w:kern w:val="0"/>
          <w:sz w:val="28"/>
          <w:szCs w:val="28"/>
          <w:lang w:eastAsia="ru-RU"/>
        </w:rPr>
      </w:pPr>
      <w:r w:rsidRPr="00EE04FE">
        <w:rPr>
          <w:rFonts w:eastAsia="Calibri"/>
          <w:b/>
          <w:bCs/>
          <w:kern w:val="0"/>
          <w:sz w:val="28"/>
          <w:szCs w:val="28"/>
          <w:lang w:eastAsia="ru-RU"/>
        </w:rPr>
        <w:t>Статья 81. Составление, внешняя проверка, рассмотрение и утверждение бюджетной отчетности</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 xml:space="preserve">1. Бюджетная отчетность </w:t>
      </w:r>
      <w:r w:rsidRPr="00EE04FE">
        <w:rPr>
          <w:sz w:val="28"/>
          <w:szCs w:val="28"/>
        </w:rPr>
        <w:t xml:space="preserve">муниципального образования </w:t>
      </w:r>
      <w:r>
        <w:rPr>
          <w:sz w:val="28"/>
          <w:szCs w:val="28"/>
        </w:rPr>
        <w:t xml:space="preserve">Гулькевичский </w:t>
      </w:r>
      <w:r w:rsidRPr="00EE04FE">
        <w:rPr>
          <w:rFonts w:eastAsia="Calibri"/>
          <w:kern w:val="0"/>
          <w:sz w:val="28"/>
          <w:szCs w:val="28"/>
          <w:lang w:eastAsia="ru-RU"/>
        </w:rPr>
        <w:t xml:space="preserve">район составляется финансовым органом </w:t>
      </w:r>
      <w:r w:rsidRPr="00EE04FE">
        <w:rPr>
          <w:sz w:val="28"/>
          <w:szCs w:val="28"/>
        </w:rPr>
        <w:t xml:space="preserve">муниципального образования </w:t>
      </w:r>
      <w:r>
        <w:rPr>
          <w:sz w:val="28"/>
          <w:szCs w:val="28"/>
        </w:rPr>
        <w:t>Гулькевичский</w:t>
      </w:r>
      <w:r w:rsidRPr="00EE04FE">
        <w:rPr>
          <w:sz w:val="28"/>
          <w:szCs w:val="28"/>
        </w:rPr>
        <w:t xml:space="preserve"> район </w:t>
      </w:r>
      <w:r w:rsidRPr="00EE04FE">
        <w:rPr>
          <w:rFonts w:eastAsia="Calibri"/>
          <w:kern w:val="0"/>
          <w:sz w:val="28"/>
          <w:szCs w:val="28"/>
          <w:lang w:eastAsia="ru-RU"/>
        </w:rPr>
        <w:t>на основании сводной бюджетной отчетности главных администраторов бюджетных средств.</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 xml:space="preserve">2. Бюджетная отчетность </w:t>
      </w:r>
      <w:r w:rsidRPr="00EE04FE">
        <w:rPr>
          <w:sz w:val="28"/>
          <w:szCs w:val="28"/>
        </w:rPr>
        <w:t xml:space="preserve">муниципального образования </w:t>
      </w:r>
      <w:r>
        <w:rPr>
          <w:sz w:val="28"/>
          <w:szCs w:val="28"/>
        </w:rPr>
        <w:t>Гулькевичский</w:t>
      </w:r>
      <w:r w:rsidRPr="00EE04FE">
        <w:rPr>
          <w:sz w:val="28"/>
          <w:szCs w:val="28"/>
        </w:rPr>
        <w:t xml:space="preserve"> район </w:t>
      </w:r>
      <w:r w:rsidRPr="00EE04FE">
        <w:rPr>
          <w:rFonts w:eastAsia="Calibri"/>
          <w:kern w:val="0"/>
          <w:sz w:val="28"/>
          <w:szCs w:val="28"/>
          <w:lang w:eastAsia="ru-RU"/>
        </w:rPr>
        <w:t>является годовой. Отчет об исполнении бюджета является ежеквартальным.</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 xml:space="preserve">3. Бюджетная отчетность </w:t>
      </w:r>
      <w:r w:rsidRPr="00EE04FE">
        <w:rPr>
          <w:sz w:val="28"/>
          <w:szCs w:val="28"/>
        </w:rPr>
        <w:t xml:space="preserve">муниципального образования </w:t>
      </w:r>
      <w:r>
        <w:rPr>
          <w:sz w:val="28"/>
          <w:szCs w:val="28"/>
        </w:rPr>
        <w:t>Гулькевичский</w:t>
      </w:r>
      <w:r w:rsidRPr="00EE04FE">
        <w:rPr>
          <w:sz w:val="28"/>
          <w:szCs w:val="28"/>
        </w:rPr>
        <w:t xml:space="preserve"> район </w:t>
      </w:r>
      <w:r w:rsidRPr="00EE04FE">
        <w:rPr>
          <w:rFonts w:eastAsia="Calibri"/>
          <w:kern w:val="0"/>
          <w:sz w:val="28"/>
          <w:szCs w:val="28"/>
          <w:lang w:eastAsia="ru-RU"/>
        </w:rPr>
        <w:t>представляется финансовым органом в администрацию.</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4. 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контрольно-счетную палату.</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Годовой отчет об исполнении местного бюджета подлежит утверждению решением Совета.</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5. Годовой отчет об исполнении местного бюджета до его рассмотрения Советом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Внешняя проверка годового отчета об исполнении местного бюджета осуществляется контрольно-счетной палатой в порядке, установленном решением Совета, с соблюдением требований Бюджетного кодекса Российской Федерации и с учетом особенностей, установленных федеральными законами.</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6.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7. Одновременно с годовым отчетом об исполнении местного бюджета представляются 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lastRenderedPageBreak/>
        <w:t>8.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бюджета.</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В случае отклонения Советом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E04FE" w:rsidRPr="00EE04FE" w:rsidRDefault="00EE04FE" w:rsidP="00EE04FE">
      <w:pPr>
        <w:widowControl/>
        <w:suppressAutoHyphens w:val="0"/>
        <w:autoSpaceDE w:val="0"/>
        <w:autoSpaceDN w:val="0"/>
        <w:adjustRightInd w:val="0"/>
        <w:ind w:firstLine="851"/>
        <w:jc w:val="both"/>
        <w:rPr>
          <w:rFonts w:eastAsia="Calibri"/>
          <w:kern w:val="0"/>
          <w:lang w:eastAsia="ru-RU"/>
        </w:rPr>
      </w:pPr>
      <w:r w:rsidRPr="00EE04FE">
        <w:rPr>
          <w:rFonts w:eastAsia="Calibri"/>
          <w:kern w:val="0"/>
          <w:sz w:val="28"/>
          <w:szCs w:val="28"/>
          <w:lang w:eastAsia="ru-RU"/>
        </w:rPr>
        <w:t>9. Годовой отчет об исполнении местного бюджета представляется в Совет не позднее 1 мая текущего года.</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bCs/>
          <w:sz w:val="28"/>
          <w:szCs w:val="28"/>
        </w:rPr>
      </w:pPr>
      <w:r w:rsidRPr="0035058C">
        <w:rPr>
          <w:b/>
          <w:bCs/>
          <w:sz w:val="28"/>
          <w:szCs w:val="28"/>
        </w:rPr>
        <w:t xml:space="preserve">Статья </w:t>
      </w:r>
      <w:r w:rsidR="00696180" w:rsidRPr="0035058C">
        <w:rPr>
          <w:b/>
          <w:bCs/>
          <w:sz w:val="28"/>
          <w:szCs w:val="28"/>
        </w:rPr>
        <w:t>8</w:t>
      </w:r>
      <w:r w:rsidR="00D221DB">
        <w:rPr>
          <w:b/>
          <w:bCs/>
          <w:sz w:val="28"/>
          <w:szCs w:val="28"/>
        </w:rPr>
        <w:t>2</w:t>
      </w:r>
      <w:r w:rsidRPr="0035058C">
        <w:rPr>
          <w:b/>
          <w:bCs/>
          <w:sz w:val="28"/>
          <w:szCs w:val="28"/>
        </w:rPr>
        <w:t>. Управление муниципальным долгом</w:t>
      </w:r>
    </w:p>
    <w:p w:rsidR="0073273A" w:rsidRPr="0035058C" w:rsidRDefault="0073273A" w:rsidP="00280C38">
      <w:pPr>
        <w:ind w:firstLine="851"/>
        <w:jc w:val="both"/>
        <w:rPr>
          <w:sz w:val="28"/>
          <w:szCs w:val="28"/>
        </w:rPr>
      </w:pPr>
      <w:r w:rsidRPr="0035058C">
        <w:rPr>
          <w:sz w:val="28"/>
          <w:szCs w:val="28"/>
        </w:rPr>
        <w:t>1. Управление муниципальным долгом осуществляет администрация.</w:t>
      </w:r>
    </w:p>
    <w:p w:rsidR="0073273A" w:rsidRPr="0035058C" w:rsidRDefault="0073273A" w:rsidP="00280C38">
      <w:pPr>
        <w:ind w:firstLine="851"/>
        <w:jc w:val="both"/>
        <w:rPr>
          <w:sz w:val="28"/>
          <w:szCs w:val="28"/>
        </w:rPr>
      </w:pPr>
      <w:r w:rsidRPr="0035058C">
        <w:rPr>
          <w:sz w:val="28"/>
          <w:szCs w:val="28"/>
        </w:rPr>
        <w:t>2. Управление муниципальным долгом осуществляется с соблюдением требований, установленных в статьях 107 и 111 Бюджетного кодекса Российской Федерации.</w:t>
      </w:r>
    </w:p>
    <w:p w:rsidR="001A29C3" w:rsidRPr="0035058C" w:rsidRDefault="001A29C3" w:rsidP="00280C38">
      <w:pPr>
        <w:suppressAutoHyphens w:val="0"/>
        <w:autoSpaceDE w:val="0"/>
        <w:autoSpaceDN w:val="0"/>
        <w:adjustRightInd w:val="0"/>
        <w:ind w:firstLine="851"/>
        <w:jc w:val="both"/>
        <w:rPr>
          <w:kern w:val="0"/>
          <w:sz w:val="28"/>
          <w:szCs w:val="28"/>
        </w:rPr>
      </w:pPr>
      <w:r w:rsidRPr="0035058C">
        <w:rPr>
          <w:kern w:val="0"/>
          <w:sz w:val="28"/>
          <w:szCs w:val="28"/>
        </w:rPr>
        <w:t xml:space="preserve">Если при исполнении местного бюджета нарушаются предельные значения, указанные в </w:t>
      </w:r>
      <w:hyperlink r:id="rId51" w:history="1">
        <w:r w:rsidRPr="0035058C">
          <w:rPr>
            <w:kern w:val="0"/>
            <w:sz w:val="28"/>
            <w:szCs w:val="28"/>
          </w:rPr>
          <w:t>статьях 107</w:t>
        </w:r>
      </w:hyperlink>
      <w:r w:rsidRPr="0035058C">
        <w:rPr>
          <w:kern w:val="0"/>
          <w:sz w:val="28"/>
          <w:szCs w:val="28"/>
        </w:rPr>
        <w:t xml:space="preserve"> и </w:t>
      </w:r>
      <w:hyperlink r:id="rId52" w:history="1">
        <w:r w:rsidRPr="0035058C">
          <w:rPr>
            <w:kern w:val="0"/>
            <w:sz w:val="28"/>
            <w:szCs w:val="28"/>
          </w:rPr>
          <w:t>111</w:t>
        </w:r>
      </w:hyperlink>
      <w:r w:rsidRPr="0035058C">
        <w:rPr>
          <w:kern w:val="0"/>
          <w:sz w:val="28"/>
          <w:szCs w:val="28"/>
        </w:rPr>
        <w:t xml:space="preserve">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73273A" w:rsidRPr="0035058C" w:rsidRDefault="0073273A" w:rsidP="00280C38">
      <w:pPr>
        <w:ind w:firstLine="851"/>
        <w:jc w:val="both"/>
        <w:rPr>
          <w:sz w:val="28"/>
          <w:szCs w:val="28"/>
        </w:rPr>
      </w:pPr>
      <w:r w:rsidRPr="0035058C">
        <w:rPr>
          <w:sz w:val="28"/>
          <w:szCs w:val="28"/>
        </w:rPr>
        <w:t xml:space="preserve">Совет на этапе принятия решения о бюджете и финансовый орган муниципального образования </w:t>
      </w:r>
      <w:r w:rsidR="005932E9">
        <w:rPr>
          <w:sz w:val="28"/>
        </w:rPr>
        <w:t>Гулькевичский</w:t>
      </w:r>
      <w:r w:rsidR="00B021A6" w:rsidRPr="0035058C">
        <w:rPr>
          <w:sz w:val="28"/>
          <w:szCs w:val="28"/>
        </w:rPr>
        <w:t xml:space="preserve"> район</w:t>
      </w:r>
      <w:r w:rsidRPr="0035058C">
        <w:rPr>
          <w:sz w:val="28"/>
          <w:szCs w:val="28"/>
        </w:rPr>
        <w:t xml:space="preserve">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07301C" w:rsidRPr="0035058C" w:rsidRDefault="0007301C" w:rsidP="00280C38">
      <w:pPr>
        <w:suppressAutoHyphens w:val="0"/>
        <w:autoSpaceDE w:val="0"/>
        <w:autoSpaceDN w:val="0"/>
        <w:adjustRightInd w:val="0"/>
        <w:ind w:firstLine="851"/>
        <w:jc w:val="both"/>
        <w:rPr>
          <w:kern w:val="0"/>
          <w:sz w:val="28"/>
          <w:szCs w:val="28"/>
        </w:rPr>
      </w:pPr>
      <w:r w:rsidRPr="0035058C">
        <w:rPr>
          <w:kern w:val="0"/>
          <w:sz w:val="28"/>
          <w:szCs w:val="28"/>
        </w:rPr>
        <w:t xml:space="preserve">3. </w:t>
      </w:r>
      <w:r w:rsidRPr="0035058C">
        <w:rPr>
          <w:bCs/>
          <w:sz w:val="28"/>
          <w:szCs w:val="28"/>
        </w:rPr>
        <w:t xml:space="preserve">Финансовый орган </w:t>
      </w:r>
      <w:r w:rsidRPr="0035058C">
        <w:rPr>
          <w:kern w:val="0"/>
          <w:sz w:val="28"/>
          <w:szCs w:val="28"/>
          <w:lang w:eastAsia="ru-RU"/>
        </w:rPr>
        <w:t xml:space="preserve">муниципального образования </w:t>
      </w:r>
      <w:r w:rsidR="005932E9">
        <w:rPr>
          <w:sz w:val="28"/>
        </w:rPr>
        <w:t>Гулькевичский</w:t>
      </w:r>
      <w:r w:rsidR="00E27434" w:rsidRPr="0035058C">
        <w:rPr>
          <w:sz w:val="28"/>
          <w:szCs w:val="28"/>
        </w:rPr>
        <w:t xml:space="preserve"> район </w:t>
      </w:r>
      <w:r w:rsidRPr="0035058C">
        <w:rPr>
          <w:bCs/>
          <w:sz w:val="28"/>
          <w:szCs w:val="28"/>
        </w:rPr>
        <w:t>ведет муниципальную долговую книгу,</w:t>
      </w:r>
      <w:r w:rsidRPr="0035058C">
        <w:rPr>
          <w:kern w:val="0"/>
          <w:sz w:val="28"/>
          <w:szCs w:val="28"/>
        </w:rPr>
        <w:t xml:space="preserve"> в которую вносятся сведения, определенные Бюджетным кодексом Российской Федерации, а также другая информация, состав которой, порядок и срок ее внесения в муниципальную долговую книгу устанавливаются администрацией.</w:t>
      </w:r>
    </w:p>
    <w:p w:rsidR="0073273A" w:rsidRPr="0035058C" w:rsidRDefault="0073273A" w:rsidP="00DF3454">
      <w:pPr>
        <w:pStyle w:val="1"/>
        <w:keepNext w:val="0"/>
        <w:spacing w:before="0" w:after="0"/>
        <w:ind w:left="0" w:firstLine="851"/>
        <w:rPr>
          <w:rFonts w:ascii="Times New Roman" w:hAnsi="Times New Roman"/>
          <w:b w:val="0"/>
          <w:i w:val="0"/>
          <w:strike/>
          <w:szCs w:val="28"/>
        </w:rPr>
      </w:pPr>
    </w:p>
    <w:p w:rsidR="0073273A" w:rsidRPr="0035058C" w:rsidRDefault="0073273A" w:rsidP="00F769FC">
      <w:pPr>
        <w:pStyle w:val="1"/>
        <w:keepNext w:val="0"/>
        <w:tabs>
          <w:tab w:val="clear" w:pos="432"/>
        </w:tabs>
        <w:spacing w:before="0" w:after="0"/>
        <w:ind w:left="0" w:firstLine="0"/>
        <w:rPr>
          <w:rFonts w:ascii="Times New Roman" w:hAnsi="Times New Roman"/>
          <w:i w:val="0"/>
          <w:szCs w:val="28"/>
        </w:rPr>
      </w:pPr>
      <w:r w:rsidRPr="0035058C">
        <w:rPr>
          <w:rFonts w:ascii="Times New Roman" w:hAnsi="Times New Roman"/>
          <w:i w:val="0"/>
          <w:szCs w:val="28"/>
        </w:rPr>
        <w:t>ГЛАВА 9. ОТВЕТСТВЕННОСТЬ ОРГАНОВ МЕСТНОГО САМОУПРАВЛЕНИЯ И ДОЛЖНОСТНЫХ ЛИЦ МЕСТНОГО САМОУПРАВЛЕНИЯ</w:t>
      </w:r>
    </w:p>
    <w:p w:rsidR="00D221DB" w:rsidRPr="0035058C" w:rsidRDefault="00D221DB" w:rsidP="00DF3454">
      <w:pPr>
        <w:ind w:firstLine="851"/>
        <w:jc w:val="center"/>
        <w:rPr>
          <w:caps/>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696180" w:rsidRPr="0035058C">
        <w:rPr>
          <w:rFonts w:ascii="Times New Roman" w:hAnsi="Times New Roman"/>
          <w:b/>
          <w:sz w:val="28"/>
          <w:szCs w:val="28"/>
        </w:rPr>
        <w:t>8</w:t>
      </w:r>
      <w:r w:rsidR="00D221DB">
        <w:rPr>
          <w:rFonts w:ascii="Times New Roman" w:hAnsi="Times New Roman"/>
          <w:b/>
          <w:sz w:val="28"/>
          <w:szCs w:val="28"/>
        </w:rPr>
        <w:t>3</w:t>
      </w:r>
      <w:r w:rsidRPr="0035058C">
        <w:rPr>
          <w:rFonts w:ascii="Times New Roman" w:hAnsi="Times New Roman"/>
          <w:b/>
          <w:sz w:val="28"/>
          <w:szCs w:val="28"/>
        </w:rPr>
        <w:t>. Ответственность органов местного самоуправления и должностных лиц местного самоуправления</w:t>
      </w:r>
    </w:p>
    <w:p w:rsidR="0073273A" w:rsidRPr="0035058C" w:rsidRDefault="0073273A" w:rsidP="00280C38">
      <w:pPr>
        <w:pStyle w:val="211"/>
        <w:ind w:firstLine="851"/>
        <w:jc w:val="both"/>
        <w:rPr>
          <w:szCs w:val="28"/>
        </w:rPr>
      </w:pPr>
      <w:r w:rsidRPr="0035058C">
        <w:rPr>
          <w:szCs w:val="28"/>
        </w:rPr>
        <w:t xml:space="preserve">Органы местного самоуправления и должностные лица местного самоуправления несут ответственность перед населением муниципального образования </w:t>
      </w:r>
      <w:r w:rsidR="005932E9">
        <w:t>Гулькевичский</w:t>
      </w:r>
      <w:r w:rsidRPr="0035058C">
        <w:rPr>
          <w:szCs w:val="28"/>
        </w:rPr>
        <w:t xml:space="preserve"> район, государством, физическими и юридическими лицами в соответствии с федеральными законами.</w:t>
      </w:r>
    </w:p>
    <w:p w:rsidR="0073273A" w:rsidRDefault="0073273A" w:rsidP="00280C38">
      <w:pPr>
        <w:pStyle w:val="ConsNormal0"/>
        <w:ind w:firstLine="851"/>
        <w:jc w:val="both"/>
        <w:rPr>
          <w:rFonts w:ascii="Times New Roman" w:hAnsi="Times New Roman"/>
          <w:b/>
          <w:sz w:val="28"/>
          <w:szCs w:val="28"/>
        </w:rPr>
      </w:pPr>
    </w:p>
    <w:p w:rsidR="004239E5" w:rsidRDefault="004239E5" w:rsidP="00280C38">
      <w:pPr>
        <w:pStyle w:val="ConsNormal0"/>
        <w:ind w:firstLine="851"/>
        <w:jc w:val="both"/>
        <w:rPr>
          <w:rFonts w:ascii="Times New Roman" w:hAnsi="Times New Roman"/>
          <w:b/>
          <w:sz w:val="28"/>
          <w:szCs w:val="28"/>
        </w:rPr>
      </w:pPr>
    </w:p>
    <w:p w:rsidR="004239E5" w:rsidRDefault="004239E5" w:rsidP="00280C38">
      <w:pPr>
        <w:pStyle w:val="ConsNormal0"/>
        <w:ind w:firstLine="851"/>
        <w:jc w:val="both"/>
        <w:rPr>
          <w:rFonts w:ascii="Times New Roman" w:hAnsi="Times New Roman"/>
          <w:b/>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lastRenderedPageBreak/>
        <w:t xml:space="preserve">Статья </w:t>
      </w:r>
      <w:r w:rsidR="00696180" w:rsidRPr="0035058C">
        <w:rPr>
          <w:rFonts w:ascii="Times New Roman" w:hAnsi="Times New Roman"/>
          <w:b/>
          <w:sz w:val="28"/>
          <w:szCs w:val="28"/>
        </w:rPr>
        <w:t>8</w:t>
      </w:r>
      <w:r w:rsidR="00D221DB">
        <w:rPr>
          <w:rFonts w:ascii="Times New Roman" w:hAnsi="Times New Roman"/>
          <w:b/>
          <w:sz w:val="28"/>
          <w:szCs w:val="28"/>
        </w:rPr>
        <w:t>4</w:t>
      </w:r>
      <w:r w:rsidRPr="0035058C">
        <w:rPr>
          <w:rFonts w:ascii="Times New Roman" w:hAnsi="Times New Roman"/>
          <w:b/>
          <w:sz w:val="28"/>
          <w:szCs w:val="28"/>
        </w:rPr>
        <w:t xml:space="preserve">. Ответственность органов местного самоуправления, депутатов Совета, </w:t>
      </w:r>
      <w:r w:rsidR="00244642" w:rsidRPr="0035058C">
        <w:rPr>
          <w:rFonts w:ascii="Times New Roman" w:hAnsi="Times New Roman"/>
          <w:b/>
          <w:sz w:val="28"/>
          <w:szCs w:val="28"/>
        </w:rPr>
        <w:t>главы района</w:t>
      </w:r>
      <w:r w:rsidRPr="0035058C">
        <w:rPr>
          <w:rFonts w:ascii="Times New Roman" w:hAnsi="Times New Roman"/>
          <w:b/>
          <w:sz w:val="28"/>
          <w:szCs w:val="28"/>
        </w:rPr>
        <w:t xml:space="preserve"> перед населением</w:t>
      </w:r>
    </w:p>
    <w:p w:rsidR="0073273A" w:rsidRPr="0035058C" w:rsidRDefault="0073273A" w:rsidP="00280C38">
      <w:pPr>
        <w:pStyle w:val="ConsNormal0"/>
        <w:tabs>
          <w:tab w:val="left" w:pos="-140"/>
          <w:tab w:val="left" w:pos="0"/>
        </w:tabs>
        <w:ind w:firstLine="851"/>
        <w:jc w:val="both"/>
        <w:rPr>
          <w:rFonts w:ascii="Times New Roman" w:hAnsi="Times New Roman"/>
          <w:sz w:val="28"/>
          <w:szCs w:val="28"/>
        </w:rPr>
      </w:pPr>
      <w:r w:rsidRPr="005932E9">
        <w:rPr>
          <w:rFonts w:ascii="Times New Roman" w:hAnsi="Times New Roman" w:cs="Times New Roman"/>
          <w:sz w:val="28"/>
          <w:szCs w:val="28"/>
        </w:rPr>
        <w:t xml:space="preserve">Население муниципального образования </w:t>
      </w:r>
      <w:r w:rsidR="005932E9" w:rsidRPr="005932E9">
        <w:rPr>
          <w:rFonts w:ascii="Times New Roman" w:hAnsi="Times New Roman" w:cs="Times New Roman"/>
          <w:sz w:val="28"/>
        </w:rPr>
        <w:t>Гулькевичский</w:t>
      </w:r>
      <w:r w:rsidRPr="005932E9">
        <w:rPr>
          <w:rFonts w:ascii="Times New Roman" w:hAnsi="Times New Roman" w:cs="Times New Roman"/>
          <w:sz w:val="28"/>
          <w:szCs w:val="28"/>
        </w:rPr>
        <w:t xml:space="preserve"> район вправе отозвать депутатов Совета, </w:t>
      </w:r>
      <w:r w:rsidR="00244642" w:rsidRPr="005932E9">
        <w:rPr>
          <w:rFonts w:ascii="Times New Roman" w:hAnsi="Times New Roman" w:cs="Times New Roman"/>
          <w:sz w:val="28"/>
          <w:szCs w:val="28"/>
        </w:rPr>
        <w:t>глав</w:t>
      </w:r>
      <w:r w:rsidR="00244642" w:rsidRPr="0035058C">
        <w:rPr>
          <w:rFonts w:ascii="Times New Roman" w:hAnsi="Times New Roman"/>
          <w:sz w:val="28"/>
          <w:szCs w:val="28"/>
        </w:rPr>
        <w:t>у района</w:t>
      </w:r>
      <w:r w:rsidR="00052D26">
        <w:rPr>
          <w:rFonts w:ascii="Times New Roman" w:hAnsi="Times New Roman"/>
          <w:sz w:val="28"/>
          <w:szCs w:val="28"/>
        </w:rPr>
        <w:t xml:space="preserve"> </w:t>
      </w:r>
      <w:r w:rsidRPr="0035058C">
        <w:rPr>
          <w:rFonts w:ascii="Times New Roman" w:hAnsi="Times New Roman"/>
          <w:sz w:val="28"/>
          <w:szCs w:val="28"/>
        </w:rPr>
        <w:t>в соответствии с федеральным законодательством, законом Краснодарского края, настоящим уставом.</w:t>
      </w:r>
    </w:p>
    <w:p w:rsidR="0073273A" w:rsidRDefault="0073273A" w:rsidP="00280C38">
      <w:pPr>
        <w:pStyle w:val="211"/>
        <w:ind w:firstLine="851"/>
        <w:jc w:val="both"/>
        <w:rPr>
          <w:szCs w:val="28"/>
        </w:rPr>
      </w:pPr>
    </w:p>
    <w:p w:rsidR="0073273A" w:rsidRPr="0035058C" w:rsidRDefault="0073273A" w:rsidP="00280C38">
      <w:pPr>
        <w:pStyle w:val="211"/>
        <w:ind w:firstLine="851"/>
        <w:jc w:val="both"/>
        <w:rPr>
          <w:b/>
          <w:szCs w:val="28"/>
        </w:rPr>
      </w:pPr>
      <w:r w:rsidRPr="0035058C">
        <w:rPr>
          <w:b/>
          <w:szCs w:val="28"/>
        </w:rPr>
        <w:t xml:space="preserve">Статья </w:t>
      </w:r>
      <w:r w:rsidR="00696180" w:rsidRPr="0035058C">
        <w:rPr>
          <w:b/>
          <w:szCs w:val="28"/>
        </w:rPr>
        <w:t>8</w:t>
      </w:r>
      <w:r w:rsidR="00D221DB">
        <w:rPr>
          <w:b/>
          <w:szCs w:val="28"/>
        </w:rPr>
        <w:t>5</w:t>
      </w:r>
      <w:r w:rsidRPr="0035058C">
        <w:rPr>
          <w:b/>
          <w:szCs w:val="28"/>
        </w:rPr>
        <w:t xml:space="preserve">. Ответственность органов местного самоуправления и должностных лиц местного самоуправления муниципального образования </w:t>
      </w:r>
      <w:r w:rsidR="005932E9" w:rsidRPr="005932E9">
        <w:rPr>
          <w:b/>
        </w:rPr>
        <w:t>Гулькевичский</w:t>
      </w:r>
      <w:r w:rsidR="00052D26">
        <w:rPr>
          <w:b/>
        </w:rPr>
        <w:t xml:space="preserve"> </w:t>
      </w:r>
      <w:r w:rsidRPr="0035058C">
        <w:rPr>
          <w:b/>
          <w:szCs w:val="28"/>
        </w:rPr>
        <w:t>район перед государством</w:t>
      </w:r>
    </w:p>
    <w:p w:rsidR="0073273A" w:rsidRPr="0035058C" w:rsidRDefault="0073273A" w:rsidP="00280C38">
      <w:pPr>
        <w:pStyle w:val="211"/>
        <w:ind w:firstLine="851"/>
        <w:jc w:val="both"/>
        <w:rPr>
          <w:szCs w:val="28"/>
        </w:rPr>
      </w:pPr>
      <w:r w:rsidRPr="0035058C">
        <w:rPr>
          <w:szCs w:val="28"/>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73273A" w:rsidRPr="005932E9" w:rsidRDefault="0073273A" w:rsidP="00280C38">
      <w:pPr>
        <w:pStyle w:val="ConsNormal0"/>
        <w:ind w:firstLine="851"/>
        <w:jc w:val="both"/>
        <w:rPr>
          <w:rFonts w:ascii="Times New Roman" w:hAnsi="Times New Roman" w:cs="Times New Roman"/>
          <w:sz w:val="28"/>
          <w:szCs w:val="28"/>
        </w:rPr>
      </w:pPr>
      <w:r w:rsidRPr="005932E9">
        <w:rPr>
          <w:rFonts w:ascii="Times New Roman" w:hAnsi="Times New Roman" w:cs="Times New Roman"/>
          <w:sz w:val="28"/>
          <w:szCs w:val="28"/>
        </w:rPr>
        <w:t>Совет</w:t>
      </w:r>
      <w:r w:rsidR="00EC7A36" w:rsidRPr="005932E9">
        <w:rPr>
          <w:rFonts w:ascii="Times New Roman" w:hAnsi="Times New Roman" w:cs="Times New Roman"/>
          <w:sz w:val="28"/>
          <w:szCs w:val="28"/>
        </w:rPr>
        <w:t>,</w:t>
      </w:r>
      <w:r w:rsidR="00052D26">
        <w:rPr>
          <w:rFonts w:ascii="Times New Roman" w:hAnsi="Times New Roman" w:cs="Times New Roman"/>
          <w:sz w:val="28"/>
          <w:szCs w:val="28"/>
        </w:rPr>
        <w:t xml:space="preserve"> </w:t>
      </w:r>
      <w:r w:rsidR="00244642" w:rsidRPr="005932E9">
        <w:rPr>
          <w:rFonts w:ascii="Times New Roman" w:hAnsi="Times New Roman" w:cs="Times New Roman"/>
          <w:sz w:val="28"/>
          <w:szCs w:val="28"/>
        </w:rPr>
        <w:t>глава района</w:t>
      </w:r>
      <w:r w:rsidR="00052D26">
        <w:rPr>
          <w:rFonts w:ascii="Times New Roman" w:hAnsi="Times New Roman" w:cs="Times New Roman"/>
          <w:sz w:val="28"/>
          <w:szCs w:val="28"/>
        </w:rPr>
        <w:t xml:space="preserve"> </w:t>
      </w:r>
      <w:r w:rsidRPr="005932E9">
        <w:rPr>
          <w:rFonts w:ascii="Times New Roman" w:hAnsi="Times New Roman" w:cs="Times New Roman"/>
          <w:sz w:val="28"/>
          <w:szCs w:val="28"/>
        </w:rPr>
        <w:t xml:space="preserve">несут ответственность перед государством в порядке, установленном Федеральным законом </w:t>
      </w:r>
      <w:r w:rsidR="005932E9" w:rsidRPr="005932E9">
        <w:rPr>
          <w:rFonts w:ascii="Times New Roman" w:hAnsi="Times New Roman" w:cs="Times New Roman"/>
          <w:sz w:val="28"/>
          <w:szCs w:val="28"/>
        </w:rPr>
        <w:t xml:space="preserve">от 6 октября 2003 года                     </w:t>
      </w:r>
      <w:r w:rsidRPr="005932E9">
        <w:rPr>
          <w:rFonts w:ascii="Times New Roman" w:hAnsi="Times New Roman" w:cs="Times New Roman"/>
          <w:sz w:val="28"/>
          <w:szCs w:val="28"/>
        </w:rPr>
        <w:t xml:space="preserve">№ 131-ФЗ </w:t>
      </w:r>
      <w:r w:rsidR="00634A37" w:rsidRPr="005932E9">
        <w:rPr>
          <w:rFonts w:ascii="Times New Roman" w:hAnsi="Times New Roman" w:cs="Times New Roman"/>
          <w:sz w:val="28"/>
          <w:szCs w:val="28"/>
        </w:rPr>
        <w:t>«</w:t>
      </w:r>
      <w:r w:rsidRPr="005932E9">
        <w:rPr>
          <w:rFonts w:ascii="Times New Roman" w:hAnsi="Times New Roman" w:cs="Times New Roman"/>
          <w:sz w:val="28"/>
          <w:szCs w:val="28"/>
        </w:rPr>
        <w:t>Об общих принципах организации местного самоуправления в Российской Федерации</w:t>
      </w:r>
      <w:r w:rsidR="00634A37" w:rsidRPr="005932E9">
        <w:rPr>
          <w:rFonts w:ascii="Times New Roman" w:hAnsi="Times New Roman" w:cs="Times New Roman"/>
          <w:sz w:val="28"/>
          <w:szCs w:val="28"/>
        </w:rPr>
        <w:t>»</w:t>
      </w:r>
      <w:r w:rsidRPr="005932E9">
        <w:rPr>
          <w:rFonts w:ascii="Times New Roman" w:hAnsi="Times New Roman" w:cs="Times New Roman"/>
          <w:sz w:val="28"/>
          <w:szCs w:val="28"/>
        </w:rPr>
        <w:t>.</w:t>
      </w:r>
    </w:p>
    <w:p w:rsidR="0073273A" w:rsidRPr="005932E9" w:rsidRDefault="0073273A" w:rsidP="00280C38">
      <w:pPr>
        <w:pStyle w:val="ConsNonformat"/>
        <w:ind w:firstLine="851"/>
        <w:jc w:val="both"/>
        <w:rPr>
          <w:rFonts w:ascii="Times New Roman" w:hAnsi="Times New Roman" w:cs="Times New Roman"/>
          <w:sz w:val="28"/>
          <w:szCs w:val="28"/>
        </w:rPr>
      </w:pPr>
    </w:p>
    <w:p w:rsidR="003941F7" w:rsidRPr="0035058C" w:rsidRDefault="003941F7" w:rsidP="00280C38">
      <w:pPr>
        <w:ind w:firstLine="851"/>
        <w:jc w:val="both"/>
        <w:rPr>
          <w:b/>
          <w:sz w:val="28"/>
          <w:szCs w:val="28"/>
        </w:rPr>
      </w:pPr>
      <w:r w:rsidRPr="0035058C">
        <w:rPr>
          <w:b/>
          <w:sz w:val="28"/>
          <w:szCs w:val="28"/>
        </w:rPr>
        <w:t xml:space="preserve">Статья </w:t>
      </w:r>
      <w:r w:rsidR="00BF173F" w:rsidRPr="0035058C">
        <w:rPr>
          <w:b/>
          <w:sz w:val="28"/>
          <w:szCs w:val="28"/>
        </w:rPr>
        <w:t>8</w:t>
      </w:r>
      <w:r w:rsidR="00D221DB">
        <w:rPr>
          <w:b/>
          <w:sz w:val="28"/>
          <w:szCs w:val="28"/>
        </w:rPr>
        <w:t>6</w:t>
      </w:r>
      <w:r w:rsidRPr="0035058C">
        <w:rPr>
          <w:b/>
          <w:sz w:val="28"/>
          <w:szCs w:val="28"/>
        </w:rPr>
        <w:t>. Удаление главы района в отставку</w:t>
      </w:r>
    </w:p>
    <w:p w:rsidR="003941F7" w:rsidRPr="0035058C" w:rsidRDefault="003941F7" w:rsidP="00280C38">
      <w:pPr>
        <w:ind w:firstLine="851"/>
        <w:jc w:val="both"/>
        <w:rPr>
          <w:sz w:val="28"/>
          <w:szCs w:val="28"/>
        </w:rPr>
      </w:pPr>
      <w:r w:rsidRPr="0035058C">
        <w:rPr>
          <w:sz w:val="28"/>
          <w:szCs w:val="28"/>
        </w:rPr>
        <w:t xml:space="preserve">1. Совет в соответствии с Федеральным законом </w:t>
      </w:r>
      <w:r w:rsidR="005932E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 вправе удалить главу района в отставку по инициативе депутатов Совета или по инициативе главы администрации (губернатора) Краснодарского края.</w:t>
      </w:r>
    </w:p>
    <w:p w:rsidR="003941F7" w:rsidRPr="0035058C" w:rsidRDefault="003941F7" w:rsidP="00280C38">
      <w:pPr>
        <w:ind w:firstLine="851"/>
        <w:jc w:val="both"/>
        <w:rPr>
          <w:sz w:val="28"/>
          <w:szCs w:val="28"/>
        </w:rPr>
      </w:pPr>
      <w:r w:rsidRPr="0035058C">
        <w:rPr>
          <w:sz w:val="28"/>
          <w:szCs w:val="28"/>
        </w:rPr>
        <w:t>2. Основаниями для удаления главы района в отставку являются:</w:t>
      </w:r>
    </w:p>
    <w:p w:rsidR="003941F7" w:rsidRPr="0035058C" w:rsidRDefault="003941F7" w:rsidP="00280C38">
      <w:pPr>
        <w:ind w:firstLine="851"/>
        <w:jc w:val="both"/>
        <w:rPr>
          <w:sz w:val="28"/>
          <w:szCs w:val="28"/>
        </w:rPr>
      </w:pPr>
      <w:r w:rsidRPr="0035058C">
        <w:rPr>
          <w:sz w:val="28"/>
          <w:szCs w:val="28"/>
        </w:rPr>
        <w:t>1) решения, действия (бездействие) главы район</w:t>
      </w:r>
      <w:r w:rsidRPr="005932E9">
        <w:rPr>
          <w:sz w:val="28"/>
          <w:szCs w:val="28"/>
        </w:rPr>
        <w:t xml:space="preserve">а, </w:t>
      </w:r>
      <w:r w:rsidRPr="0035058C">
        <w:rPr>
          <w:sz w:val="28"/>
          <w:szCs w:val="28"/>
        </w:rPr>
        <w:t xml:space="preserve">повлекшие (повлекшее) наступление последствий, предусмотренных пунктами 2 и 3 части 1 статьи 75 Федерального закона </w:t>
      </w:r>
      <w:r w:rsidR="005932E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p>
    <w:p w:rsidR="003941F7" w:rsidRPr="0035058C" w:rsidRDefault="003941F7" w:rsidP="00280C38">
      <w:pPr>
        <w:ind w:firstLine="851"/>
        <w:jc w:val="both"/>
        <w:rPr>
          <w:sz w:val="28"/>
          <w:szCs w:val="28"/>
        </w:rPr>
      </w:pPr>
      <w:r w:rsidRPr="0035058C">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w:t>
      </w:r>
      <w:r w:rsidR="005932E9">
        <w:rPr>
          <w:sz w:val="28"/>
          <w:szCs w:val="28"/>
        </w:rPr>
        <w:t xml:space="preserve">от 6 октября 2003 года </w:t>
      </w:r>
      <w:r w:rsidRPr="0035058C">
        <w:rPr>
          <w:sz w:val="28"/>
          <w:szCs w:val="28"/>
        </w:rPr>
        <w:t xml:space="preserve">№ 131-ФЗ </w:t>
      </w:r>
      <w:r w:rsidR="004239E5">
        <w:rPr>
          <w:sz w:val="28"/>
          <w:szCs w:val="28"/>
        </w:rPr>
        <w:t xml:space="preserve">                      </w:t>
      </w:r>
      <w:r w:rsidRPr="0035058C">
        <w:rPr>
          <w:sz w:val="28"/>
          <w:szCs w:val="28"/>
        </w:rPr>
        <w:t>«Об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3941F7" w:rsidRPr="0035058C" w:rsidRDefault="003941F7" w:rsidP="00280C38">
      <w:pPr>
        <w:ind w:firstLine="851"/>
        <w:jc w:val="both"/>
        <w:rPr>
          <w:sz w:val="28"/>
          <w:szCs w:val="28"/>
        </w:rPr>
      </w:pPr>
      <w:r w:rsidRPr="0035058C">
        <w:rPr>
          <w:sz w:val="28"/>
          <w:szCs w:val="28"/>
        </w:rPr>
        <w:t>3) неудовлетворительная оценка деятельности главы района Советом по результатам его ежегодного отчета перед Советом, данная два раза подряд;</w:t>
      </w:r>
    </w:p>
    <w:p w:rsidR="003941F7" w:rsidRPr="0035058C" w:rsidRDefault="003941F7" w:rsidP="00280C38">
      <w:pPr>
        <w:pStyle w:val="ConsPlusNormal"/>
        <w:ind w:firstLine="851"/>
        <w:jc w:val="both"/>
        <w:outlineLvl w:val="1"/>
        <w:rPr>
          <w:rFonts w:ascii="Times New Roman" w:hAnsi="Times New Roman" w:cs="Times New Roman"/>
          <w:kern w:val="0"/>
          <w:sz w:val="28"/>
          <w:szCs w:val="28"/>
          <w:lang w:eastAsia="en-US" w:bidi="ar-SA"/>
        </w:rPr>
      </w:pPr>
      <w:r w:rsidRPr="0035058C">
        <w:rPr>
          <w:rFonts w:ascii="Times New Roman" w:hAnsi="Times New Roman" w:cs="Times New Roman"/>
          <w:sz w:val="28"/>
          <w:szCs w:val="28"/>
        </w:rPr>
        <w:lastRenderedPageBreak/>
        <w:t xml:space="preserve">4) </w:t>
      </w:r>
      <w:r w:rsidRPr="0035058C">
        <w:rPr>
          <w:rFonts w:ascii="Times New Roman"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53" w:history="1">
        <w:r w:rsidRPr="0035058C">
          <w:rPr>
            <w:rFonts w:ascii="Times New Roman" w:hAnsi="Times New Roman" w:cs="Times New Roman"/>
            <w:kern w:val="0"/>
            <w:sz w:val="28"/>
            <w:szCs w:val="28"/>
            <w:lang w:eastAsia="en-US" w:bidi="ar-SA"/>
          </w:rPr>
          <w:t>законом</w:t>
        </w:r>
      </w:hyperlink>
      <w:r w:rsidRPr="0035058C">
        <w:rPr>
          <w:rFonts w:ascii="Times New Roman" w:hAnsi="Times New Roman" w:cs="Times New Roman"/>
          <w:kern w:val="0"/>
          <w:sz w:val="28"/>
          <w:szCs w:val="28"/>
          <w:lang w:eastAsia="en-US" w:bidi="ar-SA"/>
        </w:rPr>
        <w:t xml:space="preserve"> от 25</w:t>
      </w:r>
      <w:r w:rsidR="005932E9">
        <w:rPr>
          <w:rFonts w:ascii="Times New Roman" w:hAnsi="Times New Roman" w:cs="Times New Roman"/>
          <w:kern w:val="0"/>
          <w:sz w:val="28"/>
          <w:szCs w:val="28"/>
          <w:lang w:eastAsia="en-US" w:bidi="ar-SA"/>
        </w:rPr>
        <w:t xml:space="preserve"> декабря </w:t>
      </w:r>
      <w:r w:rsidRPr="0035058C">
        <w:rPr>
          <w:rFonts w:ascii="Times New Roman" w:hAnsi="Times New Roman" w:cs="Times New Roman"/>
          <w:kern w:val="0"/>
          <w:sz w:val="28"/>
          <w:szCs w:val="28"/>
          <w:lang w:eastAsia="en-US" w:bidi="ar-SA"/>
        </w:rPr>
        <w:t>2008</w:t>
      </w:r>
      <w:r w:rsidR="005932E9">
        <w:rPr>
          <w:rFonts w:ascii="Times New Roman" w:hAnsi="Times New Roman" w:cs="Times New Roman"/>
          <w:kern w:val="0"/>
          <w:sz w:val="28"/>
          <w:szCs w:val="28"/>
          <w:lang w:eastAsia="en-US" w:bidi="ar-SA"/>
        </w:rPr>
        <w:t xml:space="preserve"> года</w:t>
      </w:r>
      <w:r w:rsidRPr="0035058C">
        <w:rPr>
          <w:rFonts w:ascii="Times New Roman" w:hAnsi="Times New Roman" w:cs="Times New Roman"/>
          <w:kern w:val="0"/>
          <w:sz w:val="28"/>
          <w:szCs w:val="28"/>
          <w:lang w:eastAsia="en-US" w:bidi="ar-SA"/>
        </w:rPr>
        <w:t xml:space="preserve"> № 273-ФЗ «О противодействии коррупции» и другими федеральными законами;</w:t>
      </w:r>
    </w:p>
    <w:p w:rsidR="003941F7" w:rsidRPr="0035058C" w:rsidRDefault="003941F7"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5) допущение главой </w:t>
      </w:r>
      <w:r w:rsidRPr="0035058C">
        <w:rPr>
          <w:sz w:val="28"/>
          <w:szCs w:val="28"/>
        </w:rPr>
        <w:t xml:space="preserve">района, </w:t>
      </w:r>
      <w:r w:rsidRPr="0035058C">
        <w:rPr>
          <w:bCs/>
          <w:kern w:val="0"/>
          <w:sz w:val="28"/>
          <w:szCs w:val="28"/>
        </w:rPr>
        <w:t xml:space="preserve">местной администрацией, иными органами и должностными лицами местного самоуправления муниципального образования </w:t>
      </w:r>
      <w:r w:rsidR="005932E9">
        <w:rPr>
          <w:sz w:val="28"/>
        </w:rPr>
        <w:t xml:space="preserve">Гулькевичский </w:t>
      </w:r>
      <w:r w:rsidRPr="0035058C">
        <w:rPr>
          <w:bCs/>
          <w:kern w:val="0"/>
          <w:sz w:val="28"/>
          <w:szCs w:val="28"/>
        </w:rPr>
        <w:t>район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3941F7" w:rsidRPr="0035058C" w:rsidRDefault="003941F7" w:rsidP="00280C38">
      <w:pPr>
        <w:autoSpaceDE w:val="0"/>
        <w:ind w:firstLine="851"/>
        <w:jc w:val="both"/>
        <w:rPr>
          <w:sz w:val="28"/>
          <w:szCs w:val="28"/>
        </w:rPr>
      </w:pPr>
      <w:r w:rsidRPr="0035058C">
        <w:rPr>
          <w:sz w:val="28"/>
          <w:szCs w:val="28"/>
        </w:rPr>
        <w:t>3. Инициатива депутатов Совета об удалении главы района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района в отставку. О выдвижении данной инициативы глава района и глава администрации (губернатор) Краснодарского края уведомляются не позднее дня, следующего за днем внесения указанного обращения в Совет.</w:t>
      </w:r>
    </w:p>
    <w:p w:rsidR="003941F7" w:rsidRPr="0035058C" w:rsidRDefault="003941F7" w:rsidP="00280C38">
      <w:pPr>
        <w:autoSpaceDE w:val="0"/>
        <w:ind w:firstLine="851"/>
        <w:jc w:val="both"/>
        <w:rPr>
          <w:sz w:val="28"/>
          <w:szCs w:val="28"/>
        </w:rPr>
      </w:pPr>
      <w:r w:rsidRPr="0035058C">
        <w:rPr>
          <w:sz w:val="28"/>
          <w:szCs w:val="28"/>
        </w:rPr>
        <w:t xml:space="preserve">4. Рассмотрение инициативы депутатов Совета об удалении главы </w:t>
      </w:r>
      <w:r w:rsidR="00252BD3" w:rsidRPr="0035058C">
        <w:rPr>
          <w:sz w:val="28"/>
          <w:szCs w:val="28"/>
        </w:rPr>
        <w:t xml:space="preserve">района </w:t>
      </w:r>
      <w:r w:rsidRPr="0035058C">
        <w:rPr>
          <w:sz w:val="28"/>
          <w:szCs w:val="28"/>
        </w:rPr>
        <w:t>в отставку осуществляется с учетом мнения главы администрации (губернатора) Краснодарского края.</w:t>
      </w:r>
    </w:p>
    <w:p w:rsidR="003941F7" w:rsidRPr="0035058C" w:rsidRDefault="003941F7" w:rsidP="00280C38">
      <w:pPr>
        <w:autoSpaceDE w:val="0"/>
        <w:ind w:firstLine="851"/>
        <w:jc w:val="both"/>
        <w:rPr>
          <w:sz w:val="28"/>
          <w:szCs w:val="28"/>
        </w:rPr>
      </w:pPr>
      <w:r w:rsidRPr="0035058C">
        <w:rPr>
          <w:sz w:val="28"/>
          <w:szCs w:val="28"/>
        </w:rPr>
        <w:t xml:space="preserve">5. В случае, если при рассмотрении инициативы депутатов Совета об удалении главы </w:t>
      </w:r>
      <w:r w:rsidR="00252BD3" w:rsidRPr="0035058C">
        <w:rPr>
          <w:sz w:val="28"/>
          <w:szCs w:val="28"/>
        </w:rPr>
        <w:t xml:space="preserve">района </w:t>
      </w:r>
      <w:r w:rsidRPr="0035058C">
        <w:rPr>
          <w:sz w:val="28"/>
          <w:szCs w:val="28"/>
        </w:rPr>
        <w:t xml:space="preserve">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w:t>
      </w:r>
      <w:r w:rsidR="00252BD3" w:rsidRPr="0035058C">
        <w:rPr>
          <w:sz w:val="28"/>
          <w:szCs w:val="28"/>
        </w:rPr>
        <w:t>района</w:t>
      </w:r>
      <w:r w:rsidRPr="0035058C">
        <w:rPr>
          <w:sz w:val="28"/>
          <w:szCs w:val="28"/>
        </w:rPr>
        <w:t xml:space="preserve">, повлекших (повлекшего) наступление последствий, предусмотренных пунктами 2 и 3 части 1 статьи 75 Федерального закона </w:t>
      </w:r>
      <w:r w:rsidR="005932E9">
        <w:rPr>
          <w:sz w:val="28"/>
          <w:szCs w:val="28"/>
        </w:rPr>
        <w:t xml:space="preserve">от 6 октября 2003 года </w:t>
      </w:r>
      <w:r w:rsidRPr="0035058C">
        <w:rPr>
          <w:sz w:val="28"/>
          <w:szCs w:val="28"/>
        </w:rPr>
        <w:t xml:space="preserve">№ 131-ФЗ «Об общих принципах организации местного самоуправления в Российской Федерации», решение об удалении главы </w:t>
      </w:r>
      <w:r w:rsidR="00252BD3" w:rsidRPr="0035058C">
        <w:rPr>
          <w:sz w:val="28"/>
          <w:szCs w:val="28"/>
        </w:rPr>
        <w:t xml:space="preserve">района </w:t>
      </w:r>
      <w:r w:rsidRPr="0035058C">
        <w:rPr>
          <w:sz w:val="28"/>
          <w:szCs w:val="28"/>
        </w:rPr>
        <w:t>в отставку может быть принято только при согласии главы администрации (губернатора) Краснодарского края.</w:t>
      </w:r>
    </w:p>
    <w:p w:rsidR="003941F7" w:rsidRPr="0035058C" w:rsidRDefault="003941F7" w:rsidP="00280C38">
      <w:pPr>
        <w:autoSpaceDE w:val="0"/>
        <w:ind w:firstLine="851"/>
        <w:jc w:val="both"/>
        <w:rPr>
          <w:sz w:val="28"/>
          <w:szCs w:val="28"/>
        </w:rPr>
      </w:pPr>
      <w:r w:rsidRPr="0035058C">
        <w:rPr>
          <w:sz w:val="28"/>
          <w:szCs w:val="28"/>
        </w:rPr>
        <w:t xml:space="preserve">6. Инициатива главы администрации (губернатора) Краснодарского края об удалении главы </w:t>
      </w:r>
      <w:r w:rsidR="00252BD3" w:rsidRPr="0035058C">
        <w:rPr>
          <w:sz w:val="28"/>
          <w:szCs w:val="28"/>
        </w:rPr>
        <w:t xml:space="preserve">района </w:t>
      </w:r>
      <w:r w:rsidRPr="0035058C">
        <w:rPr>
          <w:sz w:val="28"/>
          <w:szCs w:val="28"/>
        </w:rPr>
        <w:t xml:space="preserve">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w:t>
      </w:r>
      <w:r w:rsidR="00252BD3" w:rsidRPr="0035058C">
        <w:rPr>
          <w:sz w:val="28"/>
          <w:szCs w:val="28"/>
        </w:rPr>
        <w:t xml:space="preserve">района </w:t>
      </w:r>
      <w:r w:rsidRPr="0035058C">
        <w:rPr>
          <w:sz w:val="28"/>
          <w:szCs w:val="28"/>
        </w:rPr>
        <w:t>уведомляется не позднее дня, следующего за днем внесения указанного обращения в Совет.</w:t>
      </w:r>
    </w:p>
    <w:p w:rsidR="003941F7" w:rsidRPr="0035058C" w:rsidRDefault="003941F7" w:rsidP="00280C38">
      <w:pPr>
        <w:autoSpaceDE w:val="0"/>
        <w:ind w:firstLine="851"/>
        <w:jc w:val="both"/>
        <w:rPr>
          <w:sz w:val="28"/>
          <w:szCs w:val="28"/>
        </w:rPr>
      </w:pPr>
      <w:r w:rsidRPr="0035058C">
        <w:rPr>
          <w:sz w:val="28"/>
          <w:szCs w:val="28"/>
        </w:rPr>
        <w:t xml:space="preserve">7. Рассмотрение инициативы депутатов Совета или главы администрации (губернатора) Краснодарского края об удалении главы </w:t>
      </w:r>
      <w:r w:rsidR="00252BD3" w:rsidRPr="0035058C">
        <w:rPr>
          <w:sz w:val="28"/>
          <w:szCs w:val="28"/>
        </w:rPr>
        <w:t xml:space="preserve">района </w:t>
      </w:r>
      <w:r w:rsidRPr="0035058C">
        <w:rPr>
          <w:sz w:val="28"/>
          <w:szCs w:val="28"/>
        </w:rPr>
        <w:t>в отставку осуществляется Советом в течение одного месяца со дня внесения соответствующего обращения.</w:t>
      </w:r>
    </w:p>
    <w:p w:rsidR="003941F7" w:rsidRPr="0035058C" w:rsidRDefault="003941F7" w:rsidP="00280C38">
      <w:pPr>
        <w:autoSpaceDE w:val="0"/>
        <w:ind w:firstLine="851"/>
        <w:jc w:val="both"/>
        <w:rPr>
          <w:sz w:val="28"/>
          <w:szCs w:val="28"/>
        </w:rPr>
      </w:pPr>
      <w:r w:rsidRPr="0035058C">
        <w:rPr>
          <w:sz w:val="28"/>
          <w:szCs w:val="28"/>
        </w:rPr>
        <w:t xml:space="preserve">8. Решение Совета об удалении главы </w:t>
      </w:r>
      <w:r w:rsidR="00252BD3" w:rsidRPr="0035058C">
        <w:rPr>
          <w:sz w:val="28"/>
          <w:szCs w:val="28"/>
        </w:rPr>
        <w:t xml:space="preserve">района </w:t>
      </w:r>
      <w:r w:rsidRPr="0035058C">
        <w:rPr>
          <w:sz w:val="28"/>
          <w:szCs w:val="28"/>
        </w:rPr>
        <w:t xml:space="preserve">в отставку считается </w:t>
      </w:r>
      <w:r w:rsidRPr="0035058C">
        <w:rPr>
          <w:sz w:val="28"/>
          <w:szCs w:val="28"/>
        </w:rPr>
        <w:lastRenderedPageBreak/>
        <w:t>принятым, если за него проголосовало не менее двух третей от установленной численности депутатов Совета.</w:t>
      </w:r>
    </w:p>
    <w:p w:rsidR="003941F7" w:rsidRPr="0035058C" w:rsidRDefault="003941F7" w:rsidP="00280C38">
      <w:pPr>
        <w:autoSpaceDE w:val="0"/>
        <w:ind w:firstLine="851"/>
        <w:jc w:val="both"/>
        <w:rPr>
          <w:sz w:val="28"/>
          <w:szCs w:val="28"/>
        </w:rPr>
      </w:pPr>
      <w:r w:rsidRPr="0035058C">
        <w:rPr>
          <w:sz w:val="28"/>
          <w:szCs w:val="28"/>
        </w:rPr>
        <w:t xml:space="preserve">9. Решение Совета об удалении главы </w:t>
      </w:r>
      <w:r w:rsidR="00252BD3" w:rsidRPr="0035058C">
        <w:rPr>
          <w:sz w:val="28"/>
          <w:szCs w:val="28"/>
        </w:rPr>
        <w:t xml:space="preserve">района </w:t>
      </w:r>
      <w:r w:rsidRPr="0035058C">
        <w:rPr>
          <w:sz w:val="28"/>
          <w:szCs w:val="28"/>
        </w:rPr>
        <w:t xml:space="preserve">в отставку подписывается председателем Совета. </w:t>
      </w:r>
    </w:p>
    <w:p w:rsidR="003941F7" w:rsidRPr="0035058C" w:rsidRDefault="003941F7" w:rsidP="00280C38">
      <w:pPr>
        <w:autoSpaceDE w:val="0"/>
        <w:ind w:firstLine="851"/>
        <w:jc w:val="both"/>
        <w:rPr>
          <w:sz w:val="28"/>
          <w:szCs w:val="28"/>
        </w:rPr>
      </w:pPr>
      <w:r w:rsidRPr="0035058C">
        <w:rPr>
          <w:sz w:val="28"/>
          <w:szCs w:val="28"/>
        </w:rPr>
        <w:t xml:space="preserve">10. При рассмотрении и принятии Советом решения об удалении главы </w:t>
      </w:r>
      <w:r w:rsidR="00252BD3" w:rsidRPr="0035058C">
        <w:rPr>
          <w:sz w:val="28"/>
          <w:szCs w:val="28"/>
        </w:rPr>
        <w:t xml:space="preserve">района </w:t>
      </w:r>
      <w:r w:rsidRPr="0035058C">
        <w:rPr>
          <w:sz w:val="28"/>
          <w:szCs w:val="28"/>
        </w:rPr>
        <w:t>в отставку должны быть обеспечены:</w:t>
      </w:r>
    </w:p>
    <w:p w:rsidR="003941F7" w:rsidRPr="0035058C" w:rsidRDefault="003941F7" w:rsidP="00280C38">
      <w:pPr>
        <w:autoSpaceDE w:val="0"/>
        <w:ind w:firstLine="851"/>
        <w:jc w:val="both"/>
        <w:rPr>
          <w:sz w:val="28"/>
          <w:szCs w:val="28"/>
        </w:rPr>
      </w:pPr>
      <w:r w:rsidRPr="0035058C">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3941F7" w:rsidRPr="0035058C" w:rsidRDefault="003941F7" w:rsidP="00280C38">
      <w:pPr>
        <w:autoSpaceDE w:val="0"/>
        <w:ind w:firstLine="851"/>
        <w:jc w:val="both"/>
        <w:rPr>
          <w:sz w:val="28"/>
          <w:szCs w:val="28"/>
        </w:rPr>
      </w:pPr>
      <w:r w:rsidRPr="0035058C">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3941F7" w:rsidRPr="0035058C" w:rsidRDefault="003941F7" w:rsidP="00280C38">
      <w:pPr>
        <w:autoSpaceDE w:val="0"/>
        <w:ind w:firstLine="851"/>
        <w:jc w:val="both"/>
        <w:rPr>
          <w:sz w:val="28"/>
          <w:szCs w:val="28"/>
        </w:rPr>
      </w:pPr>
      <w:r w:rsidRPr="0035058C">
        <w:rPr>
          <w:sz w:val="28"/>
          <w:szCs w:val="28"/>
        </w:rPr>
        <w:t xml:space="preserve">11. В случае, если глава </w:t>
      </w:r>
      <w:r w:rsidR="00252BD3" w:rsidRPr="0035058C">
        <w:rPr>
          <w:sz w:val="28"/>
          <w:szCs w:val="28"/>
        </w:rPr>
        <w:t xml:space="preserve">района </w:t>
      </w:r>
      <w:r w:rsidRPr="0035058C">
        <w:rPr>
          <w:sz w:val="28"/>
          <w:szCs w:val="28"/>
        </w:rPr>
        <w:t>не согласен с решением Совета об удалении его в отставку, он вправе в письменном виде изложить свое особое мнение.</w:t>
      </w:r>
    </w:p>
    <w:p w:rsidR="003941F7" w:rsidRPr="0035058C" w:rsidRDefault="003941F7" w:rsidP="00280C38">
      <w:pPr>
        <w:autoSpaceDE w:val="0"/>
        <w:ind w:firstLine="851"/>
        <w:jc w:val="both"/>
        <w:rPr>
          <w:sz w:val="28"/>
          <w:szCs w:val="28"/>
        </w:rPr>
      </w:pPr>
      <w:r w:rsidRPr="0035058C">
        <w:rPr>
          <w:sz w:val="28"/>
          <w:szCs w:val="28"/>
        </w:rPr>
        <w:t xml:space="preserve">12. Решение Совета об удалении главы </w:t>
      </w:r>
      <w:r w:rsidR="00252BD3" w:rsidRPr="0035058C">
        <w:rPr>
          <w:sz w:val="28"/>
          <w:szCs w:val="28"/>
        </w:rPr>
        <w:t xml:space="preserve">района </w:t>
      </w:r>
      <w:r w:rsidRPr="0035058C">
        <w:rPr>
          <w:sz w:val="28"/>
          <w:szCs w:val="28"/>
        </w:rPr>
        <w:t xml:space="preserve">в отставку подлежит официальному опубликованию (обнародованию) не позднее чем через пять дней со дня его принятия. В случае, если глава </w:t>
      </w:r>
      <w:r w:rsidR="00252BD3" w:rsidRPr="0035058C">
        <w:rPr>
          <w:sz w:val="28"/>
          <w:szCs w:val="28"/>
        </w:rPr>
        <w:t xml:space="preserve">района </w:t>
      </w:r>
      <w:r w:rsidRPr="0035058C">
        <w:rPr>
          <w:sz w:val="28"/>
          <w:szCs w:val="28"/>
        </w:rPr>
        <w:t>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3941F7" w:rsidRPr="0035058C" w:rsidRDefault="003941F7"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13. В случае, если инициатива депутатов Совета или главы администрации (губернатора) Краснодарского края об удалении главы </w:t>
      </w:r>
      <w:r w:rsidR="00252BD3" w:rsidRPr="0035058C">
        <w:rPr>
          <w:rFonts w:ascii="Times New Roman" w:hAnsi="Times New Roman" w:cs="Times New Roman"/>
          <w:sz w:val="28"/>
          <w:szCs w:val="28"/>
        </w:rPr>
        <w:t xml:space="preserve">района </w:t>
      </w:r>
      <w:r w:rsidRPr="0035058C">
        <w:rPr>
          <w:rFonts w:ascii="Times New Roman" w:hAnsi="Times New Roman" w:cs="Times New Roman"/>
          <w:sz w:val="28"/>
          <w:szCs w:val="28"/>
        </w:rPr>
        <w:t xml:space="preserve">в отставку отклонена Советом, вопрос об удалении главы </w:t>
      </w:r>
      <w:r w:rsidR="00252BD3" w:rsidRPr="0035058C">
        <w:rPr>
          <w:rFonts w:ascii="Times New Roman" w:hAnsi="Times New Roman" w:cs="Times New Roman"/>
          <w:sz w:val="28"/>
          <w:szCs w:val="28"/>
        </w:rPr>
        <w:t xml:space="preserve">района </w:t>
      </w:r>
      <w:r w:rsidRPr="0035058C">
        <w:rPr>
          <w:rFonts w:ascii="Times New Roman" w:hAnsi="Times New Roman" w:cs="Times New Roman"/>
          <w:sz w:val="28"/>
          <w:szCs w:val="28"/>
        </w:rPr>
        <w:t>в отставку может быть вынесен на повторное рассмотрение Совета не ранее чем через два месяца со дня проведения сессии Совета, на которой рассматривался указанный вопрос.</w:t>
      </w:r>
    </w:p>
    <w:p w:rsidR="003941F7" w:rsidRPr="0035058C" w:rsidRDefault="003941F7"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14. Глава </w:t>
      </w:r>
      <w:r w:rsidR="00252BD3" w:rsidRPr="0035058C">
        <w:rPr>
          <w:sz w:val="28"/>
          <w:szCs w:val="28"/>
        </w:rPr>
        <w:t>района</w:t>
      </w:r>
      <w:r w:rsidRPr="0035058C">
        <w:rPr>
          <w:bCs/>
          <w:kern w:val="0"/>
          <w:sz w:val="28"/>
          <w:szCs w:val="28"/>
        </w:rPr>
        <w:t>,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3941F7" w:rsidRPr="000B7ADE" w:rsidRDefault="003941F7" w:rsidP="00280C38">
      <w:pPr>
        <w:pStyle w:val="ConsNonformat"/>
        <w:ind w:firstLine="851"/>
        <w:jc w:val="both"/>
        <w:rPr>
          <w:rFonts w:ascii="Times New Roman" w:hAnsi="Times New Roman"/>
          <w:b/>
          <w:sz w:val="28"/>
          <w:szCs w:val="28"/>
        </w:rPr>
      </w:pPr>
    </w:p>
    <w:p w:rsidR="00226BBD" w:rsidRPr="0035058C" w:rsidRDefault="0073273A" w:rsidP="00280C38">
      <w:pPr>
        <w:pStyle w:val="ae"/>
        <w:ind w:firstLine="851"/>
        <w:rPr>
          <w:b/>
          <w:szCs w:val="28"/>
        </w:rPr>
      </w:pPr>
      <w:r w:rsidRPr="0035058C">
        <w:rPr>
          <w:b/>
          <w:szCs w:val="28"/>
        </w:rPr>
        <w:t>Статья 8</w:t>
      </w:r>
      <w:r w:rsidR="00D221DB">
        <w:rPr>
          <w:b/>
          <w:szCs w:val="28"/>
        </w:rPr>
        <w:t>7</w:t>
      </w:r>
      <w:r w:rsidRPr="0035058C">
        <w:rPr>
          <w:b/>
          <w:szCs w:val="28"/>
        </w:rPr>
        <w:t xml:space="preserve">. Ответственность органов местного самоуправления и должностных лиц местного самоуправления перед физическими и </w:t>
      </w:r>
      <w:r w:rsidR="00226BBD" w:rsidRPr="0035058C">
        <w:rPr>
          <w:b/>
          <w:szCs w:val="28"/>
        </w:rPr>
        <w:t>юридическими лицами</w:t>
      </w:r>
    </w:p>
    <w:p w:rsidR="00497CBD" w:rsidRPr="000B7ADE" w:rsidRDefault="00497CBD" w:rsidP="00280C38">
      <w:pPr>
        <w:pStyle w:val="211"/>
        <w:ind w:firstLine="851"/>
        <w:jc w:val="both"/>
        <w:rPr>
          <w:b/>
          <w:szCs w:val="28"/>
        </w:rPr>
      </w:pPr>
    </w:p>
    <w:p w:rsidR="0073273A" w:rsidRPr="0035058C" w:rsidRDefault="0073273A" w:rsidP="00280C38">
      <w:pPr>
        <w:pStyle w:val="211"/>
        <w:ind w:firstLine="851"/>
        <w:jc w:val="both"/>
        <w:rPr>
          <w:szCs w:val="28"/>
        </w:rPr>
      </w:pPr>
      <w:r w:rsidRPr="0035058C">
        <w:rPr>
          <w:szCs w:val="28"/>
        </w:rPr>
        <w:t xml:space="preserve">Ответственность органов местного самоуправления и должностных лиц местного самоуправления муниципального образования </w:t>
      </w:r>
      <w:r w:rsidR="005932E9">
        <w:t>Гулькевичский</w:t>
      </w:r>
      <w:r w:rsidRPr="0035058C">
        <w:rPr>
          <w:szCs w:val="28"/>
        </w:rPr>
        <w:t xml:space="preserve"> район перед физическими и юридическими лицами наступает в порядке, установленном федеральными законами.</w:t>
      </w:r>
    </w:p>
    <w:p w:rsidR="000414DD" w:rsidRPr="0035058C" w:rsidRDefault="000414DD" w:rsidP="00280C38">
      <w:pPr>
        <w:ind w:firstLine="851"/>
        <w:jc w:val="both"/>
        <w:rPr>
          <w:b/>
          <w:sz w:val="28"/>
          <w:szCs w:val="28"/>
        </w:rPr>
      </w:pPr>
    </w:p>
    <w:p w:rsidR="0073273A" w:rsidRPr="0035058C" w:rsidRDefault="0073273A" w:rsidP="00280C38">
      <w:pPr>
        <w:pStyle w:val="a6"/>
        <w:spacing w:after="0"/>
        <w:ind w:firstLine="851"/>
        <w:jc w:val="both"/>
        <w:rPr>
          <w:b/>
          <w:sz w:val="28"/>
          <w:szCs w:val="28"/>
        </w:rPr>
      </w:pPr>
      <w:r w:rsidRPr="0035058C">
        <w:rPr>
          <w:b/>
          <w:sz w:val="28"/>
          <w:szCs w:val="28"/>
        </w:rPr>
        <w:t>Статья 8</w:t>
      </w:r>
      <w:r w:rsidR="00D221DB">
        <w:rPr>
          <w:b/>
          <w:sz w:val="28"/>
          <w:szCs w:val="28"/>
        </w:rPr>
        <w:t>8</w:t>
      </w:r>
      <w:r w:rsidRPr="0035058C">
        <w:rPr>
          <w:b/>
          <w:sz w:val="28"/>
          <w:szCs w:val="28"/>
        </w:rPr>
        <w:t>. Контроль за деятельностью органов местного самоуправления и должностных лиц местного самоуправления</w:t>
      </w:r>
    </w:p>
    <w:p w:rsidR="0073273A" w:rsidRPr="0035058C" w:rsidRDefault="0073273A" w:rsidP="00280C38">
      <w:pPr>
        <w:ind w:firstLine="851"/>
        <w:jc w:val="both"/>
        <w:rPr>
          <w:sz w:val="28"/>
          <w:szCs w:val="28"/>
        </w:rPr>
      </w:pPr>
      <w:r w:rsidRPr="0035058C">
        <w:rPr>
          <w:sz w:val="28"/>
          <w:szCs w:val="28"/>
        </w:rPr>
        <w:t xml:space="preserve">Органы местного самоуправления и должностные лица местного </w:t>
      </w:r>
      <w:r w:rsidRPr="0035058C">
        <w:rPr>
          <w:sz w:val="28"/>
          <w:szCs w:val="28"/>
        </w:rPr>
        <w:lastRenderedPageBreak/>
        <w:t xml:space="preserve">самоуправления муниципального образования </w:t>
      </w:r>
      <w:r w:rsidR="005932E9">
        <w:rPr>
          <w:sz w:val="28"/>
        </w:rPr>
        <w:t>Гулькевичский</w:t>
      </w:r>
      <w:r w:rsidRPr="0035058C">
        <w:rPr>
          <w:sz w:val="28"/>
          <w:szCs w:val="28"/>
        </w:rPr>
        <w:t xml:space="preserve"> район,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 Совета.</w:t>
      </w:r>
    </w:p>
    <w:p w:rsidR="0073273A" w:rsidRPr="0035058C" w:rsidRDefault="0073273A" w:rsidP="00280C38">
      <w:pPr>
        <w:pStyle w:val="211"/>
        <w:ind w:firstLine="851"/>
        <w:jc w:val="both"/>
        <w:rPr>
          <w:szCs w:val="28"/>
        </w:rPr>
      </w:pPr>
    </w:p>
    <w:p w:rsidR="0073273A" w:rsidRPr="0035058C" w:rsidRDefault="0073273A" w:rsidP="00A27607">
      <w:pPr>
        <w:pStyle w:val="8"/>
        <w:keepNext w:val="0"/>
        <w:tabs>
          <w:tab w:val="clear" w:pos="1440"/>
        </w:tabs>
        <w:ind w:firstLine="851"/>
        <w:jc w:val="center"/>
        <w:rPr>
          <w:szCs w:val="28"/>
        </w:rPr>
      </w:pPr>
      <w:r w:rsidRPr="0035058C">
        <w:rPr>
          <w:szCs w:val="28"/>
        </w:rPr>
        <w:t>ГЛАВА 10. ЗАКЛЮЧИТЕЛЬНЫЕ ПОЛОЖЕНИЯ</w:t>
      </w:r>
    </w:p>
    <w:p w:rsidR="0073273A" w:rsidRPr="0035058C" w:rsidRDefault="0073273A" w:rsidP="00280C38">
      <w:pPr>
        <w:ind w:firstLine="851"/>
        <w:jc w:val="both"/>
        <w:rPr>
          <w:sz w:val="28"/>
          <w:szCs w:val="28"/>
        </w:rPr>
      </w:pPr>
    </w:p>
    <w:p w:rsidR="0073273A" w:rsidRPr="005932E9" w:rsidRDefault="0073273A" w:rsidP="00280C38">
      <w:pPr>
        <w:ind w:firstLine="851"/>
        <w:jc w:val="both"/>
        <w:rPr>
          <w:b/>
          <w:sz w:val="28"/>
          <w:szCs w:val="28"/>
        </w:rPr>
      </w:pPr>
      <w:r w:rsidRPr="0035058C">
        <w:rPr>
          <w:b/>
          <w:sz w:val="28"/>
          <w:szCs w:val="28"/>
        </w:rPr>
        <w:t xml:space="preserve">Статья </w:t>
      </w:r>
      <w:r w:rsidR="00D221DB">
        <w:rPr>
          <w:b/>
          <w:sz w:val="28"/>
          <w:szCs w:val="28"/>
        </w:rPr>
        <w:t>89</w:t>
      </w:r>
      <w:r w:rsidRPr="005932E9">
        <w:rPr>
          <w:b/>
          <w:sz w:val="28"/>
          <w:szCs w:val="28"/>
        </w:rPr>
        <w:t xml:space="preserve">. Вступление в силу устава муниципального образования </w:t>
      </w:r>
      <w:r w:rsidR="005932E9" w:rsidRPr="005932E9">
        <w:rPr>
          <w:b/>
          <w:sz w:val="28"/>
        </w:rPr>
        <w:t>Гулькевичский</w:t>
      </w:r>
      <w:r w:rsidRPr="005932E9">
        <w:rPr>
          <w:b/>
          <w:sz w:val="28"/>
          <w:szCs w:val="28"/>
        </w:rPr>
        <w:t xml:space="preserve"> район</w:t>
      </w:r>
    </w:p>
    <w:p w:rsidR="004239E5" w:rsidRPr="004239E5" w:rsidRDefault="00EA1DF1" w:rsidP="004239E5">
      <w:pPr>
        <w:suppressAutoHyphens w:val="0"/>
        <w:ind w:firstLine="851"/>
        <w:jc w:val="both"/>
        <w:rPr>
          <w:strike/>
          <w:kern w:val="2"/>
          <w:sz w:val="28"/>
          <w:szCs w:val="28"/>
        </w:rPr>
      </w:pPr>
      <w:r w:rsidRPr="00081DD6">
        <w:rPr>
          <w:sz w:val="28"/>
          <w:szCs w:val="28"/>
        </w:rPr>
        <w:t xml:space="preserve">1. Устав муниципального образования </w:t>
      </w:r>
      <w:r w:rsidR="005932E9" w:rsidRPr="00081DD6">
        <w:rPr>
          <w:sz w:val="28"/>
          <w:szCs w:val="28"/>
        </w:rPr>
        <w:t>Гулькевичский</w:t>
      </w:r>
      <w:r w:rsidRPr="00081DD6">
        <w:rPr>
          <w:sz w:val="28"/>
          <w:szCs w:val="28"/>
        </w:rPr>
        <w:t xml:space="preserve"> район </w:t>
      </w:r>
      <w:r w:rsidR="004239E5" w:rsidRPr="004239E5">
        <w:rPr>
          <w:rFonts w:eastAsia="Calibri"/>
          <w:kern w:val="0"/>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EA1DF1" w:rsidRPr="00081DD6" w:rsidRDefault="00EA1DF1" w:rsidP="00081DD6">
      <w:pPr>
        <w:pStyle w:val="ConsPlusNormal"/>
        <w:suppressAutoHyphens w:val="0"/>
        <w:ind w:firstLine="851"/>
        <w:jc w:val="both"/>
        <w:outlineLvl w:val="0"/>
        <w:rPr>
          <w:rFonts w:ascii="Times New Roman" w:hAnsi="Times New Roman" w:cs="Times New Roman"/>
          <w:sz w:val="28"/>
          <w:szCs w:val="28"/>
        </w:rPr>
      </w:pPr>
      <w:r w:rsidRPr="00081DD6">
        <w:rPr>
          <w:rFonts w:ascii="Times New Roman" w:hAnsi="Times New Roman" w:cs="Times New Roman"/>
          <w:sz w:val="28"/>
          <w:szCs w:val="28"/>
        </w:rPr>
        <w:t xml:space="preserve">2. </w:t>
      </w:r>
      <w:r w:rsidR="00E977E2" w:rsidRPr="00081DD6">
        <w:rPr>
          <w:rFonts w:ascii="Times New Roman" w:hAnsi="Times New Roman" w:cs="Times New Roman"/>
          <w:kern w:val="0"/>
          <w:sz w:val="28"/>
          <w:szCs w:val="28"/>
        </w:rPr>
        <w:t xml:space="preserve">Установленный настоящим уставом </w:t>
      </w:r>
      <w:r w:rsidRPr="00081DD6">
        <w:rPr>
          <w:rFonts w:ascii="Times New Roman" w:hAnsi="Times New Roman" w:cs="Times New Roman"/>
          <w:kern w:val="0"/>
          <w:sz w:val="28"/>
          <w:szCs w:val="28"/>
        </w:rPr>
        <w:t>поряд</w:t>
      </w:r>
      <w:r w:rsidR="00E977E2" w:rsidRPr="00081DD6">
        <w:rPr>
          <w:rFonts w:ascii="Times New Roman" w:hAnsi="Times New Roman" w:cs="Times New Roman"/>
          <w:kern w:val="0"/>
          <w:sz w:val="28"/>
          <w:szCs w:val="28"/>
        </w:rPr>
        <w:t>о</w:t>
      </w:r>
      <w:r w:rsidRPr="00081DD6">
        <w:rPr>
          <w:rFonts w:ascii="Times New Roman" w:hAnsi="Times New Roman" w:cs="Times New Roman"/>
          <w:kern w:val="0"/>
          <w:sz w:val="28"/>
          <w:szCs w:val="28"/>
        </w:rPr>
        <w:t xml:space="preserve">к избрания </w:t>
      </w:r>
      <w:r w:rsidRPr="00081DD6">
        <w:rPr>
          <w:rFonts w:ascii="Times New Roman" w:hAnsi="Times New Roman" w:cs="Times New Roman"/>
          <w:sz w:val="28"/>
          <w:szCs w:val="28"/>
        </w:rPr>
        <w:t xml:space="preserve">главы района </w:t>
      </w:r>
      <w:r w:rsidRPr="00081DD6">
        <w:rPr>
          <w:rFonts w:ascii="Times New Roman" w:hAnsi="Times New Roman" w:cs="Times New Roman"/>
          <w:kern w:val="0"/>
          <w:sz w:val="28"/>
          <w:szCs w:val="28"/>
        </w:rPr>
        <w:t>применя</w:t>
      </w:r>
      <w:r w:rsidR="00E977E2" w:rsidRPr="00081DD6">
        <w:rPr>
          <w:rFonts w:ascii="Times New Roman" w:hAnsi="Times New Roman" w:cs="Times New Roman"/>
          <w:kern w:val="0"/>
          <w:sz w:val="28"/>
          <w:szCs w:val="28"/>
        </w:rPr>
        <w:t>е</w:t>
      </w:r>
      <w:r w:rsidRPr="00081DD6">
        <w:rPr>
          <w:rFonts w:ascii="Times New Roman" w:hAnsi="Times New Roman" w:cs="Times New Roman"/>
          <w:kern w:val="0"/>
          <w:sz w:val="28"/>
          <w:szCs w:val="28"/>
        </w:rPr>
        <w:t>тся после истечения установленного Законом Краснодарского края</w:t>
      </w:r>
      <w:r w:rsidR="004239E5">
        <w:rPr>
          <w:rFonts w:ascii="Times New Roman" w:hAnsi="Times New Roman" w:cs="Times New Roman"/>
          <w:kern w:val="0"/>
          <w:sz w:val="28"/>
          <w:szCs w:val="28"/>
        </w:rPr>
        <w:t xml:space="preserve">                    </w:t>
      </w:r>
      <w:r w:rsidRPr="00081DD6">
        <w:rPr>
          <w:rFonts w:ascii="Times New Roman" w:hAnsi="Times New Roman" w:cs="Times New Roman"/>
          <w:kern w:val="0"/>
          <w:sz w:val="28"/>
          <w:szCs w:val="28"/>
        </w:rPr>
        <w:t xml:space="preserve"> от</w:t>
      </w:r>
      <w:r w:rsidR="00081DD6" w:rsidRPr="00081DD6">
        <w:rPr>
          <w:rFonts w:ascii="Times New Roman" w:hAnsi="Times New Roman" w:cs="Times New Roman"/>
          <w:sz w:val="28"/>
          <w:szCs w:val="28"/>
        </w:rPr>
        <w:t xml:space="preserve"> 26 марта 2015 года № 3147-КЗ «О внесении изменений в Закон Краснодарского края «О местном самоуправлении в Краснодарском крае» </w:t>
      </w:r>
      <w:r w:rsidRPr="00081DD6">
        <w:rPr>
          <w:rFonts w:ascii="Times New Roman" w:hAnsi="Times New Roman" w:cs="Times New Roman"/>
          <w:kern w:val="0"/>
          <w:sz w:val="28"/>
          <w:szCs w:val="28"/>
        </w:rPr>
        <w:t xml:space="preserve">срока полномочий главы </w:t>
      </w:r>
      <w:r w:rsidR="00B666E3" w:rsidRPr="00081DD6">
        <w:rPr>
          <w:rFonts w:ascii="Times New Roman" w:hAnsi="Times New Roman" w:cs="Times New Roman"/>
          <w:sz w:val="28"/>
          <w:szCs w:val="28"/>
        </w:rPr>
        <w:t>района</w:t>
      </w:r>
      <w:r w:rsidRPr="00081DD6">
        <w:rPr>
          <w:rFonts w:ascii="Times New Roman" w:hAnsi="Times New Roman" w:cs="Times New Roman"/>
          <w:sz w:val="28"/>
          <w:szCs w:val="28"/>
        </w:rPr>
        <w:t xml:space="preserve"> (за исключением досрочного прекращения полномочий), избранного до дня вступления в силу указанного краевого Закона.</w:t>
      </w:r>
    </w:p>
    <w:p w:rsidR="00DE696C" w:rsidRPr="00081DD6" w:rsidRDefault="00EA1DF1" w:rsidP="00BC72ED">
      <w:pPr>
        <w:pStyle w:val="ConsPlusNormal"/>
        <w:suppressAutoHyphens w:val="0"/>
        <w:ind w:firstLine="851"/>
        <w:jc w:val="both"/>
        <w:outlineLvl w:val="0"/>
        <w:rPr>
          <w:rFonts w:ascii="Times New Roman" w:hAnsi="Times New Roman" w:cs="Times New Roman"/>
          <w:sz w:val="28"/>
          <w:szCs w:val="28"/>
        </w:rPr>
      </w:pPr>
      <w:r w:rsidRPr="00081DD6">
        <w:rPr>
          <w:rFonts w:ascii="Times New Roman" w:hAnsi="Times New Roman" w:cs="Times New Roman"/>
          <w:sz w:val="28"/>
          <w:szCs w:val="28"/>
        </w:rPr>
        <w:t xml:space="preserve">3. </w:t>
      </w:r>
      <w:r w:rsidR="00DE696C" w:rsidRPr="00081DD6">
        <w:rPr>
          <w:rFonts w:ascii="Times New Roman" w:hAnsi="Times New Roman" w:cs="Times New Roman"/>
          <w:sz w:val="28"/>
          <w:szCs w:val="28"/>
        </w:rPr>
        <w:t xml:space="preserve">Пункт 8 части 1 статьи </w:t>
      </w:r>
      <w:r w:rsidR="005D558C" w:rsidRPr="00081DD6">
        <w:rPr>
          <w:rFonts w:ascii="Times New Roman" w:hAnsi="Times New Roman" w:cs="Times New Roman"/>
          <w:sz w:val="28"/>
          <w:szCs w:val="28"/>
        </w:rPr>
        <w:t>8</w:t>
      </w:r>
      <w:r w:rsidR="00DE696C" w:rsidRPr="00081DD6">
        <w:rPr>
          <w:rFonts w:ascii="Times New Roman" w:hAnsi="Times New Roman" w:cs="Times New Roman"/>
          <w:sz w:val="28"/>
          <w:szCs w:val="28"/>
        </w:rPr>
        <w:t xml:space="preserve"> настоящего </w:t>
      </w:r>
      <w:r w:rsidR="00494D0C" w:rsidRPr="00081DD6">
        <w:rPr>
          <w:rFonts w:ascii="Times New Roman" w:hAnsi="Times New Roman" w:cs="Times New Roman"/>
          <w:sz w:val="28"/>
          <w:szCs w:val="28"/>
        </w:rPr>
        <w:t>у</w:t>
      </w:r>
      <w:r w:rsidR="00DE696C" w:rsidRPr="00081DD6">
        <w:rPr>
          <w:rFonts w:ascii="Times New Roman" w:hAnsi="Times New Roman" w:cs="Times New Roman"/>
          <w:sz w:val="28"/>
          <w:szCs w:val="28"/>
        </w:rPr>
        <w:t xml:space="preserve">става вступает в силу в сроки, установленные федеральным законом, определяющим порядок организации и деятельности муниципальной милиции. </w:t>
      </w:r>
    </w:p>
    <w:p w:rsidR="00BC72ED" w:rsidRDefault="00BC72ED" w:rsidP="00280C38">
      <w:pPr>
        <w:ind w:firstLine="851"/>
        <w:jc w:val="both"/>
        <w:rPr>
          <w:b/>
          <w:sz w:val="28"/>
          <w:szCs w:val="28"/>
        </w:rPr>
      </w:pPr>
      <w:bookmarkStart w:id="3" w:name="Par4"/>
      <w:bookmarkStart w:id="4" w:name="Par10"/>
      <w:bookmarkEnd w:id="3"/>
      <w:bookmarkEnd w:id="4"/>
    </w:p>
    <w:p w:rsidR="0073273A" w:rsidRPr="0035058C" w:rsidRDefault="0073273A" w:rsidP="00280C38">
      <w:pPr>
        <w:ind w:firstLine="851"/>
        <w:jc w:val="both"/>
        <w:rPr>
          <w:b/>
          <w:sz w:val="28"/>
          <w:szCs w:val="28"/>
        </w:rPr>
      </w:pPr>
      <w:r w:rsidRPr="0035058C">
        <w:rPr>
          <w:b/>
          <w:sz w:val="28"/>
          <w:szCs w:val="28"/>
        </w:rPr>
        <w:t xml:space="preserve">Статья </w:t>
      </w:r>
      <w:r w:rsidR="001C2B2A" w:rsidRPr="0035058C">
        <w:rPr>
          <w:b/>
          <w:sz w:val="28"/>
          <w:szCs w:val="28"/>
        </w:rPr>
        <w:t>9</w:t>
      </w:r>
      <w:r w:rsidR="00BC72ED">
        <w:rPr>
          <w:b/>
          <w:sz w:val="28"/>
          <w:szCs w:val="28"/>
        </w:rPr>
        <w:t>0</w:t>
      </w:r>
      <w:r w:rsidRPr="0035058C">
        <w:rPr>
          <w:b/>
          <w:sz w:val="28"/>
          <w:szCs w:val="28"/>
        </w:rPr>
        <w:t>. Приведение нормативных правовых актов в соответствие с настоящим уставом</w:t>
      </w:r>
    </w:p>
    <w:p w:rsidR="0073273A" w:rsidRDefault="0073273A" w:rsidP="00280C38">
      <w:pPr>
        <w:ind w:firstLine="851"/>
        <w:jc w:val="both"/>
        <w:rPr>
          <w:sz w:val="28"/>
          <w:szCs w:val="28"/>
        </w:rPr>
      </w:pPr>
      <w:r w:rsidRPr="0035058C">
        <w:rPr>
          <w:sz w:val="28"/>
          <w:szCs w:val="28"/>
        </w:rPr>
        <w:t xml:space="preserve">Нормативные правовые акты, принятые органами и должностными лицами местного самоуправления муниципального образования </w:t>
      </w:r>
      <w:r w:rsidR="005932E9">
        <w:rPr>
          <w:sz w:val="28"/>
        </w:rPr>
        <w:t xml:space="preserve">Гулькевичский </w:t>
      </w:r>
      <w:r w:rsidRPr="0035058C">
        <w:rPr>
          <w:sz w:val="28"/>
          <w:szCs w:val="28"/>
        </w:rPr>
        <w:t>район, в течение шести месяцев приводятся в соответствие с настоящим уставом.</w:t>
      </w:r>
    </w:p>
    <w:sectPr w:rsidR="0073273A" w:rsidSect="00162F1D">
      <w:headerReference w:type="default" r:id="rId54"/>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022" w:rsidRDefault="00EA3022" w:rsidP="0020645A">
      <w:r>
        <w:separator/>
      </w:r>
    </w:p>
  </w:endnote>
  <w:endnote w:type="continuationSeparator" w:id="0">
    <w:p w:rsidR="00EA3022" w:rsidRDefault="00EA3022" w:rsidP="002064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022" w:rsidRDefault="00EA3022" w:rsidP="0020645A">
      <w:r>
        <w:separator/>
      </w:r>
    </w:p>
  </w:footnote>
  <w:footnote w:type="continuationSeparator" w:id="0">
    <w:p w:rsidR="00EA3022" w:rsidRDefault="00EA3022" w:rsidP="002064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F6F" w:rsidRDefault="00570E2D">
    <w:pPr>
      <w:pStyle w:val="af4"/>
      <w:jc w:val="center"/>
    </w:pPr>
    <w:fldSimple w:instr="PAGE   \* MERGEFORMAT">
      <w:r w:rsidR="000547CF">
        <w:rPr>
          <w:noProof/>
        </w:rPr>
        <w:t>85</w:t>
      </w:r>
    </w:fldSimple>
  </w:p>
  <w:p w:rsidR="00B23F6F" w:rsidRDefault="00B23F6F">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3"/>
    <w:multiLevelType w:val="multilevel"/>
    <w:tmpl w:val="00000003"/>
    <w:name w:val="WW8Num3"/>
    <w:lvl w:ilvl="0">
      <w:start w:val="1"/>
      <w:numFmt w:val="bullet"/>
      <w:lvlText w:val="-"/>
      <w:lvlJc w:val="left"/>
      <w:pPr>
        <w:tabs>
          <w:tab w:val="num" w:pos="1901"/>
        </w:tabs>
        <w:ind w:left="1901" w:hanging="1050"/>
      </w:pPr>
      <w:rPr>
        <w:rFonts w:ascii="Times New Roman" w:hAnsi="Times New Roman"/>
      </w:rPr>
    </w:lvl>
    <w:lvl w:ilvl="1">
      <w:start w:val="1"/>
      <w:numFmt w:val="bullet"/>
      <w:lvlText w:val="o"/>
      <w:lvlJc w:val="left"/>
      <w:pPr>
        <w:tabs>
          <w:tab w:val="num" w:pos="1931"/>
        </w:tabs>
        <w:ind w:left="1931" w:hanging="360"/>
      </w:pPr>
      <w:rPr>
        <w:rFonts w:ascii="Courier New" w:hAnsi="Courier New"/>
      </w:rPr>
    </w:lvl>
    <w:lvl w:ilvl="2">
      <w:start w:val="1"/>
      <w:numFmt w:val="bullet"/>
      <w:lvlText w:val=""/>
      <w:lvlJc w:val="left"/>
      <w:pPr>
        <w:tabs>
          <w:tab w:val="num" w:pos="2651"/>
        </w:tabs>
        <w:ind w:left="2651" w:hanging="360"/>
      </w:pPr>
      <w:rPr>
        <w:rFonts w:ascii="Wingdings" w:hAnsi="Wingdings"/>
      </w:rPr>
    </w:lvl>
    <w:lvl w:ilvl="3">
      <w:start w:val="1"/>
      <w:numFmt w:val="bullet"/>
      <w:lvlText w:val=""/>
      <w:lvlJc w:val="left"/>
      <w:pPr>
        <w:tabs>
          <w:tab w:val="num" w:pos="3371"/>
        </w:tabs>
        <w:ind w:left="3371" w:hanging="360"/>
      </w:pPr>
      <w:rPr>
        <w:rFonts w:ascii="Symbol" w:hAnsi="Symbol"/>
      </w:rPr>
    </w:lvl>
    <w:lvl w:ilvl="4">
      <w:start w:val="1"/>
      <w:numFmt w:val="bullet"/>
      <w:lvlText w:val="o"/>
      <w:lvlJc w:val="left"/>
      <w:pPr>
        <w:tabs>
          <w:tab w:val="num" w:pos="4091"/>
        </w:tabs>
        <w:ind w:left="4091" w:hanging="360"/>
      </w:pPr>
      <w:rPr>
        <w:rFonts w:ascii="Courier New" w:hAnsi="Courier New"/>
      </w:rPr>
    </w:lvl>
    <w:lvl w:ilvl="5">
      <w:start w:val="1"/>
      <w:numFmt w:val="bullet"/>
      <w:lvlText w:val=""/>
      <w:lvlJc w:val="left"/>
      <w:pPr>
        <w:tabs>
          <w:tab w:val="num" w:pos="4811"/>
        </w:tabs>
        <w:ind w:left="4811" w:hanging="360"/>
      </w:pPr>
      <w:rPr>
        <w:rFonts w:ascii="Wingdings" w:hAnsi="Wingdings"/>
      </w:rPr>
    </w:lvl>
    <w:lvl w:ilvl="6">
      <w:start w:val="1"/>
      <w:numFmt w:val="bullet"/>
      <w:lvlText w:val=""/>
      <w:lvlJc w:val="left"/>
      <w:pPr>
        <w:tabs>
          <w:tab w:val="num" w:pos="5531"/>
        </w:tabs>
        <w:ind w:left="5531" w:hanging="360"/>
      </w:pPr>
      <w:rPr>
        <w:rFonts w:ascii="Symbol" w:hAnsi="Symbol"/>
      </w:rPr>
    </w:lvl>
    <w:lvl w:ilvl="7">
      <w:start w:val="1"/>
      <w:numFmt w:val="bullet"/>
      <w:lvlText w:val="o"/>
      <w:lvlJc w:val="left"/>
      <w:pPr>
        <w:tabs>
          <w:tab w:val="num" w:pos="6251"/>
        </w:tabs>
        <w:ind w:left="6251" w:hanging="360"/>
      </w:pPr>
      <w:rPr>
        <w:rFonts w:ascii="Courier New" w:hAnsi="Courier New"/>
      </w:rPr>
    </w:lvl>
    <w:lvl w:ilvl="8">
      <w:start w:val="1"/>
      <w:numFmt w:val="bullet"/>
      <w:lvlText w:val=""/>
      <w:lvlJc w:val="left"/>
      <w:pPr>
        <w:tabs>
          <w:tab w:val="num" w:pos="6971"/>
        </w:tabs>
        <w:ind w:left="6971" w:hanging="360"/>
      </w:pPr>
      <w:rPr>
        <w:rFonts w:ascii="Wingdings" w:hAnsi="Wingdings"/>
      </w:rPr>
    </w:lvl>
  </w:abstractNum>
  <w:abstractNum w:abstractNumId="3">
    <w:nsid w:val="00000004"/>
    <w:multiLevelType w:val="multilevel"/>
    <w:tmpl w:val="00000004"/>
    <w:name w:val="WW8Num4"/>
    <w:lvl w:ilvl="0">
      <w:start w:val="4"/>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1353"/>
        </w:tabs>
        <w:ind w:left="1353" w:hanging="360"/>
      </w:pPr>
      <w:rPr>
        <w:rFonts w:cs="Times New Roman"/>
        <w:strike w:val="0"/>
        <w:dstrike w:val="0"/>
      </w:rPr>
    </w:lvl>
    <w:lvl w:ilvl="1">
      <w:start w:val="1"/>
      <w:numFmt w:val="decimal"/>
      <w:lvlText w:val="%2)"/>
      <w:lvlJc w:val="left"/>
      <w:pPr>
        <w:tabs>
          <w:tab w:val="num" w:pos="2763"/>
        </w:tabs>
        <w:ind w:left="2763" w:hanging="1050"/>
      </w:pPr>
      <w:rPr>
        <w:rFonts w:cs="Times New Roman"/>
      </w:rPr>
    </w:lvl>
    <w:lvl w:ilvl="2">
      <w:start w:val="1"/>
      <w:numFmt w:val="lowerRoman"/>
      <w:lvlText w:val="%3."/>
      <w:lvlJc w:val="left"/>
      <w:pPr>
        <w:tabs>
          <w:tab w:val="num" w:pos="2793"/>
        </w:tabs>
        <w:ind w:left="2793" w:hanging="180"/>
      </w:pPr>
      <w:rPr>
        <w:rFonts w:cs="Times New Roman"/>
      </w:rPr>
    </w:lvl>
    <w:lvl w:ilvl="3">
      <w:start w:val="1"/>
      <w:numFmt w:val="decimal"/>
      <w:lvlText w:val="%4."/>
      <w:lvlJc w:val="left"/>
      <w:pPr>
        <w:tabs>
          <w:tab w:val="num" w:pos="3513"/>
        </w:tabs>
        <w:ind w:left="3513" w:hanging="360"/>
      </w:pPr>
      <w:rPr>
        <w:rFonts w:cs="Times New Roman"/>
      </w:rPr>
    </w:lvl>
    <w:lvl w:ilvl="4">
      <w:start w:val="1"/>
      <w:numFmt w:val="lowerLetter"/>
      <w:lvlText w:val="%5."/>
      <w:lvlJc w:val="left"/>
      <w:pPr>
        <w:tabs>
          <w:tab w:val="num" w:pos="4233"/>
        </w:tabs>
        <w:ind w:left="4233" w:hanging="360"/>
      </w:pPr>
      <w:rPr>
        <w:rFonts w:cs="Times New Roman"/>
      </w:rPr>
    </w:lvl>
    <w:lvl w:ilvl="5">
      <w:start w:val="1"/>
      <w:numFmt w:val="lowerRoman"/>
      <w:lvlText w:val="%6."/>
      <w:lvlJc w:val="left"/>
      <w:pPr>
        <w:tabs>
          <w:tab w:val="num" w:pos="4953"/>
        </w:tabs>
        <w:ind w:left="4953" w:hanging="180"/>
      </w:pPr>
      <w:rPr>
        <w:rFonts w:cs="Times New Roman"/>
      </w:rPr>
    </w:lvl>
    <w:lvl w:ilvl="6">
      <w:start w:val="1"/>
      <w:numFmt w:val="decimal"/>
      <w:lvlText w:val="%7."/>
      <w:lvlJc w:val="left"/>
      <w:pPr>
        <w:tabs>
          <w:tab w:val="num" w:pos="5673"/>
        </w:tabs>
        <w:ind w:left="5673" w:hanging="360"/>
      </w:pPr>
      <w:rPr>
        <w:rFonts w:cs="Times New Roman"/>
      </w:rPr>
    </w:lvl>
    <w:lvl w:ilvl="7">
      <w:start w:val="1"/>
      <w:numFmt w:val="lowerLetter"/>
      <w:lvlText w:val="%8."/>
      <w:lvlJc w:val="left"/>
      <w:pPr>
        <w:tabs>
          <w:tab w:val="num" w:pos="6393"/>
        </w:tabs>
        <w:ind w:left="6393" w:hanging="360"/>
      </w:pPr>
      <w:rPr>
        <w:rFonts w:cs="Times New Roman"/>
      </w:rPr>
    </w:lvl>
    <w:lvl w:ilvl="8">
      <w:start w:val="1"/>
      <w:numFmt w:val="lowerRoman"/>
      <w:lvlText w:val="%9."/>
      <w:lvlJc w:val="left"/>
      <w:pPr>
        <w:tabs>
          <w:tab w:val="num" w:pos="7113"/>
        </w:tabs>
        <w:ind w:left="7113" w:hanging="180"/>
      </w:pPr>
      <w:rPr>
        <w:rFonts w:cs="Times New Roman"/>
      </w:rPr>
    </w:lvl>
  </w:abstractNum>
  <w:abstractNum w:abstractNumId="5">
    <w:nsid w:val="00000006"/>
    <w:multiLevelType w:val="multilevel"/>
    <w:tmpl w:val="00000006"/>
    <w:name w:val="WW8Num6"/>
    <w:lvl w:ilvl="0">
      <w:start w:val="1"/>
      <w:numFmt w:val="decimal"/>
      <w:lvlText w:val="%1)"/>
      <w:lvlJc w:val="left"/>
      <w:pPr>
        <w:tabs>
          <w:tab w:val="num" w:pos="1060"/>
        </w:tabs>
        <w:ind w:left="10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8"/>
    <w:multiLevelType w:val="multilevel"/>
    <w:tmpl w:val="00000008"/>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9"/>
    <w:multiLevelType w:val="multilevel"/>
    <w:tmpl w:val="00000009"/>
    <w:name w:val="WW8Num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1495"/>
        </w:tabs>
        <w:ind w:left="1495"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nsid w:val="0000000A"/>
    <w:multiLevelType w:val="multilevel"/>
    <w:tmpl w:val="0000000A"/>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B"/>
    <w:multiLevelType w:val="multilevel"/>
    <w:tmpl w:val="0000000B"/>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C"/>
    <w:multiLevelType w:val="multilevel"/>
    <w:tmpl w:val="0000000C"/>
    <w:name w:val="WW8Num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9"/>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nsid w:val="0000000D"/>
    <w:multiLevelType w:val="multilevel"/>
    <w:tmpl w:val="0000000D"/>
    <w:name w:val="WW8Num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0000000E"/>
    <w:multiLevelType w:val="multilevel"/>
    <w:tmpl w:val="0000000E"/>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nsid w:val="0000000F"/>
    <w:multiLevelType w:val="multilevel"/>
    <w:tmpl w:val="0000000F"/>
    <w:name w:val="WW8Num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nsid w:val="00000010"/>
    <w:multiLevelType w:val="multilevel"/>
    <w:tmpl w:val="00000010"/>
    <w:name w:val="WW8Num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00000011"/>
    <w:multiLevelType w:val="multilevel"/>
    <w:tmpl w:val="00000011"/>
    <w:name w:val="WW8Num2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nsid w:val="00000012"/>
    <w:multiLevelType w:val="multilevel"/>
    <w:tmpl w:val="00000012"/>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nsid w:val="00000013"/>
    <w:multiLevelType w:val="multilevel"/>
    <w:tmpl w:val="000000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nsid w:val="00000014"/>
    <w:multiLevelType w:val="multilevel"/>
    <w:tmpl w:val="000000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nsid w:val="00000015"/>
    <w:multiLevelType w:val="multilevel"/>
    <w:tmpl w:val="0000001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nsid w:val="00000016"/>
    <w:multiLevelType w:val="multilevel"/>
    <w:tmpl w:val="000000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nsid w:val="00000017"/>
    <w:multiLevelType w:val="multilevel"/>
    <w:tmpl w:val="000000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nsid w:val="00000018"/>
    <w:multiLevelType w:val="multilevel"/>
    <w:tmpl w:val="000000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00000019"/>
    <w:multiLevelType w:val="multilevel"/>
    <w:tmpl w:val="000000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nsid w:val="14360D08"/>
    <w:multiLevelType w:val="hybridMultilevel"/>
    <w:tmpl w:val="957C1EEE"/>
    <w:lvl w:ilvl="0" w:tplc="2B9C593A">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15CA26A9"/>
    <w:multiLevelType w:val="hybridMultilevel"/>
    <w:tmpl w:val="2F66C878"/>
    <w:lvl w:ilvl="0" w:tplc="D30E742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7">
    <w:nsid w:val="2057565A"/>
    <w:multiLevelType w:val="hybridMultilevel"/>
    <w:tmpl w:val="0C1A8F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2E1C2B67"/>
    <w:multiLevelType w:val="hybridMultilevel"/>
    <w:tmpl w:val="2F66C878"/>
    <w:lvl w:ilvl="0" w:tplc="D30E742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38B7754D"/>
    <w:multiLevelType w:val="hybridMultilevel"/>
    <w:tmpl w:val="AE3A52A6"/>
    <w:lvl w:ilvl="0" w:tplc="F97CBBB6">
      <w:start w:val="1"/>
      <w:numFmt w:val="decimal"/>
      <w:lvlText w:val="%1."/>
      <w:lvlJc w:val="left"/>
      <w:pPr>
        <w:ind w:left="360" w:hanging="360"/>
      </w:pPr>
      <w:rPr>
        <w:rFonts w:cs="Times New Roman" w:hint="default"/>
        <w:i w:val="0"/>
        <w:strike/>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0">
    <w:nsid w:val="39482C02"/>
    <w:multiLevelType w:val="hybridMultilevel"/>
    <w:tmpl w:val="F6F47020"/>
    <w:lvl w:ilvl="0" w:tplc="FC8AC85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7"/>
  </w:num>
  <w:num w:numId="27">
    <w:abstractNumId w:val="29"/>
  </w:num>
  <w:num w:numId="28">
    <w:abstractNumId w:val="30"/>
  </w:num>
  <w:num w:numId="29">
    <w:abstractNumId w:val="28"/>
  </w:num>
  <w:num w:numId="30">
    <w:abstractNumId w:val="26"/>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1051C"/>
    <w:rsid w:val="00000980"/>
    <w:rsid w:val="0000434F"/>
    <w:rsid w:val="00010B73"/>
    <w:rsid w:val="000147F6"/>
    <w:rsid w:val="0001550B"/>
    <w:rsid w:val="0002046F"/>
    <w:rsid w:val="00022118"/>
    <w:rsid w:val="00022F4E"/>
    <w:rsid w:val="00025BD3"/>
    <w:rsid w:val="000302CA"/>
    <w:rsid w:val="0003054A"/>
    <w:rsid w:val="00030B59"/>
    <w:rsid w:val="00031604"/>
    <w:rsid w:val="0003280D"/>
    <w:rsid w:val="000328D6"/>
    <w:rsid w:val="000330CF"/>
    <w:rsid w:val="00033936"/>
    <w:rsid w:val="00034DED"/>
    <w:rsid w:val="0003625F"/>
    <w:rsid w:val="0003637A"/>
    <w:rsid w:val="000370AF"/>
    <w:rsid w:val="000371F6"/>
    <w:rsid w:val="00037C59"/>
    <w:rsid w:val="000414DD"/>
    <w:rsid w:val="000422B1"/>
    <w:rsid w:val="00042D7D"/>
    <w:rsid w:val="00043B97"/>
    <w:rsid w:val="00052D26"/>
    <w:rsid w:val="00054707"/>
    <w:rsid w:val="000547CF"/>
    <w:rsid w:val="00054EB7"/>
    <w:rsid w:val="000567DA"/>
    <w:rsid w:val="000603D8"/>
    <w:rsid w:val="00060617"/>
    <w:rsid w:val="000609A3"/>
    <w:rsid w:val="000643A0"/>
    <w:rsid w:val="00064479"/>
    <w:rsid w:val="00064B9E"/>
    <w:rsid w:val="00065190"/>
    <w:rsid w:val="00065840"/>
    <w:rsid w:val="00067431"/>
    <w:rsid w:val="000729B3"/>
    <w:rsid w:val="0007301C"/>
    <w:rsid w:val="000730B1"/>
    <w:rsid w:val="00073374"/>
    <w:rsid w:val="00073535"/>
    <w:rsid w:val="00073797"/>
    <w:rsid w:val="000740BC"/>
    <w:rsid w:val="00075470"/>
    <w:rsid w:val="000803A6"/>
    <w:rsid w:val="00081ACE"/>
    <w:rsid w:val="00081DD6"/>
    <w:rsid w:val="00082FAA"/>
    <w:rsid w:val="000831FD"/>
    <w:rsid w:val="0008482C"/>
    <w:rsid w:val="000907AA"/>
    <w:rsid w:val="00090B95"/>
    <w:rsid w:val="00091E5D"/>
    <w:rsid w:val="000924AF"/>
    <w:rsid w:val="000955CE"/>
    <w:rsid w:val="00095B3D"/>
    <w:rsid w:val="00096397"/>
    <w:rsid w:val="00096557"/>
    <w:rsid w:val="00096B53"/>
    <w:rsid w:val="000A0F35"/>
    <w:rsid w:val="000A129B"/>
    <w:rsid w:val="000A146C"/>
    <w:rsid w:val="000A7A97"/>
    <w:rsid w:val="000B1A8D"/>
    <w:rsid w:val="000B365A"/>
    <w:rsid w:val="000B3DD1"/>
    <w:rsid w:val="000B5217"/>
    <w:rsid w:val="000B643E"/>
    <w:rsid w:val="000B7ADE"/>
    <w:rsid w:val="000C085F"/>
    <w:rsid w:val="000C239E"/>
    <w:rsid w:val="000C2D65"/>
    <w:rsid w:val="000C372E"/>
    <w:rsid w:val="000C3C50"/>
    <w:rsid w:val="000C4212"/>
    <w:rsid w:val="000C4BB2"/>
    <w:rsid w:val="000D055A"/>
    <w:rsid w:val="000D10F5"/>
    <w:rsid w:val="000D127E"/>
    <w:rsid w:val="000D27B8"/>
    <w:rsid w:val="000D4B92"/>
    <w:rsid w:val="000D4F4B"/>
    <w:rsid w:val="000E0B87"/>
    <w:rsid w:val="000E0BED"/>
    <w:rsid w:val="000E0CC8"/>
    <w:rsid w:val="000E12BF"/>
    <w:rsid w:val="000E13F9"/>
    <w:rsid w:val="000E2310"/>
    <w:rsid w:val="000E2842"/>
    <w:rsid w:val="000E45A2"/>
    <w:rsid w:val="000F0DCA"/>
    <w:rsid w:val="000F1821"/>
    <w:rsid w:val="000F21D0"/>
    <w:rsid w:val="000F42DD"/>
    <w:rsid w:val="000F7615"/>
    <w:rsid w:val="00101713"/>
    <w:rsid w:val="0010279D"/>
    <w:rsid w:val="0010414B"/>
    <w:rsid w:val="001047B0"/>
    <w:rsid w:val="00106648"/>
    <w:rsid w:val="00107058"/>
    <w:rsid w:val="0011051C"/>
    <w:rsid w:val="00110A5B"/>
    <w:rsid w:val="00111EBB"/>
    <w:rsid w:val="00112CFE"/>
    <w:rsid w:val="00115256"/>
    <w:rsid w:val="001160C1"/>
    <w:rsid w:val="00117005"/>
    <w:rsid w:val="00117689"/>
    <w:rsid w:val="00121BC1"/>
    <w:rsid w:val="00122455"/>
    <w:rsid w:val="00125BA7"/>
    <w:rsid w:val="00126FCC"/>
    <w:rsid w:val="00127975"/>
    <w:rsid w:val="001304F8"/>
    <w:rsid w:val="0013140C"/>
    <w:rsid w:val="001324AC"/>
    <w:rsid w:val="001340D3"/>
    <w:rsid w:val="001342E3"/>
    <w:rsid w:val="00135588"/>
    <w:rsid w:val="001375CC"/>
    <w:rsid w:val="00141287"/>
    <w:rsid w:val="001412BF"/>
    <w:rsid w:val="0014207E"/>
    <w:rsid w:val="001425B2"/>
    <w:rsid w:val="00144338"/>
    <w:rsid w:val="001447B8"/>
    <w:rsid w:val="00146C8F"/>
    <w:rsid w:val="001512CB"/>
    <w:rsid w:val="001536C2"/>
    <w:rsid w:val="001538D8"/>
    <w:rsid w:val="00154C64"/>
    <w:rsid w:val="0015547A"/>
    <w:rsid w:val="0015590F"/>
    <w:rsid w:val="00156C16"/>
    <w:rsid w:val="00160018"/>
    <w:rsid w:val="001604F1"/>
    <w:rsid w:val="0016188B"/>
    <w:rsid w:val="00162F1D"/>
    <w:rsid w:val="0016431C"/>
    <w:rsid w:val="0016464D"/>
    <w:rsid w:val="0016517A"/>
    <w:rsid w:val="0016635A"/>
    <w:rsid w:val="00166850"/>
    <w:rsid w:val="00176BC9"/>
    <w:rsid w:val="00181C76"/>
    <w:rsid w:val="00182A72"/>
    <w:rsid w:val="0018636B"/>
    <w:rsid w:val="0018664A"/>
    <w:rsid w:val="00186EFC"/>
    <w:rsid w:val="00187911"/>
    <w:rsid w:val="00190074"/>
    <w:rsid w:val="00190AA4"/>
    <w:rsid w:val="00190D0A"/>
    <w:rsid w:val="00191CF1"/>
    <w:rsid w:val="00192031"/>
    <w:rsid w:val="001964C1"/>
    <w:rsid w:val="00197244"/>
    <w:rsid w:val="001A01E7"/>
    <w:rsid w:val="001A071B"/>
    <w:rsid w:val="001A0CB6"/>
    <w:rsid w:val="001A20DC"/>
    <w:rsid w:val="001A29C3"/>
    <w:rsid w:val="001A3487"/>
    <w:rsid w:val="001A41DF"/>
    <w:rsid w:val="001A479C"/>
    <w:rsid w:val="001A6596"/>
    <w:rsid w:val="001A6B65"/>
    <w:rsid w:val="001B10A2"/>
    <w:rsid w:val="001B2708"/>
    <w:rsid w:val="001B2EB0"/>
    <w:rsid w:val="001B3755"/>
    <w:rsid w:val="001B4469"/>
    <w:rsid w:val="001B500D"/>
    <w:rsid w:val="001B530E"/>
    <w:rsid w:val="001B590B"/>
    <w:rsid w:val="001B5BA3"/>
    <w:rsid w:val="001B5DD3"/>
    <w:rsid w:val="001B6A64"/>
    <w:rsid w:val="001C2B2A"/>
    <w:rsid w:val="001C3828"/>
    <w:rsid w:val="001C6CAC"/>
    <w:rsid w:val="001C7CD8"/>
    <w:rsid w:val="001D3EC2"/>
    <w:rsid w:val="001D6788"/>
    <w:rsid w:val="001E0992"/>
    <w:rsid w:val="001E0B9A"/>
    <w:rsid w:val="001E1D65"/>
    <w:rsid w:val="001E1EA0"/>
    <w:rsid w:val="001E446A"/>
    <w:rsid w:val="001E4B85"/>
    <w:rsid w:val="001E56A4"/>
    <w:rsid w:val="001E6F50"/>
    <w:rsid w:val="001E783B"/>
    <w:rsid w:val="001F02EE"/>
    <w:rsid w:val="001F08F7"/>
    <w:rsid w:val="001F0E50"/>
    <w:rsid w:val="001F45EC"/>
    <w:rsid w:val="001F791D"/>
    <w:rsid w:val="00201918"/>
    <w:rsid w:val="002026E8"/>
    <w:rsid w:val="00202AFA"/>
    <w:rsid w:val="00203596"/>
    <w:rsid w:val="002038FD"/>
    <w:rsid w:val="00203D07"/>
    <w:rsid w:val="00203EE3"/>
    <w:rsid w:val="002051E1"/>
    <w:rsid w:val="00205BDC"/>
    <w:rsid w:val="0020645A"/>
    <w:rsid w:val="00207003"/>
    <w:rsid w:val="002139D2"/>
    <w:rsid w:val="00214CB3"/>
    <w:rsid w:val="0021520A"/>
    <w:rsid w:val="002169C6"/>
    <w:rsid w:val="00220375"/>
    <w:rsid w:val="00220617"/>
    <w:rsid w:val="0022241B"/>
    <w:rsid w:val="002234A8"/>
    <w:rsid w:val="002258B0"/>
    <w:rsid w:val="00226B6E"/>
    <w:rsid w:val="00226BBD"/>
    <w:rsid w:val="00234364"/>
    <w:rsid w:val="002343A0"/>
    <w:rsid w:val="00235CAD"/>
    <w:rsid w:val="00235CDB"/>
    <w:rsid w:val="00236496"/>
    <w:rsid w:val="00237611"/>
    <w:rsid w:val="00237D47"/>
    <w:rsid w:val="00237D86"/>
    <w:rsid w:val="00240A35"/>
    <w:rsid w:val="00240B1D"/>
    <w:rsid w:val="0024160A"/>
    <w:rsid w:val="0024351F"/>
    <w:rsid w:val="00243528"/>
    <w:rsid w:val="00244114"/>
    <w:rsid w:val="00244642"/>
    <w:rsid w:val="00244B8E"/>
    <w:rsid w:val="00245101"/>
    <w:rsid w:val="00247E84"/>
    <w:rsid w:val="00251541"/>
    <w:rsid w:val="00252BD3"/>
    <w:rsid w:val="00252ED9"/>
    <w:rsid w:val="00254E88"/>
    <w:rsid w:val="00255D42"/>
    <w:rsid w:val="00257CF6"/>
    <w:rsid w:val="00260C40"/>
    <w:rsid w:val="002610D8"/>
    <w:rsid w:val="00266B33"/>
    <w:rsid w:val="00267560"/>
    <w:rsid w:val="002715E9"/>
    <w:rsid w:val="0027174D"/>
    <w:rsid w:val="00276346"/>
    <w:rsid w:val="00276DFB"/>
    <w:rsid w:val="00280A20"/>
    <w:rsid w:val="00280C38"/>
    <w:rsid w:val="00283C82"/>
    <w:rsid w:val="0028401D"/>
    <w:rsid w:val="0028429A"/>
    <w:rsid w:val="00285543"/>
    <w:rsid w:val="00286656"/>
    <w:rsid w:val="00287163"/>
    <w:rsid w:val="00290D1F"/>
    <w:rsid w:val="00292192"/>
    <w:rsid w:val="002921CF"/>
    <w:rsid w:val="002927F4"/>
    <w:rsid w:val="0029320D"/>
    <w:rsid w:val="00295281"/>
    <w:rsid w:val="002A0064"/>
    <w:rsid w:val="002A0B77"/>
    <w:rsid w:val="002A2E75"/>
    <w:rsid w:val="002A5301"/>
    <w:rsid w:val="002A7C58"/>
    <w:rsid w:val="002A7CA6"/>
    <w:rsid w:val="002B0467"/>
    <w:rsid w:val="002B27D7"/>
    <w:rsid w:val="002B3033"/>
    <w:rsid w:val="002B35C6"/>
    <w:rsid w:val="002B58AB"/>
    <w:rsid w:val="002B623C"/>
    <w:rsid w:val="002C4F38"/>
    <w:rsid w:val="002C5D46"/>
    <w:rsid w:val="002C734E"/>
    <w:rsid w:val="002C7353"/>
    <w:rsid w:val="002C7772"/>
    <w:rsid w:val="002C7CF5"/>
    <w:rsid w:val="002D07F7"/>
    <w:rsid w:val="002D2CCA"/>
    <w:rsid w:val="002D4198"/>
    <w:rsid w:val="002D4572"/>
    <w:rsid w:val="002D4619"/>
    <w:rsid w:val="002D789C"/>
    <w:rsid w:val="002E121A"/>
    <w:rsid w:val="002E3AD9"/>
    <w:rsid w:val="002E3B9D"/>
    <w:rsid w:val="002E3FC0"/>
    <w:rsid w:val="002E5235"/>
    <w:rsid w:val="002E69AA"/>
    <w:rsid w:val="002E71FC"/>
    <w:rsid w:val="002F2A63"/>
    <w:rsid w:val="002F3567"/>
    <w:rsid w:val="002F3AF4"/>
    <w:rsid w:val="002F4AB8"/>
    <w:rsid w:val="002F5177"/>
    <w:rsid w:val="002F5FE7"/>
    <w:rsid w:val="002F65CD"/>
    <w:rsid w:val="002F7B85"/>
    <w:rsid w:val="0030145D"/>
    <w:rsid w:val="0030169A"/>
    <w:rsid w:val="00301808"/>
    <w:rsid w:val="00301DB0"/>
    <w:rsid w:val="00302366"/>
    <w:rsid w:val="00303C49"/>
    <w:rsid w:val="003040AB"/>
    <w:rsid w:val="0030461C"/>
    <w:rsid w:val="00304779"/>
    <w:rsid w:val="00306BDC"/>
    <w:rsid w:val="00307B19"/>
    <w:rsid w:val="00310132"/>
    <w:rsid w:val="00310E33"/>
    <w:rsid w:val="00311DE0"/>
    <w:rsid w:val="003124B7"/>
    <w:rsid w:val="003126DC"/>
    <w:rsid w:val="00317853"/>
    <w:rsid w:val="00320CCD"/>
    <w:rsid w:val="003218D7"/>
    <w:rsid w:val="003235A8"/>
    <w:rsid w:val="003237AB"/>
    <w:rsid w:val="0032424D"/>
    <w:rsid w:val="0032618B"/>
    <w:rsid w:val="003312D0"/>
    <w:rsid w:val="00332483"/>
    <w:rsid w:val="00333330"/>
    <w:rsid w:val="00333333"/>
    <w:rsid w:val="00334D2B"/>
    <w:rsid w:val="0033529A"/>
    <w:rsid w:val="00336376"/>
    <w:rsid w:val="00336473"/>
    <w:rsid w:val="00337D43"/>
    <w:rsid w:val="00342304"/>
    <w:rsid w:val="00342D0F"/>
    <w:rsid w:val="003442FA"/>
    <w:rsid w:val="00344ABD"/>
    <w:rsid w:val="00345C5E"/>
    <w:rsid w:val="00346214"/>
    <w:rsid w:val="00346BFD"/>
    <w:rsid w:val="0035058C"/>
    <w:rsid w:val="003505BE"/>
    <w:rsid w:val="00350763"/>
    <w:rsid w:val="00354375"/>
    <w:rsid w:val="00355752"/>
    <w:rsid w:val="00355E24"/>
    <w:rsid w:val="00357623"/>
    <w:rsid w:val="00357B28"/>
    <w:rsid w:val="00360A72"/>
    <w:rsid w:val="00360E77"/>
    <w:rsid w:val="0036289E"/>
    <w:rsid w:val="0036354D"/>
    <w:rsid w:val="00364DB9"/>
    <w:rsid w:val="0037109D"/>
    <w:rsid w:val="00371DDD"/>
    <w:rsid w:val="003724AC"/>
    <w:rsid w:val="00374009"/>
    <w:rsid w:val="00377423"/>
    <w:rsid w:val="0038168B"/>
    <w:rsid w:val="00383E7C"/>
    <w:rsid w:val="0038445E"/>
    <w:rsid w:val="00384E78"/>
    <w:rsid w:val="00385030"/>
    <w:rsid w:val="003941F7"/>
    <w:rsid w:val="0039476D"/>
    <w:rsid w:val="00395514"/>
    <w:rsid w:val="0039619F"/>
    <w:rsid w:val="00396BA9"/>
    <w:rsid w:val="00397963"/>
    <w:rsid w:val="003A085A"/>
    <w:rsid w:val="003A08FE"/>
    <w:rsid w:val="003A098B"/>
    <w:rsid w:val="003A0BFB"/>
    <w:rsid w:val="003A0EBA"/>
    <w:rsid w:val="003A13DD"/>
    <w:rsid w:val="003A15F8"/>
    <w:rsid w:val="003A2536"/>
    <w:rsid w:val="003A43C1"/>
    <w:rsid w:val="003A4EF3"/>
    <w:rsid w:val="003A5082"/>
    <w:rsid w:val="003A52A7"/>
    <w:rsid w:val="003A7D83"/>
    <w:rsid w:val="003B0373"/>
    <w:rsid w:val="003B0DB3"/>
    <w:rsid w:val="003B1653"/>
    <w:rsid w:val="003B1FA7"/>
    <w:rsid w:val="003B2593"/>
    <w:rsid w:val="003B4B34"/>
    <w:rsid w:val="003C404D"/>
    <w:rsid w:val="003C4076"/>
    <w:rsid w:val="003C5B44"/>
    <w:rsid w:val="003C5C44"/>
    <w:rsid w:val="003D05A5"/>
    <w:rsid w:val="003D1845"/>
    <w:rsid w:val="003D7138"/>
    <w:rsid w:val="003E39DD"/>
    <w:rsid w:val="003E6A6E"/>
    <w:rsid w:val="003E7217"/>
    <w:rsid w:val="003F0DF0"/>
    <w:rsid w:val="003F1921"/>
    <w:rsid w:val="003F1933"/>
    <w:rsid w:val="003F1F89"/>
    <w:rsid w:val="003F340F"/>
    <w:rsid w:val="003F45E5"/>
    <w:rsid w:val="00400978"/>
    <w:rsid w:val="00400F5A"/>
    <w:rsid w:val="00400F93"/>
    <w:rsid w:val="004029E7"/>
    <w:rsid w:val="00402E9A"/>
    <w:rsid w:val="004030BA"/>
    <w:rsid w:val="00404C1E"/>
    <w:rsid w:val="004052CC"/>
    <w:rsid w:val="004058BA"/>
    <w:rsid w:val="00406C46"/>
    <w:rsid w:val="00406DA0"/>
    <w:rsid w:val="0040705F"/>
    <w:rsid w:val="00411045"/>
    <w:rsid w:val="0041167D"/>
    <w:rsid w:val="004130D0"/>
    <w:rsid w:val="0041317B"/>
    <w:rsid w:val="004136E7"/>
    <w:rsid w:val="00414B62"/>
    <w:rsid w:val="004211A9"/>
    <w:rsid w:val="00422916"/>
    <w:rsid w:val="004239E5"/>
    <w:rsid w:val="004258F9"/>
    <w:rsid w:val="00431EDE"/>
    <w:rsid w:val="004322EC"/>
    <w:rsid w:val="004337C4"/>
    <w:rsid w:val="00434525"/>
    <w:rsid w:val="00436CC3"/>
    <w:rsid w:val="00437652"/>
    <w:rsid w:val="00441E20"/>
    <w:rsid w:val="00441F1F"/>
    <w:rsid w:val="004436DA"/>
    <w:rsid w:val="00445CAA"/>
    <w:rsid w:val="004468ED"/>
    <w:rsid w:val="0044690F"/>
    <w:rsid w:val="00447BF9"/>
    <w:rsid w:val="004503FA"/>
    <w:rsid w:val="00452281"/>
    <w:rsid w:val="00452693"/>
    <w:rsid w:val="00452B61"/>
    <w:rsid w:val="004547ED"/>
    <w:rsid w:val="00454872"/>
    <w:rsid w:val="00454DA0"/>
    <w:rsid w:val="00455076"/>
    <w:rsid w:val="004558F6"/>
    <w:rsid w:val="004566E6"/>
    <w:rsid w:val="00457972"/>
    <w:rsid w:val="00460F9C"/>
    <w:rsid w:val="004630B9"/>
    <w:rsid w:val="0046317E"/>
    <w:rsid w:val="004636D6"/>
    <w:rsid w:val="0046533D"/>
    <w:rsid w:val="0047029B"/>
    <w:rsid w:val="00470C90"/>
    <w:rsid w:val="0047213A"/>
    <w:rsid w:val="0047430A"/>
    <w:rsid w:val="004837CF"/>
    <w:rsid w:val="00483C88"/>
    <w:rsid w:val="00485151"/>
    <w:rsid w:val="004854DD"/>
    <w:rsid w:val="0048619A"/>
    <w:rsid w:val="00486C7D"/>
    <w:rsid w:val="00490136"/>
    <w:rsid w:val="004904B7"/>
    <w:rsid w:val="00491490"/>
    <w:rsid w:val="0049151B"/>
    <w:rsid w:val="004937AB"/>
    <w:rsid w:val="00493A6E"/>
    <w:rsid w:val="00494D0C"/>
    <w:rsid w:val="00495072"/>
    <w:rsid w:val="00495F29"/>
    <w:rsid w:val="00496DCE"/>
    <w:rsid w:val="004975BD"/>
    <w:rsid w:val="00497CBD"/>
    <w:rsid w:val="00497CFC"/>
    <w:rsid w:val="004A342C"/>
    <w:rsid w:val="004A6336"/>
    <w:rsid w:val="004A69E0"/>
    <w:rsid w:val="004A6C44"/>
    <w:rsid w:val="004A6E70"/>
    <w:rsid w:val="004B0132"/>
    <w:rsid w:val="004B01D3"/>
    <w:rsid w:val="004B10DC"/>
    <w:rsid w:val="004B1D96"/>
    <w:rsid w:val="004B2983"/>
    <w:rsid w:val="004B3D04"/>
    <w:rsid w:val="004B3F74"/>
    <w:rsid w:val="004B5C16"/>
    <w:rsid w:val="004B5F4C"/>
    <w:rsid w:val="004C0DD2"/>
    <w:rsid w:val="004C354D"/>
    <w:rsid w:val="004C5F51"/>
    <w:rsid w:val="004C647E"/>
    <w:rsid w:val="004D0137"/>
    <w:rsid w:val="004D0531"/>
    <w:rsid w:val="004D0D0F"/>
    <w:rsid w:val="004D10A2"/>
    <w:rsid w:val="004D2FD5"/>
    <w:rsid w:val="004D4181"/>
    <w:rsid w:val="004D7B8E"/>
    <w:rsid w:val="004E1A95"/>
    <w:rsid w:val="004E1B6B"/>
    <w:rsid w:val="004E2D29"/>
    <w:rsid w:val="004E35EF"/>
    <w:rsid w:val="004E3A5F"/>
    <w:rsid w:val="004E3BF5"/>
    <w:rsid w:val="004E4258"/>
    <w:rsid w:val="004E5C78"/>
    <w:rsid w:val="004E72BE"/>
    <w:rsid w:val="004F0191"/>
    <w:rsid w:val="004F1071"/>
    <w:rsid w:val="004F25E7"/>
    <w:rsid w:val="004F324D"/>
    <w:rsid w:val="004F36C0"/>
    <w:rsid w:val="004F3CEB"/>
    <w:rsid w:val="004F4590"/>
    <w:rsid w:val="004F4814"/>
    <w:rsid w:val="004F52DD"/>
    <w:rsid w:val="004F6FFC"/>
    <w:rsid w:val="005012E8"/>
    <w:rsid w:val="00501BAB"/>
    <w:rsid w:val="005020F4"/>
    <w:rsid w:val="00502F2B"/>
    <w:rsid w:val="005072A5"/>
    <w:rsid w:val="00507E7A"/>
    <w:rsid w:val="005115B1"/>
    <w:rsid w:val="0051769B"/>
    <w:rsid w:val="00517722"/>
    <w:rsid w:val="00520798"/>
    <w:rsid w:val="00521836"/>
    <w:rsid w:val="0052219F"/>
    <w:rsid w:val="00523B03"/>
    <w:rsid w:val="00525B98"/>
    <w:rsid w:val="00526654"/>
    <w:rsid w:val="00530CC1"/>
    <w:rsid w:val="00531201"/>
    <w:rsid w:val="0053127B"/>
    <w:rsid w:val="005317D0"/>
    <w:rsid w:val="00532F4F"/>
    <w:rsid w:val="00533F51"/>
    <w:rsid w:val="00535442"/>
    <w:rsid w:val="005366DA"/>
    <w:rsid w:val="005370E7"/>
    <w:rsid w:val="00541179"/>
    <w:rsid w:val="005439E5"/>
    <w:rsid w:val="0054470F"/>
    <w:rsid w:val="00544898"/>
    <w:rsid w:val="00545173"/>
    <w:rsid w:val="00545560"/>
    <w:rsid w:val="0055196D"/>
    <w:rsid w:val="00551978"/>
    <w:rsid w:val="00551F5C"/>
    <w:rsid w:val="005549A6"/>
    <w:rsid w:val="00554CEE"/>
    <w:rsid w:val="00556013"/>
    <w:rsid w:val="0055624F"/>
    <w:rsid w:val="0055750E"/>
    <w:rsid w:val="00560B10"/>
    <w:rsid w:val="00564738"/>
    <w:rsid w:val="005649D6"/>
    <w:rsid w:val="0056701B"/>
    <w:rsid w:val="005671D9"/>
    <w:rsid w:val="00570E2D"/>
    <w:rsid w:val="00570E66"/>
    <w:rsid w:val="00571558"/>
    <w:rsid w:val="00574527"/>
    <w:rsid w:val="00574ACD"/>
    <w:rsid w:val="00581338"/>
    <w:rsid w:val="00581448"/>
    <w:rsid w:val="00581D0C"/>
    <w:rsid w:val="00582DBD"/>
    <w:rsid w:val="00582F38"/>
    <w:rsid w:val="00583251"/>
    <w:rsid w:val="00584AFA"/>
    <w:rsid w:val="00585519"/>
    <w:rsid w:val="0058679B"/>
    <w:rsid w:val="005875BE"/>
    <w:rsid w:val="0058765C"/>
    <w:rsid w:val="00587E24"/>
    <w:rsid w:val="00590046"/>
    <w:rsid w:val="00592759"/>
    <w:rsid w:val="005927AD"/>
    <w:rsid w:val="00592A8C"/>
    <w:rsid w:val="005932E9"/>
    <w:rsid w:val="0059341C"/>
    <w:rsid w:val="005942B9"/>
    <w:rsid w:val="0059440B"/>
    <w:rsid w:val="00595C7A"/>
    <w:rsid w:val="005A3CE6"/>
    <w:rsid w:val="005A450B"/>
    <w:rsid w:val="005A4C87"/>
    <w:rsid w:val="005A5B37"/>
    <w:rsid w:val="005A6608"/>
    <w:rsid w:val="005B032F"/>
    <w:rsid w:val="005B12CB"/>
    <w:rsid w:val="005B3530"/>
    <w:rsid w:val="005B5A78"/>
    <w:rsid w:val="005B7079"/>
    <w:rsid w:val="005C092B"/>
    <w:rsid w:val="005C18C1"/>
    <w:rsid w:val="005C2B36"/>
    <w:rsid w:val="005C2D9A"/>
    <w:rsid w:val="005C35E4"/>
    <w:rsid w:val="005C4B79"/>
    <w:rsid w:val="005C50EE"/>
    <w:rsid w:val="005C6191"/>
    <w:rsid w:val="005C7194"/>
    <w:rsid w:val="005D24B1"/>
    <w:rsid w:val="005D4459"/>
    <w:rsid w:val="005D4D60"/>
    <w:rsid w:val="005D558C"/>
    <w:rsid w:val="005D5F39"/>
    <w:rsid w:val="005D6560"/>
    <w:rsid w:val="005D705F"/>
    <w:rsid w:val="005D758A"/>
    <w:rsid w:val="005E0565"/>
    <w:rsid w:val="005E0ECC"/>
    <w:rsid w:val="005E170D"/>
    <w:rsid w:val="005E3360"/>
    <w:rsid w:val="005E4B4E"/>
    <w:rsid w:val="005F149C"/>
    <w:rsid w:val="005F14D2"/>
    <w:rsid w:val="005F2E88"/>
    <w:rsid w:val="005F3EE3"/>
    <w:rsid w:val="005F4AD8"/>
    <w:rsid w:val="005F5CEA"/>
    <w:rsid w:val="005F6247"/>
    <w:rsid w:val="00600C74"/>
    <w:rsid w:val="006011DA"/>
    <w:rsid w:val="006013B3"/>
    <w:rsid w:val="006024A5"/>
    <w:rsid w:val="00604E9C"/>
    <w:rsid w:val="00607B13"/>
    <w:rsid w:val="0061108B"/>
    <w:rsid w:val="0061174A"/>
    <w:rsid w:val="006117C6"/>
    <w:rsid w:val="00614427"/>
    <w:rsid w:val="00615F75"/>
    <w:rsid w:val="00617490"/>
    <w:rsid w:val="006205CF"/>
    <w:rsid w:val="006240F2"/>
    <w:rsid w:val="00624461"/>
    <w:rsid w:val="00632737"/>
    <w:rsid w:val="00634A37"/>
    <w:rsid w:val="00634F2D"/>
    <w:rsid w:val="0063675F"/>
    <w:rsid w:val="00637D6A"/>
    <w:rsid w:val="00640134"/>
    <w:rsid w:val="00643411"/>
    <w:rsid w:val="00643652"/>
    <w:rsid w:val="006454FB"/>
    <w:rsid w:val="00651A33"/>
    <w:rsid w:val="006620DE"/>
    <w:rsid w:val="006626EF"/>
    <w:rsid w:val="00663F1D"/>
    <w:rsid w:val="00664D41"/>
    <w:rsid w:val="00666D78"/>
    <w:rsid w:val="0066782A"/>
    <w:rsid w:val="00671ABD"/>
    <w:rsid w:val="0067260F"/>
    <w:rsid w:val="00673947"/>
    <w:rsid w:val="00673CDC"/>
    <w:rsid w:val="00675676"/>
    <w:rsid w:val="00675BD1"/>
    <w:rsid w:val="00680A2B"/>
    <w:rsid w:val="00681C95"/>
    <w:rsid w:val="00681FB5"/>
    <w:rsid w:val="006828BF"/>
    <w:rsid w:val="00682C7D"/>
    <w:rsid w:val="006833AE"/>
    <w:rsid w:val="00683A41"/>
    <w:rsid w:val="00685D22"/>
    <w:rsid w:val="006915C3"/>
    <w:rsid w:val="00692570"/>
    <w:rsid w:val="006928D1"/>
    <w:rsid w:val="006933AE"/>
    <w:rsid w:val="00693B86"/>
    <w:rsid w:val="00694037"/>
    <w:rsid w:val="0069436E"/>
    <w:rsid w:val="00695071"/>
    <w:rsid w:val="00696180"/>
    <w:rsid w:val="00696743"/>
    <w:rsid w:val="0069799C"/>
    <w:rsid w:val="006A16AD"/>
    <w:rsid w:val="006A39B5"/>
    <w:rsid w:val="006A5B37"/>
    <w:rsid w:val="006A660F"/>
    <w:rsid w:val="006B165E"/>
    <w:rsid w:val="006B2EC6"/>
    <w:rsid w:val="006B341C"/>
    <w:rsid w:val="006B3A90"/>
    <w:rsid w:val="006B7A31"/>
    <w:rsid w:val="006C052A"/>
    <w:rsid w:val="006C1098"/>
    <w:rsid w:val="006C2926"/>
    <w:rsid w:val="006C3288"/>
    <w:rsid w:val="006C4172"/>
    <w:rsid w:val="006C5B5F"/>
    <w:rsid w:val="006C6075"/>
    <w:rsid w:val="006C66C6"/>
    <w:rsid w:val="006D0410"/>
    <w:rsid w:val="006E1431"/>
    <w:rsid w:val="006E66DA"/>
    <w:rsid w:val="006F0102"/>
    <w:rsid w:val="006F30E0"/>
    <w:rsid w:val="006F42F0"/>
    <w:rsid w:val="006F4DE2"/>
    <w:rsid w:val="006F4FE8"/>
    <w:rsid w:val="006F5B92"/>
    <w:rsid w:val="006F68F1"/>
    <w:rsid w:val="00700480"/>
    <w:rsid w:val="00701D19"/>
    <w:rsid w:val="00704523"/>
    <w:rsid w:val="00704555"/>
    <w:rsid w:val="00704A06"/>
    <w:rsid w:val="00704DB1"/>
    <w:rsid w:val="007050A2"/>
    <w:rsid w:val="00710462"/>
    <w:rsid w:val="00713209"/>
    <w:rsid w:val="00715C25"/>
    <w:rsid w:val="007203B9"/>
    <w:rsid w:val="00721106"/>
    <w:rsid w:val="0072249F"/>
    <w:rsid w:val="00722556"/>
    <w:rsid w:val="00723300"/>
    <w:rsid w:val="00723AD9"/>
    <w:rsid w:val="00726CCD"/>
    <w:rsid w:val="007274B5"/>
    <w:rsid w:val="00730C55"/>
    <w:rsid w:val="00731359"/>
    <w:rsid w:val="00731958"/>
    <w:rsid w:val="0073273A"/>
    <w:rsid w:val="00733EE7"/>
    <w:rsid w:val="00733F18"/>
    <w:rsid w:val="00735427"/>
    <w:rsid w:val="007404AC"/>
    <w:rsid w:val="007426D0"/>
    <w:rsid w:val="00742A31"/>
    <w:rsid w:val="007447D7"/>
    <w:rsid w:val="00744BF0"/>
    <w:rsid w:val="00746BBF"/>
    <w:rsid w:val="00750580"/>
    <w:rsid w:val="00750833"/>
    <w:rsid w:val="00751073"/>
    <w:rsid w:val="00751A4E"/>
    <w:rsid w:val="00753F56"/>
    <w:rsid w:val="00755449"/>
    <w:rsid w:val="0075616F"/>
    <w:rsid w:val="00756EB3"/>
    <w:rsid w:val="00757E84"/>
    <w:rsid w:val="0076057D"/>
    <w:rsid w:val="00761565"/>
    <w:rsid w:val="00761ECE"/>
    <w:rsid w:val="00764D86"/>
    <w:rsid w:val="007708FD"/>
    <w:rsid w:val="00771E6C"/>
    <w:rsid w:val="007737FB"/>
    <w:rsid w:val="0077677B"/>
    <w:rsid w:val="00776BCC"/>
    <w:rsid w:val="00784C01"/>
    <w:rsid w:val="00784F6C"/>
    <w:rsid w:val="00786FE7"/>
    <w:rsid w:val="007936EF"/>
    <w:rsid w:val="00793894"/>
    <w:rsid w:val="007959BB"/>
    <w:rsid w:val="00796C7C"/>
    <w:rsid w:val="00797A6B"/>
    <w:rsid w:val="00797D20"/>
    <w:rsid w:val="007A0EE0"/>
    <w:rsid w:val="007A0FB4"/>
    <w:rsid w:val="007A2131"/>
    <w:rsid w:val="007A477B"/>
    <w:rsid w:val="007A590B"/>
    <w:rsid w:val="007B15D4"/>
    <w:rsid w:val="007B2198"/>
    <w:rsid w:val="007B71B7"/>
    <w:rsid w:val="007B7834"/>
    <w:rsid w:val="007C038C"/>
    <w:rsid w:val="007C116D"/>
    <w:rsid w:val="007C18A5"/>
    <w:rsid w:val="007C196A"/>
    <w:rsid w:val="007C2FC9"/>
    <w:rsid w:val="007C3843"/>
    <w:rsid w:val="007C3FD4"/>
    <w:rsid w:val="007C420E"/>
    <w:rsid w:val="007C6E01"/>
    <w:rsid w:val="007C7127"/>
    <w:rsid w:val="007D092F"/>
    <w:rsid w:val="007D0AFA"/>
    <w:rsid w:val="007D0C88"/>
    <w:rsid w:val="007D249F"/>
    <w:rsid w:val="007D2EAF"/>
    <w:rsid w:val="007D3C20"/>
    <w:rsid w:val="007D4887"/>
    <w:rsid w:val="007D5825"/>
    <w:rsid w:val="007D6F98"/>
    <w:rsid w:val="007E1139"/>
    <w:rsid w:val="007E30C3"/>
    <w:rsid w:val="007E5B0F"/>
    <w:rsid w:val="007E6DEB"/>
    <w:rsid w:val="007E6EB6"/>
    <w:rsid w:val="007F3398"/>
    <w:rsid w:val="007F3A78"/>
    <w:rsid w:val="007F420D"/>
    <w:rsid w:val="007F5477"/>
    <w:rsid w:val="007F6110"/>
    <w:rsid w:val="00800B3D"/>
    <w:rsid w:val="008038C8"/>
    <w:rsid w:val="00803FF6"/>
    <w:rsid w:val="0080687C"/>
    <w:rsid w:val="00806973"/>
    <w:rsid w:val="00806DCB"/>
    <w:rsid w:val="00806F92"/>
    <w:rsid w:val="008106DB"/>
    <w:rsid w:val="00811199"/>
    <w:rsid w:val="00811960"/>
    <w:rsid w:val="008121D8"/>
    <w:rsid w:val="00814B3A"/>
    <w:rsid w:val="00814E10"/>
    <w:rsid w:val="00814F45"/>
    <w:rsid w:val="00815756"/>
    <w:rsid w:val="0081740F"/>
    <w:rsid w:val="008202FB"/>
    <w:rsid w:val="008204A7"/>
    <w:rsid w:val="0082123E"/>
    <w:rsid w:val="00822C5C"/>
    <w:rsid w:val="00822CC8"/>
    <w:rsid w:val="00823843"/>
    <w:rsid w:val="00823934"/>
    <w:rsid w:val="00823ADF"/>
    <w:rsid w:val="00823C0C"/>
    <w:rsid w:val="00824CA0"/>
    <w:rsid w:val="00825294"/>
    <w:rsid w:val="008264F7"/>
    <w:rsid w:val="0083130B"/>
    <w:rsid w:val="0083240B"/>
    <w:rsid w:val="00832B72"/>
    <w:rsid w:val="00833660"/>
    <w:rsid w:val="00833A5C"/>
    <w:rsid w:val="00833E11"/>
    <w:rsid w:val="008347C5"/>
    <w:rsid w:val="00835A88"/>
    <w:rsid w:val="0083610A"/>
    <w:rsid w:val="008476C3"/>
    <w:rsid w:val="008477E4"/>
    <w:rsid w:val="00851245"/>
    <w:rsid w:val="00853140"/>
    <w:rsid w:val="0085317A"/>
    <w:rsid w:val="00853A4D"/>
    <w:rsid w:val="0085418B"/>
    <w:rsid w:val="008571F7"/>
    <w:rsid w:val="00861208"/>
    <w:rsid w:val="00862E26"/>
    <w:rsid w:val="00863E4B"/>
    <w:rsid w:val="00872BEF"/>
    <w:rsid w:val="00873E0F"/>
    <w:rsid w:val="008741E0"/>
    <w:rsid w:val="0088240B"/>
    <w:rsid w:val="00882D68"/>
    <w:rsid w:val="00883EB2"/>
    <w:rsid w:val="0088680C"/>
    <w:rsid w:val="00887560"/>
    <w:rsid w:val="00891893"/>
    <w:rsid w:val="008918AC"/>
    <w:rsid w:val="00895123"/>
    <w:rsid w:val="008A0534"/>
    <w:rsid w:val="008A3D0F"/>
    <w:rsid w:val="008A42B9"/>
    <w:rsid w:val="008A4A4C"/>
    <w:rsid w:val="008A53E1"/>
    <w:rsid w:val="008A5448"/>
    <w:rsid w:val="008A6DCC"/>
    <w:rsid w:val="008A7E6A"/>
    <w:rsid w:val="008A7F77"/>
    <w:rsid w:val="008B1119"/>
    <w:rsid w:val="008B1AFE"/>
    <w:rsid w:val="008B34CD"/>
    <w:rsid w:val="008B55B5"/>
    <w:rsid w:val="008B68B2"/>
    <w:rsid w:val="008B6F49"/>
    <w:rsid w:val="008C0F91"/>
    <w:rsid w:val="008C3DF2"/>
    <w:rsid w:val="008C43B0"/>
    <w:rsid w:val="008C59FC"/>
    <w:rsid w:val="008C5C88"/>
    <w:rsid w:val="008D1236"/>
    <w:rsid w:val="008D1E24"/>
    <w:rsid w:val="008D554E"/>
    <w:rsid w:val="008E0038"/>
    <w:rsid w:val="008E37BD"/>
    <w:rsid w:val="008E421D"/>
    <w:rsid w:val="008E60C3"/>
    <w:rsid w:val="008E6860"/>
    <w:rsid w:val="008E7CDF"/>
    <w:rsid w:val="008F2230"/>
    <w:rsid w:val="008F38B4"/>
    <w:rsid w:val="008F3DC8"/>
    <w:rsid w:val="008F43A9"/>
    <w:rsid w:val="008F43B0"/>
    <w:rsid w:val="008F5CAA"/>
    <w:rsid w:val="008F5CC5"/>
    <w:rsid w:val="008F5DA5"/>
    <w:rsid w:val="008F5E27"/>
    <w:rsid w:val="0090086C"/>
    <w:rsid w:val="00900BA5"/>
    <w:rsid w:val="00901A00"/>
    <w:rsid w:val="00901C61"/>
    <w:rsid w:val="0090222C"/>
    <w:rsid w:val="009025A3"/>
    <w:rsid w:val="00904A50"/>
    <w:rsid w:val="00905F01"/>
    <w:rsid w:val="00910658"/>
    <w:rsid w:val="00913286"/>
    <w:rsid w:val="0091395B"/>
    <w:rsid w:val="009147F6"/>
    <w:rsid w:val="00914D04"/>
    <w:rsid w:val="00916027"/>
    <w:rsid w:val="00916FDB"/>
    <w:rsid w:val="00921457"/>
    <w:rsid w:val="0092192C"/>
    <w:rsid w:val="00922143"/>
    <w:rsid w:val="009239BC"/>
    <w:rsid w:val="00925249"/>
    <w:rsid w:val="009254D0"/>
    <w:rsid w:val="00925D84"/>
    <w:rsid w:val="0092624A"/>
    <w:rsid w:val="009262E3"/>
    <w:rsid w:val="00926BF3"/>
    <w:rsid w:val="0093467C"/>
    <w:rsid w:val="00934B96"/>
    <w:rsid w:val="00934DC6"/>
    <w:rsid w:val="00935B2B"/>
    <w:rsid w:val="009376BC"/>
    <w:rsid w:val="009411C5"/>
    <w:rsid w:val="00945B9A"/>
    <w:rsid w:val="00946688"/>
    <w:rsid w:val="00947D60"/>
    <w:rsid w:val="00950954"/>
    <w:rsid w:val="00950D0E"/>
    <w:rsid w:val="00950ED1"/>
    <w:rsid w:val="00951EE4"/>
    <w:rsid w:val="00951FC9"/>
    <w:rsid w:val="009547ED"/>
    <w:rsid w:val="00957F71"/>
    <w:rsid w:val="0096090D"/>
    <w:rsid w:val="00960922"/>
    <w:rsid w:val="00960A0E"/>
    <w:rsid w:val="00964346"/>
    <w:rsid w:val="00964396"/>
    <w:rsid w:val="0096495F"/>
    <w:rsid w:val="00966E82"/>
    <w:rsid w:val="00970428"/>
    <w:rsid w:val="00972091"/>
    <w:rsid w:val="009720FA"/>
    <w:rsid w:val="00972E54"/>
    <w:rsid w:val="00973C52"/>
    <w:rsid w:val="00974190"/>
    <w:rsid w:val="009761CE"/>
    <w:rsid w:val="00976916"/>
    <w:rsid w:val="00977A4A"/>
    <w:rsid w:val="009801FE"/>
    <w:rsid w:val="0098152F"/>
    <w:rsid w:val="00981B63"/>
    <w:rsid w:val="00982C1E"/>
    <w:rsid w:val="00982DE2"/>
    <w:rsid w:val="00983F0E"/>
    <w:rsid w:val="00987332"/>
    <w:rsid w:val="00990454"/>
    <w:rsid w:val="009912D4"/>
    <w:rsid w:val="0099172A"/>
    <w:rsid w:val="00992661"/>
    <w:rsid w:val="009956EB"/>
    <w:rsid w:val="009974C7"/>
    <w:rsid w:val="00997687"/>
    <w:rsid w:val="00997B91"/>
    <w:rsid w:val="009A336C"/>
    <w:rsid w:val="009A392A"/>
    <w:rsid w:val="009A3D4B"/>
    <w:rsid w:val="009A66F4"/>
    <w:rsid w:val="009B0204"/>
    <w:rsid w:val="009B113C"/>
    <w:rsid w:val="009B6139"/>
    <w:rsid w:val="009B6909"/>
    <w:rsid w:val="009B72F1"/>
    <w:rsid w:val="009C075D"/>
    <w:rsid w:val="009C1F57"/>
    <w:rsid w:val="009C206F"/>
    <w:rsid w:val="009C384B"/>
    <w:rsid w:val="009C5F23"/>
    <w:rsid w:val="009C63D7"/>
    <w:rsid w:val="009C7A4E"/>
    <w:rsid w:val="009D0CAD"/>
    <w:rsid w:val="009D10C6"/>
    <w:rsid w:val="009D2FB6"/>
    <w:rsid w:val="009D337A"/>
    <w:rsid w:val="009D5FA8"/>
    <w:rsid w:val="009D726B"/>
    <w:rsid w:val="009D7B3E"/>
    <w:rsid w:val="009E225B"/>
    <w:rsid w:val="009E5061"/>
    <w:rsid w:val="009E5EFF"/>
    <w:rsid w:val="009E68E8"/>
    <w:rsid w:val="009F08EA"/>
    <w:rsid w:val="009F1B9C"/>
    <w:rsid w:val="009F2A42"/>
    <w:rsid w:val="009F4CF1"/>
    <w:rsid w:val="009F5157"/>
    <w:rsid w:val="009F5985"/>
    <w:rsid w:val="009F61AC"/>
    <w:rsid w:val="00A0026A"/>
    <w:rsid w:val="00A0173E"/>
    <w:rsid w:val="00A01B64"/>
    <w:rsid w:val="00A04A60"/>
    <w:rsid w:val="00A10471"/>
    <w:rsid w:val="00A112DE"/>
    <w:rsid w:val="00A11E3C"/>
    <w:rsid w:val="00A12DA2"/>
    <w:rsid w:val="00A14535"/>
    <w:rsid w:val="00A20045"/>
    <w:rsid w:val="00A23290"/>
    <w:rsid w:val="00A241CC"/>
    <w:rsid w:val="00A26A4D"/>
    <w:rsid w:val="00A26CE0"/>
    <w:rsid w:val="00A27607"/>
    <w:rsid w:val="00A277A5"/>
    <w:rsid w:val="00A27EAC"/>
    <w:rsid w:val="00A3078E"/>
    <w:rsid w:val="00A30E2F"/>
    <w:rsid w:val="00A31055"/>
    <w:rsid w:val="00A322E3"/>
    <w:rsid w:val="00A33019"/>
    <w:rsid w:val="00A3470E"/>
    <w:rsid w:val="00A34C08"/>
    <w:rsid w:val="00A35164"/>
    <w:rsid w:val="00A352BB"/>
    <w:rsid w:val="00A36398"/>
    <w:rsid w:val="00A40754"/>
    <w:rsid w:val="00A41EAA"/>
    <w:rsid w:val="00A41EC4"/>
    <w:rsid w:val="00A426B5"/>
    <w:rsid w:val="00A4328D"/>
    <w:rsid w:val="00A438E4"/>
    <w:rsid w:val="00A43A36"/>
    <w:rsid w:val="00A450BE"/>
    <w:rsid w:val="00A45482"/>
    <w:rsid w:val="00A45FFD"/>
    <w:rsid w:val="00A538FA"/>
    <w:rsid w:val="00A54B67"/>
    <w:rsid w:val="00A54CD6"/>
    <w:rsid w:val="00A572FC"/>
    <w:rsid w:val="00A57302"/>
    <w:rsid w:val="00A64861"/>
    <w:rsid w:val="00A652C5"/>
    <w:rsid w:val="00A65E67"/>
    <w:rsid w:val="00A66826"/>
    <w:rsid w:val="00A702A0"/>
    <w:rsid w:val="00A705CF"/>
    <w:rsid w:val="00A71C1B"/>
    <w:rsid w:val="00A741B1"/>
    <w:rsid w:val="00A80897"/>
    <w:rsid w:val="00A84298"/>
    <w:rsid w:val="00A9113A"/>
    <w:rsid w:val="00A91976"/>
    <w:rsid w:val="00A91CBB"/>
    <w:rsid w:val="00A93641"/>
    <w:rsid w:val="00A93DCA"/>
    <w:rsid w:val="00A94AE6"/>
    <w:rsid w:val="00A954A1"/>
    <w:rsid w:val="00A9569D"/>
    <w:rsid w:val="00A974F8"/>
    <w:rsid w:val="00AA29AF"/>
    <w:rsid w:val="00AA4EC4"/>
    <w:rsid w:val="00AA7AC3"/>
    <w:rsid w:val="00AB226E"/>
    <w:rsid w:val="00AB5523"/>
    <w:rsid w:val="00AB5955"/>
    <w:rsid w:val="00AB5D50"/>
    <w:rsid w:val="00AC036B"/>
    <w:rsid w:val="00AC1EA9"/>
    <w:rsid w:val="00AC3758"/>
    <w:rsid w:val="00AC4A01"/>
    <w:rsid w:val="00AD0AD5"/>
    <w:rsid w:val="00AD13B6"/>
    <w:rsid w:val="00AD1951"/>
    <w:rsid w:val="00AD27A1"/>
    <w:rsid w:val="00AD3BE5"/>
    <w:rsid w:val="00AD5947"/>
    <w:rsid w:val="00AD5EF9"/>
    <w:rsid w:val="00AD74FF"/>
    <w:rsid w:val="00AE0CCB"/>
    <w:rsid w:val="00AE1DB9"/>
    <w:rsid w:val="00AE4F23"/>
    <w:rsid w:val="00AE6E57"/>
    <w:rsid w:val="00AF0D23"/>
    <w:rsid w:val="00AF134D"/>
    <w:rsid w:val="00AF58D5"/>
    <w:rsid w:val="00AF68B2"/>
    <w:rsid w:val="00AF76DC"/>
    <w:rsid w:val="00B007B2"/>
    <w:rsid w:val="00B01B41"/>
    <w:rsid w:val="00B021A6"/>
    <w:rsid w:val="00B02241"/>
    <w:rsid w:val="00B025F8"/>
    <w:rsid w:val="00B042BE"/>
    <w:rsid w:val="00B071FF"/>
    <w:rsid w:val="00B12747"/>
    <w:rsid w:val="00B15245"/>
    <w:rsid w:val="00B15B91"/>
    <w:rsid w:val="00B1718B"/>
    <w:rsid w:val="00B17C92"/>
    <w:rsid w:val="00B20B3D"/>
    <w:rsid w:val="00B2299D"/>
    <w:rsid w:val="00B23F6F"/>
    <w:rsid w:val="00B246B7"/>
    <w:rsid w:val="00B25D80"/>
    <w:rsid w:val="00B25FFA"/>
    <w:rsid w:val="00B2614A"/>
    <w:rsid w:val="00B305A9"/>
    <w:rsid w:val="00B34E29"/>
    <w:rsid w:val="00B369B9"/>
    <w:rsid w:val="00B37C74"/>
    <w:rsid w:val="00B4068C"/>
    <w:rsid w:val="00B40CA4"/>
    <w:rsid w:val="00B42632"/>
    <w:rsid w:val="00B44940"/>
    <w:rsid w:val="00B46238"/>
    <w:rsid w:val="00B4712B"/>
    <w:rsid w:val="00B506BA"/>
    <w:rsid w:val="00B5445F"/>
    <w:rsid w:val="00B55A0B"/>
    <w:rsid w:val="00B57CB5"/>
    <w:rsid w:val="00B60BE3"/>
    <w:rsid w:val="00B60E05"/>
    <w:rsid w:val="00B61A1D"/>
    <w:rsid w:val="00B61C86"/>
    <w:rsid w:val="00B666E3"/>
    <w:rsid w:val="00B70481"/>
    <w:rsid w:val="00B70AF6"/>
    <w:rsid w:val="00B711E0"/>
    <w:rsid w:val="00B722F4"/>
    <w:rsid w:val="00B7260A"/>
    <w:rsid w:val="00B72992"/>
    <w:rsid w:val="00B7386D"/>
    <w:rsid w:val="00B740B6"/>
    <w:rsid w:val="00B74826"/>
    <w:rsid w:val="00B74C21"/>
    <w:rsid w:val="00B74D8E"/>
    <w:rsid w:val="00B83B24"/>
    <w:rsid w:val="00B864E1"/>
    <w:rsid w:val="00B9011B"/>
    <w:rsid w:val="00B90F62"/>
    <w:rsid w:val="00B93138"/>
    <w:rsid w:val="00B9522A"/>
    <w:rsid w:val="00BA2A23"/>
    <w:rsid w:val="00BA2A2F"/>
    <w:rsid w:val="00BA4A51"/>
    <w:rsid w:val="00BA51CE"/>
    <w:rsid w:val="00BA5628"/>
    <w:rsid w:val="00BA63CE"/>
    <w:rsid w:val="00BA7E32"/>
    <w:rsid w:val="00BA7FDC"/>
    <w:rsid w:val="00BB186B"/>
    <w:rsid w:val="00BB1F03"/>
    <w:rsid w:val="00BB2173"/>
    <w:rsid w:val="00BB4F88"/>
    <w:rsid w:val="00BB5F82"/>
    <w:rsid w:val="00BB6C90"/>
    <w:rsid w:val="00BB7DFD"/>
    <w:rsid w:val="00BC0B63"/>
    <w:rsid w:val="00BC1F45"/>
    <w:rsid w:val="00BC3822"/>
    <w:rsid w:val="00BC4244"/>
    <w:rsid w:val="00BC518B"/>
    <w:rsid w:val="00BC5D5E"/>
    <w:rsid w:val="00BC7164"/>
    <w:rsid w:val="00BC72ED"/>
    <w:rsid w:val="00BC7922"/>
    <w:rsid w:val="00BC7F8B"/>
    <w:rsid w:val="00BD1459"/>
    <w:rsid w:val="00BD1C8D"/>
    <w:rsid w:val="00BD2717"/>
    <w:rsid w:val="00BD2DEC"/>
    <w:rsid w:val="00BD7757"/>
    <w:rsid w:val="00BE055F"/>
    <w:rsid w:val="00BE0C1A"/>
    <w:rsid w:val="00BE558E"/>
    <w:rsid w:val="00BE616C"/>
    <w:rsid w:val="00BE70E3"/>
    <w:rsid w:val="00BE7F12"/>
    <w:rsid w:val="00BF04FD"/>
    <w:rsid w:val="00BF0726"/>
    <w:rsid w:val="00BF1370"/>
    <w:rsid w:val="00BF1603"/>
    <w:rsid w:val="00BF173F"/>
    <w:rsid w:val="00BF1FB1"/>
    <w:rsid w:val="00BF3DF5"/>
    <w:rsid w:val="00BF4917"/>
    <w:rsid w:val="00BF67CF"/>
    <w:rsid w:val="00C031E9"/>
    <w:rsid w:val="00C03D30"/>
    <w:rsid w:val="00C103E0"/>
    <w:rsid w:val="00C127B5"/>
    <w:rsid w:val="00C13719"/>
    <w:rsid w:val="00C152E9"/>
    <w:rsid w:val="00C16EB4"/>
    <w:rsid w:val="00C170B2"/>
    <w:rsid w:val="00C20113"/>
    <w:rsid w:val="00C227E5"/>
    <w:rsid w:val="00C23B93"/>
    <w:rsid w:val="00C2408F"/>
    <w:rsid w:val="00C270AB"/>
    <w:rsid w:val="00C27237"/>
    <w:rsid w:val="00C272FF"/>
    <w:rsid w:val="00C30107"/>
    <w:rsid w:val="00C31AF3"/>
    <w:rsid w:val="00C330EE"/>
    <w:rsid w:val="00C34BE6"/>
    <w:rsid w:val="00C35691"/>
    <w:rsid w:val="00C365D5"/>
    <w:rsid w:val="00C40AF2"/>
    <w:rsid w:val="00C40F90"/>
    <w:rsid w:val="00C41B16"/>
    <w:rsid w:val="00C42BEE"/>
    <w:rsid w:val="00C45D48"/>
    <w:rsid w:val="00C461CF"/>
    <w:rsid w:val="00C47131"/>
    <w:rsid w:val="00C504BA"/>
    <w:rsid w:val="00C50B66"/>
    <w:rsid w:val="00C51772"/>
    <w:rsid w:val="00C51C5D"/>
    <w:rsid w:val="00C52EB6"/>
    <w:rsid w:val="00C53CC6"/>
    <w:rsid w:val="00C53EA4"/>
    <w:rsid w:val="00C55258"/>
    <w:rsid w:val="00C55B82"/>
    <w:rsid w:val="00C628D7"/>
    <w:rsid w:val="00C65A9B"/>
    <w:rsid w:val="00C66391"/>
    <w:rsid w:val="00C7008F"/>
    <w:rsid w:val="00C703A1"/>
    <w:rsid w:val="00C72705"/>
    <w:rsid w:val="00C74FE5"/>
    <w:rsid w:val="00C769C1"/>
    <w:rsid w:val="00C8062C"/>
    <w:rsid w:val="00C81A22"/>
    <w:rsid w:val="00C835BE"/>
    <w:rsid w:val="00C83780"/>
    <w:rsid w:val="00C84090"/>
    <w:rsid w:val="00C8416E"/>
    <w:rsid w:val="00C850F1"/>
    <w:rsid w:val="00C86742"/>
    <w:rsid w:val="00C86FC3"/>
    <w:rsid w:val="00C9165C"/>
    <w:rsid w:val="00C922C1"/>
    <w:rsid w:val="00C934CC"/>
    <w:rsid w:val="00C944A3"/>
    <w:rsid w:val="00C94D00"/>
    <w:rsid w:val="00C968B4"/>
    <w:rsid w:val="00C9776B"/>
    <w:rsid w:val="00CA0964"/>
    <w:rsid w:val="00CA1FDC"/>
    <w:rsid w:val="00CA221F"/>
    <w:rsid w:val="00CA5938"/>
    <w:rsid w:val="00CA6720"/>
    <w:rsid w:val="00CA775C"/>
    <w:rsid w:val="00CB2969"/>
    <w:rsid w:val="00CB2FA1"/>
    <w:rsid w:val="00CB4009"/>
    <w:rsid w:val="00CB4CA2"/>
    <w:rsid w:val="00CB6233"/>
    <w:rsid w:val="00CC09CC"/>
    <w:rsid w:val="00CC2801"/>
    <w:rsid w:val="00CC50E7"/>
    <w:rsid w:val="00CC67E1"/>
    <w:rsid w:val="00CC6A05"/>
    <w:rsid w:val="00CC6E98"/>
    <w:rsid w:val="00CC727A"/>
    <w:rsid w:val="00CC7BC6"/>
    <w:rsid w:val="00CD0F45"/>
    <w:rsid w:val="00CD2D57"/>
    <w:rsid w:val="00CD361D"/>
    <w:rsid w:val="00CD3C7F"/>
    <w:rsid w:val="00CD4C6C"/>
    <w:rsid w:val="00CD7674"/>
    <w:rsid w:val="00CE062E"/>
    <w:rsid w:val="00CE08FC"/>
    <w:rsid w:val="00CE3891"/>
    <w:rsid w:val="00CE758B"/>
    <w:rsid w:val="00CE76D4"/>
    <w:rsid w:val="00CF04C5"/>
    <w:rsid w:val="00CF0BD6"/>
    <w:rsid w:val="00CF110F"/>
    <w:rsid w:val="00CF1845"/>
    <w:rsid w:val="00CF311B"/>
    <w:rsid w:val="00CF3215"/>
    <w:rsid w:val="00CF4B36"/>
    <w:rsid w:val="00CF61D2"/>
    <w:rsid w:val="00CF70E5"/>
    <w:rsid w:val="00CF7F8C"/>
    <w:rsid w:val="00CF7FCA"/>
    <w:rsid w:val="00D006E4"/>
    <w:rsid w:val="00D00CC5"/>
    <w:rsid w:val="00D02140"/>
    <w:rsid w:val="00D02236"/>
    <w:rsid w:val="00D02BC4"/>
    <w:rsid w:val="00D04711"/>
    <w:rsid w:val="00D04995"/>
    <w:rsid w:val="00D051D5"/>
    <w:rsid w:val="00D10FB3"/>
    <w:rsid w:val="00D13110"/>
    <w:rsid w:val="00D13E61"/>
    <w:rsid w:val="00D1444F"/>
    <w:rsid w:val="00D1458C"/>
    <w:rsid w:val="00D14F22"/>
    <w:rsid w:val="00D163B4"/>
    <w:rsid w:val="00D16FC6"/>
    <w:rsid w:val="00D221DB"/>
    <w:rsid w:val="00D23834"/>
    <w:rsid w:val="00D23D98"/>
    <w:rsid w:val="00D24561"/>
    <w:rsid w:val="00D2524E"/>
    <w:rsid w:val="00D25304"/>
    <w:rsid w:val="00D25708"/>
    <w:rsid w:val="00D302E6"/>
    <w:rsid w:val="00D3132B"/>
    <w:rsid w:val="00D3166B"/>
    <w:rsid w:val="00D31A74"/>
    <w:rsid w:val="00D3208F"/>
    <w:rsid w:val="00D35BD4"/>
    <w:rsid w:val="00D41E23"/>
    <w:rsid w:val="00D4218F"/>
    <w:rsid w:val="00D42BC0"/>
    <w:rsid w:val="00D4387D"/>
    <w:rsid w:val="00D44573"/>
    <w:rsid w:val="00D4493A"/>
    <w:rsid w:val="00D46816"/>
    <w:rsid w:val="00D471AB"/>
    <w:rsid w:val="00D47978"/>
    <w:rsid w:val="00D53E04"/>
    <w:rsid w:val="00D53FA7"/>
    <w:rsid w:val="00D56449"/>
    <w:rsid w:val="00D612CF"/>
    <w:rsid w:val="00D614B8"/>
    <w:rsid w:val="00D623DB"/>
    <w:rsid w:val="00D6306F"/>
    <w:rsid w:val="00D634F8"/>
    <w:rsid w:val="00D64A4A"/>
    <w:rsid w:val="00D65DFF"/>
    <w:rsid w:val="00D703BE"/>
    <w:rsid w:val="00D7634B"/>
    <w:rsid w:val="00D777FA"/>
    <w:rsid w:val="00D8010D"/>
    <w:rsid w:val="00D8387A"/>
    <w:rsid w:val="00D83929"/>
    <w:rsid w:val="00D83AEE"/>
    <w:rsid w:val="00D849D9"/>
    <w:rsid w:val="00D85853"/>
    <w:rsid w:val="00D865D1"/>
    <w:rsid w:val="00D86767"/>
    <w:rsid w:val="00D9065E"/>
    <w:rsid w:val="00D9088B"/>
    <w:rsid w:val="00D92E15"/>
    <w:rsid w:val="00D93330"/>
    <w:rsid w:val="00D94A6B"/>
    <w:rsid w:val="00D94BE9"/>
    <w:rsid w:val="00D95400"/>
    <w:rsid w:val="00D95F86"/>
    <w:rsid w:val="00D978C4"/>
    <w:rsid w:val="00DA6636"/>
    <w:rsid w:val="00DB3094"/>
    <w:rsid w:val="00DB5785"/>
    <w:rsid w:val="00DB6B38"/>
    <w:rsid w:val="00DB7E72"/>
    <w:rsid w:val="00DC1884"/>
    <w:rsid w:val="00DC19BC"/>
    <w:rsid w:val="00DC2602"/>
    <w:rsid w:val="00DC3C4E"/>
    <w:rsid w:val="00DC44D0"/>
    <w:rsid w:val="00DC4840"/>
    <w:rsid w:val="00DC58CA"/>
    <w:rsid w:val="00DD033A"/>
    <w:rsid w:val="00DD0476"/>
    <w:rsid w:val="00DD10AA"/>
    <w:rsid w:val="00DD1A0B"/>
    <w:rsid w:val="00DD3C90"/>
    <w:rsid w:val="00DD474A"/>
    <w:rsid w:val="00DD7414"/>
    <w:rsid w:val="00DD7951"/>
    <w:rsid w:val="00DE02FF"/>
    <w:rsid w:val="00DE327B"/>
    <w:rsid w:val="00DE5644"/>
    <w:rsid w:val="00DE696C"/>
    <w:rsid w:val="00DE7682"/>
    <w:rsid w:val="00DF125C"/>
    <w:rsid w:val="00DF3454"/>
    <w:rsid w:val="00DF4DCD"/>
    <w:rsid w:val="00DF6038"/>
    <w:rsid w:val="00DF6CD2"/>
    <w:rsid w:val="00DF78F2"/>
    <w:rsid w:val="00DF7D80"/>
    <w:rsid w:val="00E0193D"/>
    <w:rsid w:val="00E035E3"/>
    <w:rsid w:val="00E04F1F"/>
    <w:rsid w:val="00E060E1"/>
    <w:rsid w:val="00E07A44"/>
    <w:rsid w:val="00E10D75"/>
    <w:rsid w:val="00E129BB"/>
    <w:rsid w:val="00E13086"/>
    <w:rsid w:val="00E137FE"/>
    <w:rsid w:val="00E1380F"/>
    <w:rsid w:val="00E143FD"/>
    <w:rsid w:val="00E23C68"/>
    <w:rsid w:val="00E24C7A"/>
    <w:rsid w:val="00E2504B"/>
    <w:rsid w:val="00E25502"/>
    <w:rsid w:val="00E27434"/>
    <w:rsid w:val="00E30365"/>
    <w:rsid w:val="00E303E7"/>
    <w:rsid w:val="00E305CF"/>
    <w:rsid w:val="00E31A26"/>
    <w:rsid w:val="00E334AF"/>
    <w:rsid w:val="00E336F0"/>
    <w:rsid w:val="00E34336"/>
    <w:rsid w:val="00E3509A"/>
    <w:rsid w:val="00E358CC"/>
    <w:rsid w:val="00E36254"/>
    <w:rsid w:val="00E37420"/>
    <w:rsid w:val="00E41BF8"/>
    <w:rsid w:val="00E42BDB"/>
    <w:rsid w:val="00E4389C"/>
    <w:rsid w:val="00E46C65"/>
    <w:rsid w:val="00E47399"/>
    <w:rsid w:val="00E477D1"/>
    <w:rsid w:val="00E50B6A"/>
    <w:rsid w:val="00E51D68"/>
    <w:rsid w:val="00E53920"/>
    <w:rsid w:val="00E5735A"/>
    <w:rsid w:val="00E605CD"/>
    <w:rsid w:val="00E62EB6"/>
    <w:rsid w:val="00E634C1"/>
    <w:rsid w:val="00E63A7C"/>
    <w:rsid w:val="00E63B66"/>
    <w:rsid w:val="00E64474"/>
    <w:rsid w:val="00E64DCB"/>
    <w:rsid w:val="00E650E4"/>
    <w:rsid w:val="00E65F40"/>
    <w:rsid w:val="00E66080"/>
    <w:rsid w:val="00E671C6"/>
    <w:rsid w:val="00E720CB"/>
    <w:rsid w:val="00E72375"/>
    <w:rsid w:val="00E72CED"/>
    <w:rsid w:val="00E7333E"/>
    <w:rsid w:val="00E7557A"/>
    <w:rsid w:val="00E773FD"/>
    <w:rsid w:val="00E80D82"/>
    <w:rsid w:val="00E81861"/>
    <w:rsid w:val="00E820D9"/>
    <w:rsid w:val="00E91A67"/>
    <w:rsid w:val="00E977E2"/>
    <w:rsid w:val="00E97B94"/>
    <w:rsid w:val="00EA0E76"/>
    <w:rsid w:val="00EA11BD"/>
    <w:rsid w:val="00EA1DF1"/>
    <w:rsid w:val="00EA1EF9"/>
    <w:rsid w:val="00EA2078"/>
    <w:rsid w:val="00EA20DD"/>
    <w:rsid w:val="00EA248F"/>
    <w:rsid w:val="00EA2B7B"/>
    <w:rsid w:val="00EA3022"/>
    <w:rsid w:val="00EA76AE"/>
    <w:rsid w:val="00EB1D0D"/>
    <w:rsid w:val="00EB4D4F"/>
    <w:rsid w:val="00EB5989"/>
    <w:rsid w:val="00EC0B37"/>
    <w:rsid w:val="00EC2DBA"/>
    <w:rsid w:val="00EC442B"/>
    <w:rsid w:val="00EC5A57"/>
    <w:rsid w:val="00EC5D1F"/>
    <w:rsid w:val="00EC7A36"/>
    <w:rsid w:val="00EC7DC8"/>
    <w:rsid w:val="00ED0AC1"/>
    <w:rsid w:val="00ED3172"/>
    <w:rsid w:val="00ED3904"/>
    <w:rsid w:val="00ED5DA4"/>
    <w:rsid w:val="00ED70EC"/>
    <w:rsid w:val="00EE04FE"/>
    <w:rsid w:val="00EE0FFC"/>
    <w:rsid w:val="00EE1115"/>
    <w:rsid w:val="00EE119E"/>
    <w:rsid w:val="00EE3A57"/>
    <w:rsid w:val="00EE3C48"/>
    <w:rsid w:val="00EE3EC4"/>
    <w:rsid w:val="00EE6978"/>
    <w:rsid w:val="00EF006F"/>
    <w:rsid w:val="00EF0E06"/>
    <w:rsid w:val="00EF641C"/>
    <w:rsid w:val="00EF6D3D"/>
    <w:rsid w:val="00EF6D7E"/>
    <w:rsid w:val="00EF6E83"/>
    <w:rsid w:val="00EF73CD"/>
    <w:rsid w:val="00F019ED"/>
    <w:rsid w:val="00F02268"/>
    <w:rsid w:val="00F02F91"/>
    <w:rsid w:val="00F037F5"/>
    <w:rsid w:val="00F04A2D"/>
    <w:rsid w:val="00F073D0"/>
    <w:rsid w:val="00F10EF9"/>
    <w:rsid w:val="00F12468"/>
    <w:rsid w:val="00F14D81"/>
    <w:rsid w:val="00F15023"/>
    <w:rsid w:val="00F1505C"/>
    <w:rsid w:val="00F153D4"/>
    <w:rsid w:val="00F22591"/>
    <w:rsid w:val="00F225E5"/>
    <w:rsid w:val="00F23630"/>
    <w:rsid w:val="00F23D44"/>
    <w:rsid w:val="00F256DC"/>
    <w:rsid w:val="00F257A0"/>
    <w:rsid w:val="00F307FE"/>
    <w:rsid w:val="00F3124E"/>
    <w:rsid w:val="00F3194E"/>
    <w:rsid w:val="00F33EA2"/>
    <w:rsid w:val="00F375B0"/>
    <w:rsid w:val="00F37E4E"/>
    <w:rsid w:val="00F43493"/>
    <w:rsid w:val="00F434A3"/>
    <w:rsid w:val="00F47329"/>
    <w:rsid w:val="00F50100"/>
    <w:rsid w:val="00F51432"/>
    <w:rsid w:val="00F530D3"/>
    <w:rsid w:val="00F5376F"/>
    <w:rsid w:val="00F54D78"/>
    <w:rsid w:val="00F63FEA"/>
    <w:rsid w:val="00F66609"/>
    <w:rsid w:val="00F7250B"/>
    <w:rsid w:val="00F7265E"/>
    <w:rsid w:val="00F731B9"/>
    <w:rsid w:val="00F73700"/>
    <w:rsid w:val="00F73EC1"/>
    <w:rsid w:val="00F75192"/>
    <w:rsid w:val="00F75535"/>
    <w:rsid w:val="00F769FC"/>
    <w:rsid w:val="00F76C1B"/>
    <w:rsid w:val="00F771C0"/>
    <w:rsid w:val="00F81F72"/>
    <w:rsid w:val="00F81FEB"/>
    <w:rsid w:val="00F827B8"/>
    <w:rsid w:val="00F82CEC"/>
    <w:rsid w:val="00F83BFF"/>
    <w:rsid w:val="00F842F8"/>
    <w:rsid w:val="00F8688F"/>
    <w:rsid w:val="00F901D1"/>
    <w:rsid w:val="00F90F70"/>
    <w:rsid w:val="00F90F84"/>
    <w:rsid w:val="00F9286B"/>
    <w:rsid w:val="00F93881"/>
    <w:rsid w:val="00F94146"/>
    <w:rsid w:val="00F9695A"/>
    <w:rsid w:val="00F96FAE"/>
    <w:rsid w:val="00F970D4"/>
    <w:rsid w:val="00FA091C"/>
    <w:rsid w:val="00FA2175"/>
    <w:rsid w:val="00FA2285"/>
    <w:rsid w:val="00FA6946"/>
    <w:rsid w:val="00FA7A62"/>
    <w:rsid w:val="00FA7CDD"/>
    <w:rsid w:val="00FA7F80"/>
    <w:rsid w:val="00FB358F"/>
    <w:rsid w:val="00FB43F6"/>
    <w:rsid w:val="00FB43FD"/>
    <w:rsid w:val="00FB4D74"/>
    <w:rsid w:val="00FB50D6"/>
    <w:rsid w:val="00FB77F1"/>
    <w:rsid w:val="00FC029E"/>
    <w:rsid w:val="00FC0A6B"/>
    <w:rsid w:val="00FC112C"/>
    <w:rsid w:val="00FC1A0F"/>
    <w:rsid w:val="00FC2097"/>
    <w:rsid w:val="00FD05EB"/>
    <w:rsid w:val="00FD1740"/>
    <w:rsid w:val="00FD3141"/>
    <w:rsid w:val="00FD7C01"/>
    <w:rsid w:val="00FE083F"/>
    <w:rsid w:val="00FE097A"/>
    <w:rsid w:val="00FE0AFD"/>
    <w:rsid w:val="00FE0C52"/>
    <w:rsid w:val="00FE1C12"/>
    <w:rsid w:val="00FE2190"/>
    <w:rsid w:val="00FE37EA"/>
    <w:rsid w:val="00FE3E5C"/>
    <w:rsid w:val="00FE4448"/>
    <w:rsid w:val="00FE4955"/>
    <w:rsid w:val="00FE4AB3"/>
    <w:rsid w:val="00FE5747"/>
    <w:rsid w:val="00FE5C4D"/>
    <w:rsid w:val="00FE5EC8"/>
    <w:rsid w:val="00FE73E9"/>
    <w:rsid w:val="00FF08B1"/>
    <w:rsid w:val="00FF30C7"/>
    <w:rsid w:val="00FF3BA3"/>
    <w:rsid w:val="00FF3F3C"/>
    <w:rsid w:val="00FF461D"/>
    <w:rsid w:val="00FF5601"/>
    <w:rsid w:val="00FF62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2F4"/>
    <w:pPr>
      <w:widowControl w:val="0"/>
      <w:suppressAutoHyphens/>
      <w:spacing w:after="0" w:line="240" w:lineRule="auto"/>
    </w:pPr>
    <w:rPr>
      <w:rFonts w:ascii="Times New Roman" w:hAnsi="Times New Roman" w:cs="Times New Roman"/>
      <w:kern w:val="1"/>
      <w:sz w:val="24"/>
      <w:szCs w:val="24"/>
    </w:rPr>
  </w:style>
  <w:style w:type="paragraph" w:styleId="1">
    <w:name w:val="heading 1"/>
    <w:basedOn w:val="a"/>
    <w:next w:val="a"/>
    <w:link w:val="10"/>
    <w:uiPriority w:val="9"/>
    <w:qFormat/>
    <w:rsid w:val="0073273A"/>
    <w:pPr>
      <w:keepNext/>
      <w:tabs>
        <w:tab w:val="num" w:pos="432"/>
      </w:tabs>
      <w:spacing w:before="120" w:after="60"/>
      <w:ind w:left="432" w:hanging="432"/>
      <w:jc w:val="center"/>
      <w:outlineLvl w:val="0"/>
    </w:pPr>
    <w:rPr>
      <w:rFonts w:ascii="Arial" w:hAnsi="Arial"/>
      <w:b/>
      <w:i/>
      <w:sz w:val="28"/>
    </w:rPr>
  </w:style>
  <w:style w:type="paragraph" w:styleId="2">
    <w:name w:val="heading 2"/>
    <w:basedOn w:val="a"/>
    <w:next w:val="a"/>
    <w:link w:val="20"/>
    <w:uiPriority w:val="9"/>
    <w:qFormat/>
    <w:rsid w:val="0073273A"/>
    <w:pPr>
      <w:keepNext/>
      <w:tabs>
        <w:tab w:val="num" w:pos="576"/>
      </w:tabs>
      <w:spacing w:before="120" w:after="60"/>
      <w:ind w:firstLine="737"/>
      <w:jc w:val="both"/>
      <w:outlineLvl w:val="1"/>
    </w:pPr>
    <w:rPr>
      <w:rFonts w:ascii="Arial" w:hAnsi="Arial"/>
      <w:b/>
    </w:rPr>
  </w:style>
  <w:style w:type="paragraph" w:styleId="3">
    <w:name w:val="heading 3"/>
    <w:basedOn w:val="a"/>
    <w:next w:val="a"/>
    <w:link w:val="30"/>
    <w:uiPriority w:val="9"/>
    <w:qFormat/>
    <w:rsid w:val="0073273A"/>
    <w:pPr>
      <w:keepNext/>
      <w:tabs>
        <w:tab w:val="num" w:pos="720"/>
      </w:tabs>
      <w:ind w:firstLine="900"/>
      <w:jc w:val="both"/>
      <w:outlineLvl w:val="2"/>
    </w:pPr>
    <w:rPr>
      <w:rFonts w:ascii="Arial" w:hAnsi="Arial"/>
      <w:b/>
    </w:rPr>
  </w:style>
  <w:style w:type="paragraph" w:styleId="4">
    <w:name w:val="heading 4"/>
    <w:basedOn w:val="a"/>
    <w:next w:val="a"/>
    <w:link w:val="40"/>
    <w:uiPriority w:val="9"/>
    <w:qFormat/>
    <w:rsid w:val="0073273A"/>
    <w:pPr>
      <w:keepNext/>
      <w:tabs>
        <w:tab w:val="num" w:pos="864"/>
      </w:tabs>
      <w:ind w:left="864" w:hanging="864"/>
      <w:outlineLvl w:val="3"/>
    </w:pPr>
    <w:rPr>
      <w:rFonts w:ascii="Arial" w:hAnsi="Arial"/>
      <w:b/>
    </w:rPr>
  </w:style>
  <w:style w:type="paragraph" w:styleId="5">
    <w:name w:val="heading 5"/>
    <w:basedOn w:val="a"/>
    <w:next w:val="a"/>
    <w:link w:val="50"/>
    <w:uiPriority w:val="9"/>
    <w:qFormat/>
    <w:rsid w:val="0073273A"/>
    <w:pPr>
      <w:keepNext/>
      <w:tabs>
        <w:tab w:val="num" w:pos="1008"/>
      </w:tabs>
      <w:ind w:left="1008" w:hanging="1008"/>
      <w:outlineLvl w:val="4"/>
    </w:pPr>
    <w:rPr>
      <w:sz w:val="28"/>
    </w:rPr>
  </w:style>
  <w:style w:type="paragraph" w:styleId="8">
    <w:name w:val="heading 8"/>
    <w:basedOn w:val="a"/>
    <w:next w:val="a"/>
    <w:link w:val="80"/>
    <w:uiPriority w:val="9"/>
    <w:qFormat/>
    <w:rsid w:val="0073273A"/>
    <w:pPr>
      <w:keepNext/>
      <w:tabs>
        <w:tab w:val="num" w:pos="1440"/>
      </w:tabs>
      <w:ind w:firstLine="720"/>
      <w:outlineLvl w:val="7"/>
    </w:pPr>
    <w:rPr>
      <w:b/>
      <w:sz w:val="28"/>
    </w:rPr>
  </w:style>
  <w:style w:type="paragraph" w:styleId="9">
    <w:name w:val="heading 9"/>
    <w:basedOn w:val="a"/>
    <w:next w:val="a"/>
    <w:link w:val="90"/>
    <w:uiPriority w:val="9"/>
    <w:qFormat/>
    <w:rsid w:val="0073273A"/>
    <w:pPr>
      <w:keepNext/>
      <w:tabs>
        <w:tab w:val="num" w:pos="1584"/>
      </w:tabs>
      <w:ind w:left="1584" w:hanging="1584"/>
      <w:jc w:val="both"/>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3273A"/>
    <w:rPr>
      <w:rFonts w:ascii="Arial" w:eastAsia="Times New Roman" w:hAnsi="Arial" w:cs="Times New Roman"/>
      <w:b/>
      <w:i/>
      <w:kern w:val="1"/>
      <w:sz w:val="24"/>
      <w:szCs w:val="24"/>
    </w:rPr>
  </w:style>
  <w:style w:type="character" w:customStyle="1" w:styleId="20">
    <w:name w:val="Заголовок 2 Знак"/>
    <w:basedOn w:val="a0"/>
    <w:link w:val="2"/>
    <w:uiPriority w:val="9"/>
    <w:locked/>
    <w:rsid w:val="0073273A"/>
    <w:rPr>
      <w:rFonts w:ascii="Arial" w:eastAsia="Times New Roman" w:hAnsi="Arial" w:cs="Times New Roman"/>
      <w:b/>
      <w:kern w:val="1"/>
      <w:sz w:val="24"/>
      <w:szCs w:val="24"/>
    </w:rPr>
  </w:style>
  <w:style w:type="character" w:customStyle="1" w:styleId="30">
    <w:name w:val="Заголовок 3 Знак"/>
    <w:basedOn w:val="a0"/>
    <w:link w:val="3"/>
    <w:uiPriority w:val="9"/>
    <w:locked/>
    <w:rsid w:val="0073273A"/>
    <w:rPr>
      <w:rFonts w:ascii="Arial" w:eastAsia="Times New Roman" w:hAnsi="Arial" w:cs="Times New Roman"/>
      <w:b/>
      <w:kern w:val="1"/>
      <w:sz w:val="24"/>
      <w:szCs w:val="24"/>
    </w:rPr>
  </w:style>
  <w:style w:type="character" w:customStyle="1" w:styleId="40">
    <w:name w:val="Заголовок 4 Знак"/>
    <w:basedOn w:val="a0"/>
    <w:link w:val="4"/>
    <w:uiPriority w:val="9"/>
    <w:locked/>
    <w:rsid w:val="0073273A"/>
    <w:rPr>
      <w:rFonts w:ascii="Arial" w:eastAsia="Times New Roman" w:hAnsi="Arial" w:cs="Times New Roman"/>
      <w:b/>
      <w:kern w:val="1"/>
      <w:sz w:val="24"/>
      <w:szCs w:val="24"/>
    </w:rPr>
  </w:style>
  <w:style w:type="character" w:customStyle="1" w:styleId="50">
    <w:name w:val="Заголовок 5 Знак"/>
    <w:basedOn w:val="a0"/>
    <w:link w:val="5"/>
    <w:uiPriority w:val="9"/>
    <w:locked/>
    <w:rsid w:val="0073273A"/>
    <w:rPr>
      <w:rFonts w:ascii="Times New Roman" w:eastAsia="Times New Roman" w:hAnsi="Times New Roman" w:cs="Times New Roman"/>
      <w:kern w:val="1"/>
      <w:sz w:val="24"/>
      <w:szCs w:val="24"/>
    </w:rPr>
  </w:style>
  <w:style w:type="character" w:customStyle="1" w:styleId="80">
    <w:name w:val="Заголовок 8 Знак"/>
    <w:basedOn w:val="a0"/>
    <w:link w:val="8"/>
    <w:uiPriority w:val="9"/>
    <w:locked/>
    <w:rsid w:val="0073273A"/>
    <w:rPr>
      <w:rFonts w:ascii="Times New Roman" w:eastAsia="Times New Roman" w:hAnsi="Times New Roman" w:cs="Times New Roman"/>
      <w:b/>
      <w:kern w:val="1"/>
      <w:sz w:val="24"/>
      <w:szCs w:val="24"/>
    </w:rPr>
  </w:style>
  <w:style w:type="character" w:customStyle="1" w:styleId="90">
    <w:name w:val="Заголовок 9 Знак"/>
    <w:basedOn w:val="a0"/>
    <w:link w:val="9"/>
    <w:uiPriority w:val="9"/>
    <w:locked/>
    <w:rsid w:val="0073273A"/>
    <w:rPr>
      <w:rFonts w:ascii="Times New Roman" w:eastAsia="Times New Roman" w:hAnsi="Times New Roman" w:cs="Times New Roman"/>
      <w:b/>
      <w:kern w:val="1"/>
      <w:sz w:val="24"/>
      <w:szCs w:val="24"/>
    </w:rPr>
  </w:style>
  <w:style w:type="character" w:customStyle="1" w:styleId="WW8Num3z0">
    <w:name w:val="WW8Num3z0"/>
    <w:rsid w:val="0073273A"/>
    <w:rPr>
      <w:rFonts w:ascii="Times New Roman" w:hAnsi="Times New Roman"/>
    </w:rPr>
  </w:style>
  <w:style w:type="character" w:customStyle="1" w:styleId="WW8Num3z1">
    <w:name w:val="WW8Num3z1"/>
    <w:rsid w:val="0073273A"/>
    <w:rPr>
      <w:rFonts w:ascii="Courier New" w:hAnsi="Courier New"/>
    </w:rPr>
  </w:style>
  <w:style w:type="character" w:customStyle="1" w:styleId="WW8Num3z2">
    <w:name w:val="WW8Num3z2"/>
    <w:rsid w:val="0073273A"/>
    <w:rPr>
      <w:rFonts w:ascii="Wingdings" w:hAnsi="Wingdings"/>
    </w:rPr>
  </w:style>
  <w:style w:type="character" w:customStyle="1" w:styleId="WW8Num3z3">
    <w:name w:val="WW8Num3z3"/>
    <w:rsid w:val="0073273A"/>
    <w:rPr>
      <w:rFonts w:ascii="Symbol" w:hAnsi="Symbol"/>
    </w:rPr>
  </w:style>
  <w:style w:type="character" w:customStyle="1" w:styleId="WW8Num5z0">
    <w:name w:val="WW8Num5z0"/>
    <w:rsid w:val="0073273A"/>
  </w:style>
  <w:style w:type="character" w:customStyle="1" w:styleId="Absatz-Standardschriftart">
    <w:name w:val="Absatz-Standardschriftart"/>
    <w:rsid w:val="0073273A"/>
  </w:style>
  <w:style w:type="character" w:customStyle="1" w:styleId="WW-Absatz-Standardschriftart">
    <w:name w:val="WW-Absatz-Standardschriftart"/>
    <w:rsid w:val="0073273A"/>
  </w:style>
  <w:style w:type="character" w:customStyle="1" w:styleId="WW-Absatz-Standardschriftart1">
    <w:name w:val="WW-Absatz-Standardschriftart1"/>
    <w:rsid w:val="0073273A"/>
  </w:style>
  <w:style w:type="character" w:customStyle="1" w:styleId="WW-Absatz-Standardschriftart11">
    <w:name w:val="WW-Absatz-Standardschriftart11"/>
    <w:rsid w:val="0073273A"/>
  </w:style>
  <w:style w:type="character" w:customStyle="1" w:styleId="WW-Absatz-Standardschriftart111">
    <w:name w:val="WW-Absatz-Standardschriftart111"/>
    <w:rsid w:val="0073273A"/>
  </w:style>
  <w:style w:type="character" w:customStyle="1" w:styleId="WW-Absatz-Standardschriftart1111">
    <w:name w:val="WW-Absatz-Standardschriftart1111"/>
    <w:rsid w:val="0073273A"/>
  </w:style>
  <w:style w:type="character" w:customStyle="1" w:styleId="WW-Absatz-Standardschriftart11111">
    <w:name w:val="WW-Absatz-Standardschriftart11111"/>
    <w:rsid w:val="0073273A"/>
  </w:style>
  <w:style w:type="character" w:customStyle="1" w:styleId="WW-Absatz-Standardschriftart111111">
    <w:name w:val="WW-Absatz-Standardschriftart111111"/>
    <w:rsid w:val="0073273A"/>
  </w:style>
  <w:style w:type="character" w:customStyle="1" w:styleId="WW-Absatz-Standardschriftart1111111">
    <w:name w:val="WW-Absatz-Standardschriftart1111111"/>
    <w:rsid w:val="0073273A"/>
  </w:style>
  <w:style w:type="character" w:customStyle="1" w:styleId="WW-Absatz-Standardschriftart11111111">
    <w:name w:val="WW-Absatz-Standardschriftart11111111"/>
    <w:rsid w:val="0073273A"/>
  </w:style>
  <w:style w:type="character" w:customStyle="1" w:styleId="WW-Absatz-Standardschriftart111111111">
    <w:name w:val="WW-Absatz-Standardschriftart111111111"/>
    <w:rsid w:val="0073273A"/>
  </w:style>
  <w:style w:type="character" w:customStyle="1" w:styleId="WW-Absatz-Standardschriftart1111111111">
    <w:name w:val="WW-Absatz-Standardschriftart1111111111"/>
    <w:rsid w:val="0073273A"/>
  </w:style>
  <w:style w:type="character" w:customStyle="1" w:styleId="WW-Absatz-Standardschriftart11111111111">
    <w:name w:val="WW-Absatz-Standardschriftart11111111111"/>
    <w:rsid w:val="0073273A"/>
  </w:style>
  <w:style w:type="character" w:customStyle="1" w:styleId="WW-Absatz-Standardschriftart111111111111">
    <w:name w:val="WW-Absatz-Standardschriftart111111111111"/>
    <w:rsid w:val="0073273A"/>
  </w:style>
  <w:style w:type="character" w:customStyle="1" w:styleId="WW-Absatz-Standardschriftart1111111111111">
    <w:name w:val="WW-Absatz-Standardschriftart1111111111111"/>
    <w:rsid w:val="0073273A"/>
  </w:style>
  <w:style w:type="character" w:customStyle="1" w:styleId="WW-Absatz-Standardschriftart11111111111111">
    <w:name w:val="WW-Absatz-Standardschriftart11111111111111"/>
    <w:rsid w:val="0073273A"/>
  </w:style>
  <w:style w:type="character" w:customStyle="1" w:styleId="WW-Absatz-Standardschriftart111111111111111">
    <w:name w:val="WW-Absatz-Standardschriftart111111111111111"/>
    <w:rsid w:val="0073273A"/>
  </w:style>
  <w:style w:type="character" w:customStyle="1" w:styleId="WW-Absatz-Standardschriftart1111111111111111">
    <w:name w:val="WW-Absatz-Standardschriftart1111111111111111"/>
    <w:rsid w:val="0073273A"/>
  </w:style>
  <w:style w:type="character" w:customStyle="1" w:styleId="WW-Absatz-Standardschriftart11111111111111111">
    <w:name w:val="WW-Absatz-Standardschriftart11111111111111111"/>
    <w:rsid w:val="0073273A"/>
  </w:style>
  <w:style w:type="character" w:customStyle="1" w:styleId="WW-Absatz-Standardschriftart111111111111111111">
    <w:name w:val="WW-Absatz-Standardschriftart111111111111111111"/>
    <w:rsid w:val="0073273A"/>
  </w:style>
  <w:style w:type="character" w:customStyle="1" w:styleId="WW-Absatz-Standardschriftart1111111111111111111">
    <w:name w:val="WW-Absatz-Standardschriftart1111111111111111111"/>
    <w:rsid w:val="0073273A"/>
  </w:style>
  <w:style w:type="character" w:customStyle="1" w:styleId="WW8Num8z0">
    <w:name w:val="WW8Num8z0"/>
    <w:rsid w:val="0073273A"/>
    <w:rPr>
      <w:rFonts w:ascii="Times New Roman" w:hAnsi="Times New Roman"/>
    </w:rPr>
  </w:style>
  <w:style w:type="character" w:customStyle="1" w:styleId="WW8Num8z1">
    <w:name w:val="WW8Num8z1"/>
    <w:rsid w:val="0073273A"/>
    <w:rPr>
      <w:rFonts w:ascii="Courier New" w:hAnsi="Courier New"/>
    </w:rPr>
  </w:style>
  <w:style w:type="character" w:customStyle="1" w:styleId="WW8Num8z2">
    <w:name w:val="WW8Num8z2"/>
    <w:rsid w:val="0073273A"/>
    <w:rPr>
      <w:rFonts w:ascii="Wingdings" w:hAnsi="Wingdings"/>
    </w:rPr>
  </w:style>
  <w:style w:type="character" w:customStyle="1" w:styleId="WW8Num8z3">
    <w:name w:val="WW8Num8z3"/>
    <w:rsid w:val="0073273A"/>
    <w:rPr>
      <w:rFonts w:ascii="Symbol" w:hAnsi="Symbol"/>
    </w:rPr>
  </w:style>
  <w:style w:type="character" w:customStyle="1" w:styleId="WW8Num4z0">
    <w:name w:val="WW8Num4z0"/>
    <w:rsid w:val="0073273A"/>
  </w:style>
  <w:style w:type="character" w:customStyle="1" w:styleId="11">
    <w:name w:val="Основной шрифт абзаца1"/>
    <w:rsid w:val="0073273A"/>
  </w:style>
  <w:style w:type="character" w:customStyle="1" w:styleId="a3">
    <w:name w:val="Не вступил в силу"/>
    <w:rsid w:val="0073273A"/>
    <w:rPr>
      <w:strike/>
      <w:color w:val="008080"/>
    </w:rPr>
  </w:style>
  <w:style w:type="character" w:customStyle="1" w:styleId="grame">
    <w:name w:val="grame"/>
    <w:basedOn w:val="11"/>
    <w:rsid w:val="0073273A"/>
    <w:rPr>
      <w:rFonts w:cs="Times New Roman"/>
    </w:rPr>
  </w:style>
  <w:style w:type="character" w:customStyle="1" w:styleId="a4">
    <w:name w:val="Символ нумерации"/>
    <w:rsid w:val="0073273A"/>
  </w:style>
  <w:style w:type="character" w:customStyle="1" w:styleId="21">
    <w:name w:val="Основной шрифт абзаца2"/>
    <w:rsid w:val="0073273A"/>
  </w:style>
  <w:style w:type="paragraph" w:customStyle="1" w:styleId="a5">
    <w:name w:val="Заголовок"/>
    <w:basedOn w:val="a"/>
    <w:next w:val="a6"/>
    <w:rsid w:val="0073273A"/>
    <w:pPr>
      <w:keepNext/>
      <w:spacing w:before="240" w:after="120"/>
    </w:pPr>
    <w:rPr>
      <w:rFonts w:ascii="Arial" w:hAnsi="Arial" w:cs="Tahoma"/>
      <w:sz w:val="28"/>
      <w:szCs w:val="28"/>
    </w:rPr>
  </w:style>
  <w:style w:type="paragraph" w:styleId="a6">
    <w:name w:val="Body Text"/>
    <w:basedOn w:val="a"/>
    <w:link w:val="a7"/>
    <w:uiPriority w:val="99"/>
    <w:rsid w:val="0073273A"/>
    <w:pPr>
      <w:spacing w:after="120"/>
    </w:pPr>
  </w:style>
  <w:style w:type="character" w:customStyle="1" w:styleId="a7">
    <w:name w:val="Основной текст Знак"/>
    <w:basedOn w:val="a0"/>
    <w:link w:val="a6"/>
    <w:uiPriority w:val="99"/>
    <w:locked/>
    <w:rsid w:val="0073273A"/>
    <w:rPr>
      <w:rFonts w:ascii="Times New Roman" w:eastAsia="Times New Roman" w:hAnsi="Times New Roman" w:cs="Times New Roman"/>
      <w:kern w:val="1"/>
      <w:sz w:val="24"/>
      <w:szCs w:val="24"/>
    </w:rPr>
  </w:style>
  <w:style w:type="paragraph" w:styleId="a8">
    <w:name w:val="List"/>
    <w:basedOn w:val="a6"/>
    <w:uiPriority w:val="99"/>
    <w:rsid w:val="0073273A"/>
    <w:rPr>
      <w:rFonts w:cs="Tahoma"/>
    </w:rPr>
  </w:style>
  <w:style w:type="paragraph" w:customStyle="1" w:styleId="12">
    <w:name w:val="Название1"/>
    <w:basedOn w:val="a"/>
    <w:rsid w:val="0073273A"/>
    <w:pPr>
      <w:suppressLineNumbers/>
      <w:spacing w:before="120" w:after="120"/>
    </w:pPr>
    <w:rPr>
      <w:rFonts w:cs="Tahoma"/>
      <w:i/>
      <w:iCs/>
    </w:rPr>
  </w:style>
  <w:style w:type="paragraph" w:customStyle="1" w:styleId="13">
    <w:name w:val="Указатель1"/>
    <w:basedOn w:val="a"/>
    <w:rsid w:val="0073273A"/>
    <w:pPr>
      <w:suppressLineNumbers/>
    </w:pPr>
    <w:rPr>
      <w:rFonts w:cs="Tahoma"/>
    </w:rPr>
  </w:style>
  <w:style w:type="paragraph" w:styleId="a9">
    <w:name w:val="Title"/>
    <w:basedOn w:val="a5"/>
    <w:next w:val="aa"/>
    <w:link w:val="ab"/>
    <w:uiPriority w:val="10"/>
    <w:qFormat/>
    <w:rsid w:val="0073273A"/>
  </w:style>
  <w:style w:type="character" w:customStyle="1" w:styleId="ab">
    <w:name w:val="Название Знак"/>
    <w:basedOn w:val="a0"/>
    <w:link w:val="a9"/>
    <w:uiPriority w:val="10"/>
    <w:locked/>
    <w:rsid w:val="0073273A"/>
    <w:rPr>
      <w:rFonts w:ascii="Arial" w:eastAsia="Times New Roman" w:hAnsi="Arial" w:cs="Tahoma"/>
      <w:kern w:val="1"/>
      <w:sz w:val="28"/>
      <w:szCs w:val="28"/>
    </w:rPr>
  </w:style>
  <w:style w:type="paragraph" w:styleId="aa">
    <w:name w:val="Subtitle"/>
    <w:basedOn w:val="a5"/>
    <w:next w:val="a6"/>
    <w:link w:val="ac"/>
    <w:uiPriority w:val="11"/>
    <w:qFormat/>
    <w:rsid w:val="0073273A"/>
    <w:pPr>
      <w:jc w:val="center"/>
    </w:pPr>
    <w:rPr>
      <w:i/>
      <w:iCs/>
    </w:rPr>
  </w:style>
  <w:style w:type="character" w:customStyle="1" w:styleId="ac">
    <w:name w:val="Подзаголовок Знак"/>
    <w:basedOn w:val="a0"/>
    <w:link w:val="aa"/>
    <w:uiPriority w:val="11"/>
    <w:locked/>
    <w:rsid w:val="0073273A"/>
    <w:rPr>
      <w:rFonts w:ascii="Arial" w:eastAsia="Times New Roman" w:hAnsi="Arial" w:cs="Tahoma"/>
      <w:i/>
      <w:iCs/>
      <w:kern w:val="1"/>
      <w:sz w:val="28"/>
      <w:szCs w:val="28"/>
    </w:rPr>
  </w:style>
  <w:style w:type="paragraph" w:customStyle="1" w:styleId="14">
    <w:name w:val="Текст1"/>
    <w:basedOn w:val="a"/>
    <w:rsid w:val="0073273A"/>
    <w:rPr>
      <w:rFonts w:ascii="Courier New" w:hAnsi="Courier New"/>
      <w:sz w:val="20"/>
    </w:rPr>
  </w:style>
  <w:style w:type="paragraph" w:customStyle="1" w:styleId="consnormal">
    <w:name w:val="consnormal"/>
    <w:basedOn w:val="a"/>
    <w:rsid w:val="0073273A"/>
    <w:pPr>
      <w:spacing w:before="100" w:after="100"/>
    </w:pPr>
  </w:style>
  <w:style w:type="paragraph" w:customStyle="1" w:styleId="ad">
    <w:name w:val="Содержимое таблицы"/>
    <w:basedOn w:val="a"/>
    <w:rsid w:val="0073273A"/>
    <w:pPr>
      <w:suppressLineNumbers/>
    </w:pPr>
  </w:style>
  <w:style w:type="paragraph" w:customStyle="1" w:styleId="210">
    <w:name w:val="Основной текст 21"/>
    <w:basedOn w:val="a"/>
    <w:rsid w:val="0073273A"/>
    <w:pPr>
      <w:jc w:val="both"/>
    </w:pPr>
    <w:rPr>
      <w:sz w:val="28"/>
    </w:rPr>
  </w:style>
  <w:style w:type="paragraph" w:customStyle="1" w:styleId="ConsNormal0">
    <w:name w:val="ConsNormal"/>
    <w:rsid w:val="0073273A"/>
    <w:pPr>
      <w:widowControl w:val="0"/>
      <w:suppressAutoHyphens/>
      <w:autoSpaceDE w:val="0"/>
      <w:spacing w:after="0" w:line="240" w:lineRule="auto"/>
      <w:ind w:firstLine="720"/>
    </w:pPr>
    <w:rPr>
      <w:rFonts w:ascii="Arial" w:hAnsi="Arial" w:cs="Arial"/>
      <w:kern w:val="1"/>
      <w:sz w:val="20"/>
      <w:szCs w:val="20"/>
      <w:lang w:eastAsia="ar-SA"/>
    </w:rPr>
  </w:style>
  <w:style w:type="paragraph" w:customStyle="1" w:styleId="211">
    <w:name w:val="Основной текст с отступом 21"/>
    <w:basedOn w:val="a"/>
    <w:rsid w:val="0073273A"/>
    <w:pPr>
      <w:ind w:firstLine="900"/>
    </w:pPr>
    <w:rPr>
      <w:sz w:val="28"/>
    </w:rPr>
  </w:style>
  <w:style w:type="paragraph" w:customStyle="1" w:styleId="ConsNonformat">
    <w:name w:val="ConsNonformat"/>
    <w:rsid w:val="0073273A"/>
    <w:pPr>
      <w:widowControl w:val="0"/>
      <w:suppressAutoHyphens/>
      <w:autoSpaceDE w:val="0"/>
      <w:spacing w:after="0" w:line="240" w:lineRule="auto"/>
    </w:pPr>
    <w:rPr>
      <w:rFonts w:ascii="Courier New" w:hAnsi="Courier New" w:cs="Courier New"/>
      <w:kern w:val="1"/>
      <w:sz w:val="20"/>
      <w:szCs w:val="20"/>
      <w:lang w:eastAsia="ar-SA"/>
    </w:rPr>
  </w:style>
  <w:style w:type="paragraph" w:customStyle="1" w:styleId="31">
    <w:name w:val="Основной текст 31"/>
    <w:basedOn w:val="a"/>
    <w:rsid w:val="0073273A"/>
    <w:pPr>
      <w:jc w:val="both"/>
    </w:pPr>
  </w:style>
  <w:style w:type="paragraph" w:styleId="ae">
    <w:name w:val="Body Text Indent"/>
    <w:basedOn w:val="a"/>
    <w:link w:val="af"/>
    <w:uiPriority w:val="99"/>
    <w:rsid w:val="0073273A"/>
    <w:pPr>
      <w:ind w:firstLine="900"/>
      <w:jc w:val="both"/>
    </w:pPr>
    <w:rPr>
      <w:sz w:val="28"/>
    </w:rPr>
  </w:style>
  <w:style w:type="character" w:customStyle="1" w:styleId="af">
    <w:name w:val="Основной текст с отступом Знак"/>
    <w:basedOn w:val="a0"/>
    <w:link w:val="ae"/>
    <w:uiPriority w:val="99"/>
    <w:locked/>
    <w:rsid w:val="0073273A"/>
    <w:rPr>
      <w:rFonts w:ascii="Times New Roman" w:eastAsia="Times New Roman" w:hAnsi="Times New Roman" w:cs="Times New Roman"/>
      <w:kern w:val="1"/>
      <w:sz w:val="24"/>
      <w:szCs w:val="24"/>
    </w:rPr>
  </w:style>
  <w:style w:type="paragraph" w:customStyle="1" w:styleId="310">
    <w:name w:val="Основной текст с отступом 31"/>
    <w:basedOn w:val="a"/>
    <w:rsid w:val="0073273A"/>
    <w:pPr>
      <w:ind w:firstLine="900"/>
      <w:jc w:val="both"/>
    </w:pPr>
    <w:rPr>
      <w:color w:val="000000"/>
      <w:sz w:val="28"/>
    </w:rPr>
  </w:style>
  <w:style w:type="paragraph" w:customStyle="1" w:styleId="af0">
    <w:name w:val="адресат"/>
    <w:basedOn w:val="a"/>
    <w:next w:val="a"/>
    <w:rsid w:val="0073273A"/>
    <w:pPr>
      <w:autoSpaceDE w:val="0"/>
      <w:jc w:val="center"/>
    </w:pPr>
    <w:rPr>
      <w:sz w:val="30"/>
    </w:rPr>
  </w:style>
  <w:style w:type="paragraph" w:customStyle="1" w:styleId="ConsTitle">
    <w:name w:val="ConsTitle"/>
    <w:rsid w:val="0073273A"/>
    <w:pPr>
      <w:widowControl w:val="0"/>
      <w:suppressAutoHyphens/>
      <w:autoSpaceDE w:val="0"/>
      <w:spacing w:after="0" w:line="240" w:lineRule="auto"/>
    </w:pPr>
    <w:rPr>
      <w:rFonts w:ascii="Arial" w:hAnsi="Arial" w:cs="Arial"/>
      <w:b/>
      <w:bCs/>
      <w:kern w:val="1"/>
      <w:sz w:val="16"/>
      <w:szCs w:val="16"/>
      <w:lang w:eastAsia="ar-SA"/>
    </w:rPr>
  </w:style>
  <w:style w:type="paragraph" w:customStyle="1" w:styleId="af1">
    <w:name w:val="Стиль"/>
    <w:rsid w:val="0073273A"/>
    <w:pPr>
      <w:widowControl w:val="0"/>
      <w:suppressAutoHyphens/>
      <w:spacing w:after="0" w:line="240" w:lineRule="auto"/>
      <w:ind w:firstLine="720"/>
      <w:jc w:val="both"/>
    </w:pPr>
    <w:rPr>
      <w:rFonts w:ascii="Arial" w:hAnsi="Arial" w:cs="Times New Roman"/>
      <w:kern w:val="1"/>
      <w:sz w:val="24"/>
      <w:szCs w:val="20"/>
      <w:lang w:eastAsia="ar-SA"/>
    </w:rPr>
  </w:style>
  <w:style w:type="paragraph" w:customStyle="1" w:styleId="af2">
    <w:name w:val="Содержимое врезки"/>
    <w:basedOn w:val="a6"/>
    <w:rsid w:val="0073273A"/>
  </w:style>
  <w:style w:type="paragraph" w:customStyle="1" w:styleId="ConsPlusNormal">
    <w:name w:val="ConsPlusNormal"/>
    <w:next w:val="a"/>
    <w:rsid w:val="0073273A"/>
    <w:pPr>
      <w:widowControl w:val="0"/>
      <w:suppressAutoHyphens/>
      <w:autoSpaceDE w:val="0"/>
      <w:spacing w:after="0" w:line="240" w:lineRule="auto"/>
      <w:ind w:firstLine="720"/>
    </w:pPr>
    <w:rPr>
      <w:rFonts w:ascii="Arial" w:hAnsi="Arial" w:cs="Arial"/>
      <w:kern w:val="1"/>
      <w:sz w:val="20"/>
      <w:szCs w:val="20"/>
      <w:lang w:eastAsia="fa-IR" w:bidi="fa-IR"/>
    </w:rPr>
  </w:style>
  <w:style w:type="paragraph" w:customStyle="1" w:styleId="ConsPlusNonformat">
    <w:name w:val="ConsPlusNonformat"/>
    <w:basedOn w:val="a"/>
    <w:next w:val="ConsPlusNormal"/>
    <w:rsid w:val="0073273A"/>
    <w:pPr>
      <w:autoSpaceDE w:val="0"/>
    </w:pPr>
    <w:rPr>
      <w:rFonts w:ascii="Courier New" w:hAnsi="Courier New" w:cs="Courier New"/>
      <w:sz w:val="20"/>
      <w:szCs w:val="20"/>
      <w:lang w:eastAsia="fa-IR" w:bidi="fa-IR"/>
    </w:rPr>
  </w:style>
  <w:style w:type="paragraph" w:customStyle="1" w:styleId="ConsPlusTitle">
    <w:name w:val="ConsPlusTitle"/>
    <w:basedOn w:val="a"/>
    <w:next w:val="ConsPlusNormal"/>
    <w:rsid w:val="0073273A"/>
    <w:pPr>
      <w:autoSpaceDE w:val="0"/>
    </w:pPr>
    <w:rPr>
      <w:rFonts w:ascii="Arial" w:hAnsi="Arial" w:cs="Arial"/>
      <w:b/>
      <w:bCs/>
      <w:sz w:val="20"/>
      <w:szCs w:val="20"/>
      <w:lang w:eastAsia="fa-IR" w:bidi="fa-IR"/>
    </w:rPr>
  </w:style>
  <w:style w:type="paragraph" w:customStyle="1" w:styleId="ConsPlusCell">
    <w:name w:val="ConsPlusCell"/>
    <w:basedOn w:val="a"/>
    <w:uiPriority w:val="99"/>
    <w:rsid w:val="0073273A"/>
    <w:pPr>
      <w:autoSpaceDE w:val="0"/>
    </w:pPr>
    <w:rPr>
      <w:rFonts w:ascii="Arial" w:hAnsi="Arial" w:cs="Arial"/>
      <w:sz w:val="20"/>
      <w:szCs w:val="20"/>
      <w:lang w:eastAsia="fa-IR" w:bidi="fa-IR"/>
    </w:rPr>
  </w:style>
  <w:style w:type="paragraph" w:customStyle="1" w:styleId="ConsPlusDocList">
    <w:name w:val="ConsPlusDocList"/>
    <w:basedOn w:val="a"/>
    <w:rsid w:val="0073273A"/>
    <w:pPr>
      <w:autoSpaceDE w:val="0"/>
    </w:pPr>
    <w:rPr>
      <w:rFonts w:ascii="Courier New" w:hAnsi="Courier New" w:cs="Courier New"/>
      <w:sz w:val="20"/>
      <w:szCs w:val="20"/>
      <w:lang w:eastAsia="fa-IR" w:bidi="fa-IR"/>
    </w:rPr>
  </w:style>
  <w:style w:type="paragraph" w:customStyle="1" w:styleId="af3">
    <w:name w:val="Заголовок таблицы"/>
    <w:basedOn w:val="ad"/>
    <w:rsid w:val="0073273A"/>
    <w:pPr>
      <w:jc w:val="center"/>
    </w:pPr>
    <w:rPr>
      <w:b/>
      <w:bCs/>
    </w:rPr>
  </w:style>
  <w:style w:type="paragraph" w:styleId="af4">
    <w:name w:val="header"/>
    <w:basedOn w:val="a"/>
    <w:link w:val="af5"/>
    <w:uiPriority w:val="99"/>
    <w:unhideWhenUsed/>
    <w:rsid w:val="0020645A"/>
    <w:pPr>
      <w:tabs>
        <w:tab w:val="center" w:pos="4677"/>
        <w:tab w:val="right" w:pos="9355"/>
      </w:tabs>
    </w:pPr>
  </w:style>
  <w:style w:type="character" w:customStyle="1" w:styleId="af5">
    <w:name w:val="Верхний колонтитул Знак"/>
    <w:basedOn w:val="a0"/>
    <w:link w:val="af4"/>
    <w:uiPriority w:val="99"/>
    <w:locked/>
    <w:rsid w:val="0020645A"/>
    <w:rPr>
      <w:rFonts w:ascii="Times New Roman" w:eastAsia="Times New Roman" w:hAnsi="Times New Roman" w:cs="Times New Roman"/>
      <w:kern w:val="1"/>
      <w:sz w:val="24"/>
      <w:szCs w:val="24"/>
    </w:rPr>
  </w:style>
  <w:style w:type="paragraph" w:styleId="af6">
    <w:name w:val="footer"/>
    <w:basedOn w:val="a"/>
    <w:link w:val="af7"/>
    <w:uiPriority w:val="99"/>
    <w:unhideWhenUsed/>
    <w:rsid w:val="0020645A"/>
    <w:pPr>
      <w:tabs>
        <w:tab w:val="center" w:pos="4677"/>
        <w:tab w:val="right" w:pos="9355"/>
      </w:tabs>
    </w:pPr>
  </w:style>
  <w:style w:type="character" w:customStyle="1" w:styleId="af7">
    <w:name w:val="Нижний колонтитул Знак"/>
    <w:basedOn w:val="a0"/>
    <w:link w:val="af6"/>
    <w:uiPriority w:val="99"/>
    <w:locked/>
    <w:rsid w:val="0020645A"/>
    <w:rPr>
      <w:rFonts w:ascii="Times New Roman" w:eastAsia="Times New Roman" w:hAnsi="Times New Roman" w:cs="Times New Roman"/>
      <w:kern w:val="1"/>
      <w:sz w:val="24"/>
      <w:szCs w:val="24"/>
    </w:rPr>
  </w:style>
  <w:style w:type="paragraph" w:styleId="af8">
    <w:name w:val="List Paragraph"/>
    <w:basedOn w:val="a"/>
    <w:uiPriority w:val="34"/>
    <w:qFormat/>
    <w:rsid w:val="00EA0E76"/>
    <w:pPr>
      <w:widowControl/>
      <w:suppressAutoHyphens w:val="0"/>
      <w:ind w:left="720" w:firstLine="851"/>
      <w:contextualSpacing/>
      <w:jc w:val="both"/>
    </w:pPr>
    <w:rPr>
      <w:rFonts w:asciiTheme="minorHAnsi" w:hAnsiTheme="minorHAnsi" w:cstheme="minorBidi"/>
      <w:kern w:val="0"/>
      <w:sz w:val="22"/>
      <w:szCs w:val="22"/>
    </w:rPr>
  </w:style>
  <w:style w:type="paragraph" w:customStyle="1" w:styleId="22">
    <w:name w:val="Основной текст с отступом 22"/>
    <w:basedOn w:val="a"/>
    <w:rsid w:val="00A702A0"/>
    <w:pPr>
      <w:overflowPunct w:val="0"/>
      <w:autoSpaceDE w:val="0"/>
      <w:spacing w:before="20" w:after="20"/>
      <w:ind w:firstLine="708"/>
      <w:jc w:val="both"/>
      <w:textAlignment w:val="baseline"/>
    </w:pPr>
    <w:rPr>
      <w:sz w:val="28"/>
      <w:szCs w:val="28"/>
    </w:rPr>
  </w:style>
  <w:style w:type="paragraph" w:styleId="af9">
    <w:name w:val="Balloon Text"/>
    <w:basedOn w:val="a"/>
    <w:link w:val="afa"/>
    <w:uiPriority w:val="99"/>
    <w:semiHidden/>
    <w:unhideWhenUsed/>
    <w:rsid w:val="00383E7C"/>
    <w:rPr>
      <w:rFonts w:ascii="Tahoma" w:hAnsi="Tahoma" w:cs="Tahoma"/>
      <w:sz w:val="16"/>
      <w:szCs w:val="16"/>
    </w:rPr>
  </w:style>
  <w:style w:type="character" w:customStyle="1" w:styleId="afa">
    <w:name w:val="Текст выноски Знак"/>
    <w:basedOn w:val="a0"/>
    <w:link w:val="af9"/>
    <w:uiPriority w:val="99"/>
    <w:semiHidden/>
    <w:locked/>
    <w:rsid w:val="00383E7C"/>
    <w:rPr>
      <w:rFonts w:ascii="Tahoma" w:eastAsia="Times New Roman" w:hAnsi="Tahoma" w:cs="Tahoma"/>
      <w:kern w:val="1"/>
      <w:sz w:val="16"/>
      <w:szCs w:val="16"/>
    </w:rPr>
  </w:style>
  <w:style w:type="paragraph" w:customStyle="1" w:styleId="WW-2">
    <w:name w:val="WW-Основной текст с отступом 2"/>
    <w:basedOn w:val="a"/>
    <w:rsid w:val="003A5082"/>
    <w:pPr>
      <w:widowControl/>
      <w:spacing w:line="100" w:lineRule="atLeast"/>
    </w:pPr>
    <w:rPr>
      <w:lang w:eastAsia="ar-SA"/>
    </w:rPr>
  </w:style>
  <w:style w:type="character" w:styleId="afb">
    <w:name w:val="Hyperlink"/>
    <w:basedOn w:val="a0"/>
    <w:uiPriority w:val="99"/>
    <w:unhideWhenUsed/>
    <w:rsid w:val="00BF67CF"/>
    <w:rPr>
      <w:rFonts w:cs="Times New Roman"/>
      <w:color w:val="0000FF" w:themeColor="hyperlink"/>
      <w:u w:val="single"/>
    </w:rPr>
  </w:style>
  <w:style w:type="character" w:customStyle="1" w:styleId="apple-converted-space">
    <w:name w:val="apple-converted-space"/>
    <w:basedOn w:val="a0"/>
    <w:rsid w:val="00214CB3"/>
    <w:rPr>
      <w:rFonts w:cs="Times New Roman"/>
    </w:rPr>
  </w:style>
  <w:style w:type="character" w:customStyle="1" w:styleId="link">
    <w:name w:val="link"/>
    <w:basedOn w:val="a0"/>
    <w:rsid w:val="00214CB3"/>
    <w:rPr>
      <w:rFonts w:cs="Times New Roman"/>
    </w:rPr>
  </w:style>
  <w:style w:type="paragraph" w:customStyle="1" w:styleId="s1">
    <w:name w:val="s_1"/>
    <w:basedOn w:val="a"/>
    <w:rsid w:val="00721106"/>
    <w:pPr>
      <w:widowControl/>
      <w:suppressAutoHyphens w:val="0"/>
      <w:spacing w:before="100" w:beforeAutospacing="1" w:after="100" w:afterAutospacing="1"/>
    </w:pPr>
    <w:rPr>
      <w:kern w:val="0"/>
      <w:lang w:eastAsia="ru-RU"/>
    </w:rPr>
  </w:style>
  <w:style w:type="paragraph" w:customStyle="1" w:styleId="s22">
    <w:name w:val="s_22"/>
    <w:basedOn w:val="a"/>
    <w:rsid w:val="00721106"/>
    <w:pPr>
      <w:widowControl/>
      <w:suppressAutoHyphens w:val="0"/>
      <w:spacing w:before="100" w:beforeAutospacing="1" w:after="100" w:afterAutospacing="1"/>
    </w:pPr>
    <w:rPr>
      <w:kern w:val="0"/>
      <w:lang w:eastAsia="ru-RU"/>
    </w:rPr>
  </w:style>
  <w:style w:type="character" w:customStyle="1" w:styleId="afc">
    <w:name w:val="Сравнение редакций. Удаленный фрагмент"/>
    <w:uiPriority w:val="99"/>
    <w:rsid w:val="00700480"/>
    <w:rPr>
      <w:color w:val="000000"/>
      <w:shd w:val="clear" w:color="auto" w:fill="C4C413"/>
    </w:rPr>
  </w:style>
  <w:style w:type="character" w:customStyle="1" w:styleId="afd">
    <w:name w:val="Гипертекстовая ссылка"/>
    <w:basedOn w:val="a0"/>
    <w:uiPriority w:val="99"/>
    <w:rsid w:val="00B722F4"/>
    <w:rPr>
      <w:color w:val="106BBE"/>
    </w:rPr>
  </w:style>
  <w:style w:type="paragraph" w:styleId="afe">
    <w:name w:val="Plain Text"/>
    <w:basedOn w:val="a"/>
    <w:link w:val="aff"/>
    <w:uiPriority w:val="99"/>
    <w:rsid w:val="00D35BD4"/>
    <w:pPr>
      <w:widowControl/>
      <w:suppressAutoHyphens w:val="0"/>
    </w:pPr>
    <w:rPr>
      <w:rFonts w:ascii="Courier New" w:hAnsi="Courier New"/>
      <w:kern w:val="0"/>
      <w:sz w:val="20"/>
      <w:szCs w:val="20"/>
      <w:lang w:eastAsia="ru-RU"/>
    </w:rPr>
  </w:style>
  <w:style w:type="character" w:customStyle="1" w:styleId="aff">
    <w:name w:val="Текст Знак"/>
    <w:basedOn w:val="a0"/>
    <w:link w:val="afe"/>
    <w:uiPriority w:val="99"/>
    <w:rsid w:val="00D35BD4"/>
    <w:rPr>
      <w:rFonts w:ascii="Courier New"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0658941">
      <w:marLeft w:val="0"/>
      <w:marRight w:val="0"/>
      <w:marTop w:val="0"/>
      <w:marBottom w:val="0"/>
      <w:divBdr>
        <w:top w:val="none" w:sz="0" w:space="0" w:color="auto"/>
        <w:left w:val="none" w:sz="0" w:space="0" w:color="auto"/>
        <w:bottom w:val="none" w:sz="0" w:space="0" w:color="auto"/>
        <w:right w:val="none" w:sz="0" w:space="0" w:color="auto"/>
      </w:divBdr>
    </w:div>
    <w:div w:id="410658942">
      <w:marLeft w:val="0"/>
      <w:marRight w:val="0"/>
      <w:marTop w:val="0"/>
      <w:marBottom w:val="0"/>
      <w:divBdr>
        <w:top w:val="none" w:sz="0" w:space="0" w:color="auto"/>
        <w:left w:val="none" w:sz="0" w:space="0" w:color="auto"/>
        <w:bottom w:val="none" w:sz="0" w:space="0" w:color="auto"/>
        <w:right w:val="none" w:sz="0" w:space="0" w:color="auto"/>
      </w:divBdr>
    </w:div>
    <w:div w:id="410658943">
      <w:marLeft w:val="0"/>
      <w:marRight w:val="0"/>
      <w:marTop w:val="0"/>
      <w:marBottom w:val="0"/>
      <w:divBdr>
        <w:top w:val="none" w:sz="0" w:space="0" w:color="auto"/>
        <w:left w:val="none" w:sz="0" w:space="0" w:color="auto"/>
        <w:bottom w:val="none" w:sz="0" w:space="0" w:color="auto"/>
        <w:right w:val="none" w:sz="0" w:space="0" w:color="auto"/>
      </w:divBdr>
    </w:div>
    <w:div w:id="410658944">
      <w:marLeft w:val="0"/>
      <w:marRight w:val="0"/>
      <w:marTop w:val="0"/>
      <w:marBottom w:val="0"/>
      <w:divBdr>
        <w:top w:val="none" w:sz="0" w:space="0" w:color="auto"/>
        <w:left w:val="none" w:sz="0" w:space="0" w:color="auto"/>
        <w:bottom w:val="none" w:sz="0" w:space="0" w:color="auto"/>
        <w:right w:val="none" w:sz="0" w:space="0" w:color="auto"/>
      </w:divBdr>
    </w:div>
    <w:div w:id="410658945">
      <w:marLeft w:val="0"/>
      <w:marRight w:val="0"/>
      <w:marTop w:val="0"/>
      <w:marBottom w:val="0"/>
      <w:divBdr>
        <w:top w:val="none" w:sz="0" w:space="0" w:color="auto"/>
        <w:left w:val="none" w:sz="0" w:space="0" w:color="auto"/>
        <w:bottom w:val="none" w:sz="0" w:space="0" w:color="auto"/>
        <w:right w:val="none" w:sz="0" w:space="0" w:color="auto"/>
      </w:divBdr>
    </w:div>
    <w:div w:id="410658946">
      <w:marLeft w:val="0"/>
      <w:marRight w:val="0"/>
      <w:marTop w:val="0"/>
      <w:marBottom w:val="0"/>
      <w:divBdr>
        <w:top w:val="none" w:sz="0" w:space="0" w:color="auto"/>
        <w:left w:val="none" w:sz="0" w:space="0" w:color="auto"/>
        <w:bottom w:val="none" w:sz="0" w:space="0" w:color="auto"/>
        <w:right w:val="none" w:sz="0" w:space="0" w:color="auto"/>
      </w:divBdr>
    </w:div>
    <w:div w:id="4106589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DDA996C36D306468DD6F56D5CAF6A5485DC289B2E0BB9C45BB8F08E0A2F58BB51ABB5451Fl6P" TargetMode="External"/><Relationship Id="rId18" Type="http://schemas.openxmlformats.org/officeDocument/2006/relationships/hyperlink" Target="consultantplus://offline/ref=7DDA996C36D306468DD6F56D5CAF6A5485DC229F2E05B9C45BB8F08E0A2F58BB51ABB544F11AlFP" TargetMode="External"/><Relationship Id="rId26" Type="http://schemas.openxmlformats.org/officeDocument/2006/relationships/hyperlink" Target="consultantplus://offline/ref=CF2075795604EAE03CAD8E3452D3E27B955D5ADC5A9BA133B4F61EAF06pDF3H" TargetMode="External"/><Relationship Id="rId39" Type="http://schemas.openxmlformats.org/officeDocument/2006/relationships/hyperlink" Target="consultantplus://offline/ref=D7763408C2A25C5A49CAB7ED0A76B38706C74D5643B777E134020625313E4D15F316B37C8D7FT1M" TargetMode="External"/><Relationship Id="rId21" Type="http://schemas.openxmlformats.org/officeDocument/2006/relationships/hyperlink" Target="consultantplus://offline/ref=CF2075795604EAE03CAD8E3452D3E27B955D5ADC5A9BA133B4F61EAF06pDF3H" TargetMode="External"/><Relationship Id="rId34" Type="http://schemas.openxmlformats.org/officeDocument/2006/relationships/hyperlink" Target="consultantplus://offline/ref=D7763408C2A25C5A49CAB7ED0A76B38706C74D5643B777E134020625313E4D15F316B37B8AF5681177T6M" TargetMode="External"/><Relationship Id="rId42" Type="http://schemas.openxmlformats.org/officeDocument/2006/relationships/hyperlink" Target="consultantplus://offline/ref=FF6C5A8D2CD0C640DB2E0029C87739B074776C780DC5FE32E1B97027B58A696FA40D1EC542DA16X6d6O" TargetMode="External"/><Relationship Id="rId47" Type="http://schemas.openxmlformats.org/officeDocument/2006/relationships/hyperlink" Target="consultantplus://offline/main?base=LAW;n=110266;fld=134;dst=100067" TargetMode="External"/><Relationship Id="rId50" Type="http://schemas.openxmlformats.org/officeDocument/2006/relationships/hyperlink" Target="consultantplus://offline/ref=23698AD763B209C116729DB1DFC12408B03C53261D07AD36AA8F9103A83D2074DC73D4B03DD7JDi2I"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2A2CB0A9EC893F8345FC398FF407DF39A782612D7C8D85A0BD064300C4B70A12514F5B78E3hDRBH" TargetMode="External"/><Relationship Id="rId17" Type="http://schemas.openxmlformats.org/officeDocument/2006/relationships/hyperlink" Target="consultantplus://offline/ref=7DDA996C36D306468DD6F56D5CAF6A5485DC289A2F0AB9C45BB8F08E0A2F58BB51ABB546F4AAB8AD12lBP" TargetMode="External"/><Relationship Id="rId25" Type="http://schemas.openxmlformats.org/officeDocument/2006/relationships/hyperlink" Target="consultantplus://offline/ref=AA86745B24B6FB50F7FA29AC8B5605872589DA1C66B7C0C2536AC1B382zDrBO" TargetMode="External"/><Relationship Id="rId33" Type="http://schemas.openxmlformats.org/officeDocument/2006/relationships/hyperlink" Target="consultantplus://offline/ref=D7763408C2A25C5A49CAB7ED0A76B38706C74D5643B777E134020625313E4D15F316B37B8AF5681177T5M" TargetMode="External"/><Relationship Id="rId38" Type="http://schemas.openxmlformats.org/officeDocument/2006/relationships/hyperlink" Target="consultantplus://offline/ref=D7763408C2A25C5A49CAB7ED0A76B38706C74D5643B777E134020625313E4D15F316B37B8AF5691577T7M" TargetMode="External"/><Relationship Id="rId46" Type="http://schemas.openxmlformats.org/officeDocument/2006/relationships/hyperlink" Target="consultantplus://offline/main?base=LAW;n=110266;fld=134;dst=100061" TargetMode="External"/><Relationship Id="rId2" Type="http://schemas.openxmlformats.org/officeDocument/2006/relationships/numbering" Target="numbering.xml"/><Relationship Id="rId16" Type="http://schemas.openxmlformats.org/officeDocument/2006/relationships/hyperlink" Target="consultantplus://offline/ref=7DDA996C36D306468DD6F56D5CAF6A5485DC289A280FB9C45BB8F08E0A2F58BB51ABB546F4AABAAC12l3P" TargetMode="External"/><Relationship Id="rId20" Type="http://schemas.openxmlformats.org/officeDocument/2006/relationships/hyperlink" Target="consultantplus://offline/ref=F20F1095FF97913EA8E2196A46A0DD74CC958BDFFA37F37E86F641XFm5N" TargetMode="External"/><Relationship Id="rId29" Type="http://schemas.openxmlformats.org/officeDocument/2006/relationships/hyperlink" Target="consultantplus://offline/ref=91B003F6E8003A4C9A47CCE1B3258942A5F5E417B639F8F6113474ED12C17E97A1C2969F0B33F001z5xBL" TargetMode="External"/><Relationship Id="rId41" Type="http://schemas.openxmlformats.org/officeDocument/2006/relationships/hyperlink" Target="consultantplus://offline/ref=D7763408C2A25C5A49CAB7ED0A76B38706C74D5643B777E134020625313E4D15F316B37B8AF56B1E77T5M"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2CB0A9EC893F8345FC398FF407DF39A782612D7C8D85A0BD064300C4B70A12514F5B78E3hDRAH" TargetMode="External"/><Relationship Id="rId24" Type="http://schemas.openxmlformats.org/officeDocument/2006/relationships/hyperlink" Target="consultantplus://offline/ref=D1B110EDB7D238E9706197607E373609A8B158C5642D15FA58A38A993CCBhBN" TargetMode="External"/><Relationship Id="rId32" Type="http://schemas.openxmlformats.org/officeDocument/2006/relationships/hyperlink" Target="consultantplus://offline/ref=D7763408C2A25C5A49CAB7ED0A76B38706C74D5643B777E134020625313E4D15F316B37B8AF5681277T2M" TargetMode="External"/><Relationship Id="rId37" Type="http://schemas.openxmlformats.org/officeDocument/2006/relationships/hyperlink" Target="consultantplus://offline/ref=D7763408C2A25C5A49CAB7ED0A76B38706C74D5643B777E134020625313E4D15F316B37B8AF5691677TCM" TargetMode="External"/><Relationship Id="rId40" Type="http://schemas.openxmlformats.org/officeDocument/2006/relationships/hyperlink" Target="consultantplus://offline/ref=D7763408C2A25C5A49CAB7ED0A76B38706C74D5643B777E134020625313E4D15F316B37B8AF56B1F77TCM" TargetMode="External"/><Relationship Id="rId45" Type="http://schemas.openxmlformats.org/officeDocument/2006/relationships/hyperlink" Target="consultantplus://offline/ref=5AE3EAAAD16A55D1CF26D00A6A74E99EF6F889960ECE1DD8E3CE0513741B4EO" TargetMode="External"/><Relationship Id="rId53" Type="http://schemas.openxmlformats.org/officeDocument/2006/relationships/hyperlink" Target="consultantplus://offline/ref=B52EC92D4FBEBD74F31AC969F0CB1814FBB503137674C50866F10342A9aAwCO" TargetMode="External"/><Relationship Id="rId5" Type="http://schemas.openxmlformats.org/officeDocument/2006/relationships/webSettings" Target="webSettings.xml"/><Relationship Id="rId15" Type="http://schemas.openxmlformats.org/officeDocument/2006/relationships/hyperlink" Target="consultantplus://offline/ref=7DDA996C36D306468DD6F56D5CAF6A5485D3299F2A0CB9C45BB8F08E0A12lFP" TargetMode="External"/><Relationship Id="rId23" Type="http://schemas.openxmlformats.org/officeDocument/2006/relationships/hyperlink" Target="consultantplus://offline/ref=CF2075795604EAE03CAD8E3452D3E27B955D5ADC5A9EA133B4F61EAF06pDF3H" TargetMode="External"/><Relationship Id="rId28" Type="http://schemas.openxmlformats.org/officeDocument/2006/relationships/hyperlink" Target="consultantplus://offline/ref=CF2075795604EAE03CAD8E3452D3E27B955D5ADC5A9EA133B4F61EAF06pDF3H" TargetMode="External"/><Relationship Id="rId36" Type="http://schemas.openxmlformats.org/officeDocument/2006/relationships/hyperlink" Target="consultantplus://offline/ref=D7763408C2A25C5A49CAB7ED0A76B38706C74D5643B777E134020625313E4D15F316B37C8D7FT6M" TargetMode="External"/><Relationship Id="rId49" Type="http://schemas.openxmlformats.org/officeDocument/2006/relationships/hyperlink" Target="consultantplus://offline/main?base=LAW;n=110266;fld=134;dst=100097" TargetMode="External"/><Relationship Id="rId57" Type="http://schemas.microsoft.com/office/2007/relationships/stylesWithEffects" Target="stylesWithEffects.xml"/><Relationship Id="rId10" Type="http://schemas.openxmlformats.org/officeDocument/2006/relationships/hyperlink" Target="consultantplus://offline/ref=9F393901CAA96718D1248F81417B8CBFA1AF3D03159AB252F12F029E6DYBXAL" TargetMode="External"/><Relationship Id="rId19" Type="http://schemas.openxmlformats.org/officeDocument/2006/relationships/hyperlink" Target="consultantplus://offline/ref=E9C0764A2C56E9D77E85DC31A032245769E3EFC7570E56C6CC12EDC718P8c3H" TargetMode="External"/><Relationship Id="rId31" Type="http://schemas.openxmlformats.org/officeDocument/2006/relationships/hyperlink" Target="consultantplus://offline/ref=D7763408C2A25C5A49CAB7ED0A76B38706C74D5643B777E134020625313E4D15F316B37B8AF46D1277TCM" TargetMode="External"/><Relationship Id="rId44" Type="http://schemas.openxmlformats.org/officeDocument/2006/relationships/hyperlink" Target="consultantplus://offline/ref=FF6C5A8D2CD0C640DB2E0029C87739B070756B7A04CDA338E9E07C25B2X8d5O" TargetMode="External"/><Relationship Id="rId52" Type="http://schemas.openxmlformats.org/officeDocument/2006/relationships/hyperlink" Target="consultantplus://offline/ref=4877D9329D1ED507F78C7EB7FE26D5DB4F90AADD2DF0D9640986477D154531FAD5E464E6C1D4IAe8H" TargetMode="External"/><Relationship Id="rId4" Type="http://schemas.openxmlformats.org/officeDocument/2006/relationships/settings" Target="settings.xml"/><Relationship Id="rId9" Type="http://schemas.openxmlformats.org/officeDocument/2006/relationships/hyperlink" Target="consultantplus://offline/main?base=LAW;n=112236;fld=134;dst=100103" TargetMode="External"/><Relationship Id="rId14" Type="http://schemas.openxmlformats.org/officeDocument/2006/relationships/hyperlink" Target="consultantplus://offline/ref=7DDA996C36D306468DD6F56D5CAF6A5485D3299F2A0CB9C45BB8F08E0A2F58BB51ABB544F41AlCP" TargetMode="External"/><Relationship Id="rId22" Type="http://schemas.openxmlformats.org/officeDocument/2006/relationships/hyperlink" Target="consultantplus://offline/ref=CF2075795604EAE03CAD8E3452D3E27B955D5ADC5A9CA133B4F61EAF06pDF3H" TargetMode="External"/><Relationship Id="rId27" Type="http://schemas.openxmlformats.org/officeDocument/2006/relationships/hyperlink" Target="consultantplus://offline/ref=CF2075795604EAE03CAD8E3452D3E27B955D5ADC5A9CA133B4F61EAF06pDF3H" TargetMode="External"/><Relationship Id="rId30" Type="http://schemas.openxmlformats.org/officeDocument/2006/relationships/hyperlink" Target="consultantplus://offline/ref=D7763408C2A25C5A49CAB7ED0A76B38706C74D5643B777E134020625313E4D15F316B37B8AF46E1677TCM" TargetMode="External"/><Relationship Id="rId35" Type="http://schemas.openxmlformats.org/officeDocument/2006/relationships/hyperlink" Target="consultantplus://offline/ref=D7763408C2A25C5A49CAB7ED0A76B38706C74D5643B777E134020625313E4D15F316B37B8AF46E1077T4M" TargetMode="External"/><Relationship Id="rId43" Type="http://schemas.openxmlformats.org/officeDocument/2006/relationships/hyperlink" Target="consultantplus://offline/ref=FF6C5A8D2CD0C640DB2E0029C87739B074776C780DC5FE32E1B97027B58A696FA40D1EC542DA15X6d2O" TargetMode="External"/><Relationship Id="rId48" Type="http://schemas.openxmlformats.org/officeDocument/2006/relationships/hyperlink" Target="consultantplus://offline/main?base=LAW;n=112715;fld=134;dst=100370" TargetMode="External"/><Relationship Id="rId56" Type="http://schemas.openxmlformats.org/officeDocument/2006/relationships/theme" Target="theme/theme1.xml"/><Relationship Id="rId8" Type="http://schemas.openxmlformats.org/officeDocument/2006/relationships/hyperlink" Target="consultantplus://offline/main?base=LAW;n=114073;fld=134;dst=100403" TargetMode="External"/><Relationship Id="rId51" Type="http://schemas.openxmlformats.org/officeDocument/2006/relationships/hyperlink" Target="consultantplus://offline/ref=4877D9329D1ED507F78C7EB7FE26D5DB4F90AADD2DF0D9640986477D154531FAD5E464E6CED6IAe9H"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063A1-59F4-4BAA-90A8-CB89DBCCD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1263</TotalTime>
  <Pages>85</Pages>
  <Words>31724</Words>
  <Characters>180833</Characters>
  <Application>Microsoft Office Word</Application>
  <DocSecurity>0</DocSecurity>
  <Lines>1506</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Admin</cp:lastModifiedBy>
  <cp:revision>141</cp:revision>
  <cp:lastPrinted>2017-03-21T08:19:00Z</cp:lastPrinted>
  <dcterms:created xsi:type="dcterms:W3CDTF">2015-03-05T11:34:00Z</dcterms:created>
  <dcterms:modified xsi:type="dcterms:W3CDTF">2017-04-24T13:03:00Z</dcterms:modified>
</cp:coreProperties>
</file>